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C26F9F" w14:textId="26A68D55" w:rsidR="00753159" w:rsidRDefault="00753159" w:rsidP="0053002F">
      <w:pPr>
        <w:widowControl w:val="0"/>
        <w:spacing w:line="240" w:lineRule="auto"/>
        <w:jc w:val="left"/>
        <w:rPr>
          <w:rFonts w:asciiTheme="minorHAnsi" w:hAnsiTheme="minorHAnsi" w:cs="Calibri"/>
          <w:sz w:val="20"/>
          <w:szCs w:val="20"/>
          <w:lang w:eastAsia="it-IT"/>
        </w:rPr>
      </w:pPr>
      <w:bookmarkStart w:id="0" w:name="_GoBack"/>
    </w:p>
    <w:bookmarkEnd w:id="0"/>
    <w:p w14:paraId="3DC04884" w14:textId="77777777" w:rsidR="007A0D68" w:rsidRPr="00771AE4" w:rsidRDefault="007A0D68" w:rsidP="007A0D68">
      <w:pPr>
        <w:pStyle w:val="Annexetitre"/>
        <w:spacing w:before="0" w:after="0"/>
        <w:rPr>
          <w:b w:val="0"/>
          <w:i/>
          <w:color w:val="000000" w:themeColor="text1"/>
          <w:sz w:val="15"/>
          <w:szCs w:val="15"/>
          <w:u w:val="none"/>
        </w:rPr>
      </w:pPr>
      <w:r w:rsidRPr="00771AE4">
        <w:rPr>
          <w:b w:val="0"/>
          <w:i/>
          <w:color w:val="000000" w:themeColor="text1"/>
          <w:sz w:val="15"/>
          <w:szCs w:val="15"/>
          <w:u w:val="none"/>
        </w:rPr>
        <w:t>Allegato 1</w:t>
      </w:r>
    </w:p>
    <w:p w14:paraId="14AACE84" w14:textId="77777777" w:rsidR="007A0D68" w:rsidRPr="00771AE4" w:rsidRDefault="007A0D68" w:rsidP="007A0D68">
      <w:pPr>
        <w:rPr>
          <w:color w:val="000000" w:themeColor="text1"/>
          <w:sz w:val="15"/>
          <w:szCs w:val="15"/>
        </w:rPr>
      </w:pPr>
    </w:p>
    <w:p w14:paraId="77C15A44" w14:textId="77777777" w:rsidR="007A0D68" w:rsidRPr="00771AE4" w:rsidRDefault="007A0D68" w:rsidP="007A0D68">
      <w:pPr>
        <w:pStyle w:val="Annexetitre"/>
        <w:spacing w:before="0" w:after="0"/>
        <w:jc w:val="both"/>
        <w:rPr>
          <w:caps/>
          <w:color w:val="000000" w:themeColor="text1"/>
          <w:sz w:val="15"/>
          <w:szCs w:val="15"/>
          <w:u w:val="none"/>
        </w:rPr>
      </w:pPr>
    </w:p>
    <w:p w14:paraId="4FB0EB5F" w14:textId="77777777" w:rsidR="007A0D68" w:rsidRPr="00771AE4" w:rsidRDefault="007A0D68" w:rsidP="007A0D68">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51428157" w14:textId="77777777" w:rsidR="007A0D68" w:rsidRPr="00771AE4" w:rsidRDefault="007A0D68" w:rsidP="007A0D68">
      <w:pPr>
        <w:rPr>
          <w:color w:val="000000" w:themeColor="text1"/>
          <w:sz w:val="15"/>
          <w:szCs w:val="15"/>
        </w:rPr>
      </w:pPr>
    </w:p>
    <w:p w14:paraId="7F68BAAC" w14:textId="77777777" w:rsidR="007A0D68" w:rsidRPr="00771AE4" w:rsidRDefault="007A0D68" w:rsidP="007A0D68">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6FCE510B" w14:textId="77777777" w:rsidR="007A0D68" w:rsidRPr="00771AE4" w:rsidRDefault="007A0D68" w:rsidP="007A0D68">
      <w:pPr>
        <w:rPr>
          <w:color w:val="000000" w:themeColor="text1"/>
          <w:sz w:val="15"/>
          <w:szCs w:val="15"/>
        </w:rPr>
      </w:pPr>
    </w:p>
    <w:p w14:paraId="5907F6E0" w14:textId="77777777" w:rsidR="007A0D68" w:rsidRPr="00771AE4" w:rsidRDefault="007A0D68" w:rsidP="007A0D68">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2196CE29" w14:textId="77777777" w:rsidR="007A0D68" w:rsidRPr="00771AE4" w:rsidRDefault="007A0D68" w:rsidP="007A0D68">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316FCC1E" w14:textId="77777777" w:rsidR="007A0D68" w:rsidRPr="00771AE4" w:rsidRDefault="007A0D68" w:rsidP="007A0D68">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28F670D8" w14:textId="77777777" w:rsidR="007A0D68" w:rsidRPr="00771AE4" w:rsidRDefault="007A0D68" w:rsidP="007A0D68">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14:paraId="1153CF0F" w14:textId="77777777" w:rsidR="007A0D68" w:rsidRPr="00771AE4" w:rsidRDefault="007A0D68" w:rsidP="007A0D68">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573B3BF4" w14:textId="77777777" w:rsidR="007A0D68" w:rsidRPr="00771AE4" w:rsidRDefault="007A0D68" w:rsidP="007A0D68">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14:paraId="1677E0C0" w14:textId="77777777" w:rsidR="007A0D68" w:rsidRPr="00771AE4" w:rsidRDefault="007A0D68" w:rsidP="007A0D68">
      <w:pPr>
        <w:pStyle w:val="SectionTitle"/>
        <w:jc w:val="both"/>
        <w:rPr>
          <w:rFonts w:ascii="Arial" w:hAnsi="Arial" w:cs="Arial"/>
          <w:b w:val="0"/>
          <w:caps/>
          <w:smallCaps w:val="0"/>
          <w:color w:val="000000" w:themeColor="text1"/>
          <w:sz w:val="15"/>
          <w:szCs w:val="15"/>
        </w:rPr>
      </w:pPr>
    </w:p>
    <w:p w14:paraId="0FF5E8D0" w14:textId="77777777" w:rsidR="007A0D68" w:rsidRPr="00771AE4" w:rsidRDefault="007A0D68" w:rsidP="007A0D68">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67F13CD7" w14:textId="77777777" w:rsidR="007A0D68" w:rsidRPr="00771AE4" w:rsidRDefault="007A0D68" w:rsidP="007A0D68">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A0D68" w:rsidRPr="00771AE4" w14:paraId="295FF9CD" w14:textId="77777777" w:rsidTr="007A0D68">
        <w:trPr>
          <w:trHeight w:val="349"/>
        </w:trPr>
        <w:tc>
          <w:tcPr>
            <w:tcW w:w="4644" w:type="dxa"/>
            <w:shd w:val="clear" w:color="auto" w:fill="auto"/>
          </w:tcPr>
          <w:p w14:paraId="2CB7F6AC" w14:textId="77777777" w:rsidR="007A0D68" w:rsidRPr="00771AE4" w:rsidRDefault="007A0D68" w:rsidP="007A0D68">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14:paraId="287EF3E9" w14:textId="77777777" w:rsidR="007A0D68" w:rsidRPr="00771AE4" w:rsidRDefault="007A0D68" w:rsidP="007A0D6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A0D68" w:rsidRPr="00771AE4" w14:paraId="3FB7F8F5" w14:textId="77777777" w:rsidTr="007A0D68">
        <w:trPr>
          <w:trHeight w:val="349"/>
        </w:trPr>
        <w:tc>
          <w:tcPr>
            <w:tcW w:w="4644" w:type="dxa"/>
            <w:shd w:val="clear" w:color="auto" w:fill="auto"/>
          </w:tcPr>
          <w:p w14:paraId="61FF043D"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0F527F0A"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6AE0652B" w14:textId="77777777" w:rsidR="007A0D68" w:rsidRPr="00771AE4" w:rsidRDefault="007A0D68" w:rsidP="007A0D68">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14:paraId="3D9607DA" w14:textId="77777777" w:rsidR="007A0D68" w:rsidRPr="00771AE4" w:rsidRDefault="007A0D68" w:rsidP="007A0D68">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A0D68" w:rsidRPr="00771AE4" w14:paraId="0CE71554" w14:textId="77777777" w:rsidTr="007A0D68">
        <w:trPr>
          <w:trHeight w:val="485"/>
        </w:trPr>
        <w:tc>
          <w:tcPr>
            <w:tcW w:w="4644" w:type="dxa"/>
            <w:shd w:val="clear" w:color="auto" w:fill="auto"/>
          </w:tcPr>
          <w:p w14:paraId="0FD6A2C7" w14:textId="77777777" w:rsidR="007A0D68" w:rsidRPr="00771AE4" w:rsidRDefault="007A0D68" w:rsidP="007A0D68">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82F629E" w14:textId="77777777" w:rsidR="007A0D68" w:rsidRPr="00771AE4" w:rsidRDefault="007A0D68" w:rsidP="007A0D68">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7A0D68" w:rsidRPr="00771AE4" w14:paraId="5D89B98D" w14:textId="77777777" w:rsidTr="007A0D68">
        <w:trPr>
          <w:trHeight w:val="484"/>
        </w:trPr>
        <w:tc>
          <w:tcPr>
            <w:tcW w:w="4644" w:type="dxa"/>
            <w:shd w:val="clear" w:color="auto" w:fill="auto"/>
          </w:tcPr>
          <w:p w14:paraId="1829E766"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1A9EEA28" w14:textId="77777777" w:rsidR="007A0D68" w:rsidRPr="00771AE4" w:rsidRDefault="007A0D68" w:rsidP="007A0D68">
            <w:pPr>
              <w:rPr>
                <w:rFonts w:ascii="Arial" w:hAnsi="Arial" w:cs="Arial"/>
                <w:color w:val="000000" w:themeColor="text1"/>
                <w:sz w:val="15"/>
                <w:szCs w:val="15"/>
              </w:rPr>
            </w:pPr>
            <w:r>
              <w:rPr>
                <w:rFonts w:ascii="Arial" w:hAnsi="Arial" w:cs="Arial"/>
                <w:sz w:val="15"/>
                <w:szCs w:val="15"/>
              </w:rPr>
              <w:t xml:space="preserve">Gara </w:t>
            </w:r>
            <w:r w:rsidRPr="004C5050">
              <w:rPr>
                <w:rFonts w:ascii="Arial" w:hAnsi="Arial" w:cs="Arial"/>
                <w:sz w:val="15"/>
                <w:szCs w:val="15"/>
              </w:rPr>
              <w:t xml:space="preserve">a procedura </w:t>
            </w:r>
            <w:r>
              <w:rPr>
                <w:rFonts w:ascii="Arial" w:hAnsi="Arial" w:cs="Arial"/>
                <w:sz w:val="15"/>
                <w:szCs w:val="15"/>
              </w:rPr>
              <w:t>aperta per l’affidamento di un A</w:t>
            </w:r>
            <w:r w:rsidRPr="004C5050">
              <w:rPr>
                <w:rFonts w:ascii="Arial" w:hAnsi="Arial" w:cs="Arial"/>
                <w:sz w:val="15"/>
                <w:szCs w:val="15"/>
              </w:rPr>
              <w:t xml:space="preserve">ccordo </w:t>
            </w:r>
            <w:r>
              <w:rPr>
                <w:rFonts w:ascii="Arial" w:hAnsi="Arial" w:cs="Arial"/>
                <w:sz w:val="15"/>
                <w:szCs w:val="15"/>
              </w:rPr>
              <w:t>Q</w:t>
            </w:r>
            <w:r w:rsidRPr="004C5050">
              <w:rPr>
                <w:rFonts w:ascii="Arial" w:hAnsi="Arial" w:cs="Arial"/>
                <w:sz w:val="15"/>
                <w:szCs w:val="15"/>
              </w:rPr>
              <w:t xml:space="preserve">uadro avente ad oggetto la fornitura di </w:t>
            </w:r>
            <w:proofErr w:type="spellStart"/>
            <w:r w:rsidRPr="004C5050">
              <w:rPr>
                <w:rFonts w:ascii="Arial" w:hAnsi="Arial" w:cs="Arial"/>
                <w:sz w:val="15"/>
                <w:szCs w:val="15"/>
              </w:rPr>
              <w:t>angiografi</w:t>
            </w:r>
            <w:proofErr w:type="spellEnd"/>
            <w:r w:rsidRPr="004C5050">
              <w:rPr>
                <w:rFonts w:ascii="Arial" w:hAnsi="Arial" w:cs="Arial"/>
                <w:sz w:val="15"/>
                <w:szCs w:val="15"/>
              </w:rPr>
              <w:t xml:space="preserve"> fissi, servizi connessi, disposit</w:t>
            </w:r>
            <w:r>
              <w:rPr>
                <w:rFonts w:ascii="Arial" w:hAnsi="Arial" w:cs="Arial"/>
                <w:sz w:val="15"/>
                <w:szCs w:val="15"/>
              </w:rPr>
              <w:t>ivi e servizi opzionali per le Pubbliche A</w:t>
            </w:r>
            <w:r w:rsidRPr="004C5050">
              <w:rPr>
                <w:rFonts w:ascii="Arial" w:hAnsi="Arial" w:cs="Arial"/>
                <w:sz w:val="15"/>
                <w:szCs w:val="15"/>
              </w:rPr>
              <w:t>mministrazioni</w:t>
            </w:r>
            <w:r>
              <w:rPr>
                <w:rFonts w:ascii="Arial" w:hAnsi="Arial" w:cs="Arial"/>
                <w:sz w:val="15"/>
                <w:szCs w:val="15"/>
              </w:rPr>
              <w:t xml:space="preserve"> –Edizione 1</w:t>
            </w:r>
          </w:p>
        </w:tc>
      </w:tr>
      <w:tr w:rsidR="007A0D68" w:rsidRPr="00771AE4" w14:paraId="28347EA5" w14:textId="77777777" w:rsidTr="007A0D68">
        <w:trPr>
          <w:trHeight w:val="484"/>
        </w:trPr>
        <w:tc>
          <w:tcPr>
            <w:tcW w:w="4644" w:type="dxa"/>
            <w:shd w:val="clear" w:color="auto" w:fill="auto"/>
          </w:tcPr>
          <w:p w14:paraId="07A038D5"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28B0F85B" w14:textId="77777777" w:rsidR="007A0D68" w:rsidRPr="00771AE4" w:rsidRDefault="007A0D68" w:rsidP="007A0D68">
            <w:pPr>
              <w:rPr>
                <w:rFonts w:ascii="Arial" w:hAnsi="Arial" w:cs="Arial"/>
                <w:color w:val="000000" w:themeColor="text1"/>
                <w:sz w:val="15"/>
                <w:szCs w:val="15"/>
              </w:rPr>
            </w:pPr>
            <w:r w:rsidRPr="00771AE4">
              <w:rPr>
                <w:rFonts w:ascii="Arial" w:hAnsi="Arial" w:cs="Arial"/>
                <w:sz w:val="15"/>
                <w:szCs w:val="15"/>
              </w:rPr>
              <w:t xml:space="preserve">ID </w:t>
            </w:r>
            <w:r>
              <w:rPr>
                <w:rFonts w:ascii="Arial" w:hAnsi="Arial" w:cs="Arial"/>
                <w:sz w:val="15"/>
                <w:szCs w:val="15"/>
              </w:rPr>
              <w:t>2263</w:t>
            </w:r>
          </w:p>
        </w:tc>
      </w:tr>
      <w:tr w:rsidR="007A0D68" w:rsidRPr="00771AE4" w14:paraId="0C9FAF23" w14:textId="77777777" w:rsidTr="007A0D68">
        <w:trPr>
          <w:trHeight w:val="484"/>
        </w:trPr>
        <w:tc>
          <w:tcPr>
            <w:tcW w:w="4644" w:type="dxa"/>
            <w:shd w:val="clear" w:color="auto" w:fill="auto"/>
          </w:tcPr>
          <w:p w14:paraId="00EB53A4"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EF469EE"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6190C7DF"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712C110E" w14:textId="77777777" w:rsidR="00E143D9" w:rsidRDefault="00E143D9" w:rsidP="007A0D68">
            <w:pPr>
              <w:suppressAutoHyphens/>
              <w:rPr>
                <w:rFonts w:ascii="Arial" w:hAnsi="Arial" w:cs="Arial"/>
                <w:color w:val="000000" w:themeColor="text1"/>
                <w:sz w:val="15"/>
                <w:szCs w:val="15"/>
              </w:rPr>
            </w:pPr>
            <w:r>
              <w:rPr>
                <w:rFonts w:ascii="Calibri" w:hAnsi="Calibri" w:cs="Trebuchet MS"/>
                <w:bCs/>
                <w:kern w:val="2"/>
                <w:sz w:val="20"/>
                <w:szCs w:val="20"/>
                <w:lang w:eastAsia="it-IT"/>
              </w:rPr>
              <w:t>________</w:t>
            </w:r>
            <w:r w:rsidRPr="00771AE4">
              <w:rPr>
                <w:rFonts w:ascii="Arial" w:hAnsi="Arial" w:cs="Arial"/>
                <w:color w:val="000000" w:themeColor="text1"/>
                <w:sz w:val="15"/>
                <w:szCs w:val="15"/>
              </w:rPr>
              <w:t xml:space="preserve"> </w:t>
            </w:r>
          </w:p>
          <w:p w14:paraId="50CAE2EF" w14:textId="1771508E" w:rsidR="007A0D68" w:rsidRPr="00771AE4" w:rsidRDefault="007A0D68" w:rsidP="007A0D6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1270CE1B" w14:textId="77777777" w:rsidR="007A0D68" w:rsidRPr="00771AE4" w:rsidRDefault="007A0D68" w:rsidP="007A0D6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650E9692" w14:textId="77777777" w:rsidR="007A0D68" w:rsidRPr="00771AE4" w:rsidRDefault="007A0D68" w:rsidP="007A0D68">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7BB35C77" w14:textId="77777777" w:rsidR="007A0D68" w:rsidRPr="00771AE4" w:rsidRDefault="007A0D68" w:rsidP="007A0D68">
      <w:pPr>
        <w:rPr>
          <w:b/>
          <w:color w:val="000000" w:themeColor="text1"/>
          <w:sz w:val="15"/>
          <w:szCs w:val="15"/>
        </w:rPr>
      </w:pPr>
      <w:r w:rsidRPr="00771AE4">
        <w:rPr>
          <w:color w:val="000000" w:themeColor="text1"/>
          <w:sz w:val="15"/>
          <w:szCs w:val="15"/>
        </w:rPr>
        <w:br w:type="page"/>
      </w:r>
    </w:p>
    <w:p w14:paraId="2AEF43FB" w14:textId="77777777" w:rsidR="007A0D68" w:rsidRPr="00771AE4" w:rsidRDefault="007A0D68" w:rsidP="007A0D68">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80FCCAD" w14:textId="77777777" w:rsidR="007A0D68" w:rsidRPr="00771AE4" w:rsidRDefault="007A0D68" w:rsidP="007A0D68">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A0D68" w:rsidRPr="00771AE4" w14:paraId="23054E12" w14:textId="77777777" w:rsidTr="007A0D68">
        <w:tc>
          <w:tcPr>
            <w:tcW w:w="4644" w:type="dxa"/>
            <w:shd w:val="clear" w:color="auto" w:fill="auto"/>
          </w:tcPr>
          <w:p w14:paraId="512BD02E" w14:textId="77777777" w:rsidR="007A0D68" w:rsidRPr="00771AE4" w:rsidRDefault="007A0D68" w:rsidP="007A0D6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18DE4B8E" w14:textId="77777777" w:rsidR="007A0D68" w:rsidRPr="00771AE4" w:rsidRDefault="007A0D68" w:rsidP="007A0D6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A0D68" w:rsidRPr="00771AE4" w14:paraId="266B840E" w14:textId="77777777" w:rsidTr="007A0D68">
        <w:tc>
          <w:tcPr>
            <w:tcW w:w="4644" w:type="dxa"/>
            <w:shd w:val="clear" w:color="auto" w:fill="auto"/>
          </w:tcPr>
          <w:p w14:paraId="1D90C6F5" w14:textId="77777777" w:rsidR="007A0D68" w:rsidRPr="00771AE4" w:rsidRDefault="007A0D68" w:rsidP="007A0D6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62D643E" w14:textId="77777777" w:rsidR="007A0D68" w:rsidRPr="00771AE4" w:rsidRDefault="007A0D68" w:rsidP="007A0D6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A0D68" w:rsidRPr="00771AE4" w14:paraId="65C57481" w14:textId="77777777" w:rsidTr="007A0D68">
        <w:trPr>
          <w:trHeight w:val="826"/>
        </w:trPr>
        <w:tc>
          <w:tcPr>
            <w:tcW w:w="4644" w:type="dxa"/>
            <w:shd w:val="clear" w:color="auto" w:fill="auto"/>
          </w:tcPr>
          <w:p w14:paraId="05B5C549" w14:textId="77777777" w:rsidR="007A0D68" w:rsidRPr="00771AE4" w:rsidRDefault="007A0D68" w:rsidP="007A0D6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295E3DD7" w14:textId="77777777" w:rsidR="007A0D68" w:rsidRPr="00771AE4" w:rsidRDefault="007A0D68" w:rsidP="007A0D6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1F771D0D" w14:textId="77777777" w:rsidR="007A0D68" w:rsidRPr="00771AE4" w:rsidRDefault="007A0D68" w:rsidP="007A0D6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37A23B30" w14:textId="77777777" w:rsidR="007A0D68" w:rsidRPr="00771AE4" w:rsidRDefault="007A0D68" w:rsidP="007A0D6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A0D68" w:rsidRPr="00771AE4" w14:paraId="3920F760" w14:textId="77777777" w:rsidTr="007A0D68">
        <w:tc>
          <w:tcPr>
            <w:tcW w:w="4644" w:type="dxa"/>
            <w:shd w:val="clear" w:color="auto" w:fill="auto"/>
          </w:tcPr>
          <w:p w14:paraId="6313716C" w14:textId="77777777" w:rsidR="007A0D68" w:rsidRPr="00771AE4" w:rsidRDefault="007A0D68" w:rsidP="007A0D6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7BF32009" w14:textId="77777777" w:rsidR="007A0D68" w:rsidRPr="00771AE4" w:rsidRDefault="007A0D68" w:rsidP="007A0D6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7A0D68" w:rsidRPr="00771AE4" w14:paraId="6003C826" w14:textId="77777777" w:rsidTr="007A0D68">
        <w:trPr>
          <w:trHeight w:val="1503"/>
        </w:trPr>
        <w:tc>
          <w:tcPr>
            <w:tcW w:w="4644" w:type="dxa"/>
            <w:shd w:val="clear" w:color="auto" w:fill="auto"/>
          </w:tcPr>
          <w:p w14:paraId="40BEEC53" w14:textId="77777777" w:rsidR="007A0D68" w:rsidRPr="00771AE4" w:rsidRDefault="007A0D68" w:rsidP="007A0D6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14:paraId="777D0CCF" w14:textId="77777777" w:rsidR="007A0D68" w:rsidRPr="00771AE4" w:rsidRDefault="007A0D68" w:rsidP="007A0D6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1361472E" w14:textId="77777777" w:rsidR="007A0D68" w:rsidRPr="00771AE4" w:rsidRDefault="007A0D68" w:rsidP="007A0D6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14:paraId="15F46B6F" w14:textId="77777777" w:rsidR="007A0D68" w:rsidRPr="00771AE4" w:rsidRDefault="007A0D68" w:rsidP="007A0D6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5CCA2BE2" w14:textId="77777777" w:rsidR="007A0D68" w:rsidRPr="00771AE4" w:rsidRDefault="007A0D68" w:rsidP="007A0D6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53025D89" w14:textId="77777777" w:rsidR="007A0D68" w:rsidRPr="00771AE4" w:rsidRDefault="007A0D68" w:rsidP="007A0D6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1CCB21D8" w14:textId="77777777" w:rsidR="007A0D68" w:rsidRPr="00771AE4" w:rsidRDefault="007A0D68" w:rsidP="007A0D6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37DE237A" w14:textId="77777777" w:rsidR="007A0D68" w:rsidRPr="00771AE4" w:rsidRDefault="007A0D68" w:rsidP="007A0D6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7A0D68" w:rsidRPr="00771AE4" w14:paraId="34086360" w14:textId="77777777" w:rsidTr="007A0D68">
        <w:tc>
          <w:tcPr>
            <w:tcW w:w="4644" w:type="dxa"/>
            <w:shd w:val="clear" w:color="auto" w:fill="auto"/>
          </w:tcPr>
          <w:p w14:paraId="0C2248ED" w14:textId="77777777" w:rsidR="007A0D68" w:rsidRPr="00771AE4" w:rsidRDefault="007A0D68" w:rsidP="007A0D6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1A546DE3" w14:textId="77777777" w:rsidR="007A0D68" w:rsidRPr="00771AE4" w:rsidRDefault="007A0D68" w:rsidP="007A0D6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A0D68" w:rsidRPr="00771AE4" w14:paraId="00DE4F3B" w14:textId="77777777" w:rsidTr="007A0D68">
        <w:tc>
          <w:tcPr>
            <w:tcW w:w="4644" w:type="dxa"/>
            <w:shd w:val="clear" w:color="auto" w:fill="auto"/>
          </w:tcPr>
          <w:p w14:paraId="40D91F69" w14:textId="77777777" w:rsidR="007A0D68" w:rsidRPr="00771AE4" w:rsidRDefault="007A0D68" w:rsidP="007A0D6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14:paraId="6496C833" w14:textId="77777777" w:rsidR="007A0D68" w:rsidRPr="00771AE4" w:rsidRDefault="007A0D68" w:rsidP="007A0D68">
            <w:pPr>
              <w:pStyle w:val="Text1"/>
              <w:ind w:left="0"/>
              <w:rPr>
                <w:rFonts w:ascii="Arial" w:hAnsi="Arial" w:cs="Arial"/>
                <w:color w:val="000000" w:themeColor="text1"/>
                <w:sz w:val="15"/>
                <w:szCs w:val="15"/>
              </w:rPr>
            </w:pPr>
          </w:p>
        </w:tc>
        <w:tc>
          <w:tcPr>
            <w:tcW w:w="4645" w:type="dxa"/>
            <w:shd w:val="clear" w:color="auto" w:fill="auto"/>
          </w:tcPr>
          <w:p w14:paraId="078B2A31" w14:textId="77777777" w:rsidR="007A0D68" w:rsidRPr="00771AE4" w:rsidRDefault="007A0D68" w:rsidP="007A0D6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7A0D68" w:rsidRPr="00771AE4" w14:paraId="3AFEDD9C" w14:textId="77777777" w:rsidTr="007A0D68">
        <w:tc>
          <w:tcPr>
            <w:tcW w:w="4644" w:type="dxa"/>
            <w:shd w:val="clear" w:color="auto" w:fill="auto"/>
          </w:tcPr>
          <w:p w14:paraId="6B922B1A" w14:textId="77777777" w:rsidR="007A0D68" w:rsidRPr="00771AE4" w:rsidRDefault="007A0D68" w:rsidP="007A0D68">
            <w:pPr>
              <w:pStyle w:val="Text1"/>
              <w:spacing w:before="0" w:after="0"/>
              <w:ind w:left="0"/>
              <w:rPr>
                <w:rFonts w:ascii="Arial" w:hAnsi="Arial" w:cs="Arial"/>
                <w:b/>
                <w:color w:val="000000" w:themeColor="text1"/>
                <w:sz w:val="15"/>
                <w:szCs w:val="15"/>
              </w:rPr>
            </w:pPr>
          </w:p>
          <w:p w14:paraId="618C65C7" w14:textId="77777777" w:rsidR="007A0D68" w:rsidRPr="00771AE4" w:rsidRDefault="007A0D68" w:rsidP="007A0D6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14:paraId="622966DF" w14:textId="77777777" w:rsidR="007A0D68" w:rsidRPr="00771AE4" w:rsidRDefault="007A0D68" w:rsidP="007A0D68">
            <w:pPr>
              <w:pStyle w:val="Text1"/>
              <w:spacing w:before="0" w:after="0"/>
              <w:ind w:left="0"/>
              <w:rPr>
                <w:rFonts w:ascii="Arial" w:hAnsi="Arial" w:cs="Arial"/>
                <w:b/>
                <w:color w:val="000000" w:themeColor="text1"/>
                <w:sz w:val="15"/>
                <w:szCs w:val="15"/>
              </w:rPr>
            </w:pPr>
          </w:p>
          <w:p w14:paraId="695C6235" w14:textId="77777777" w:rsidR="007A0D68" w:rsidRPr="00771AE4" w:rsidRDefault="007A0D68" w:rsidP="007A0D6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8308C5C" w14:textId="77777777" w:rsidR="007A0D68" w:rsidRPr="00771AE4" w:rsidRDefault="007A0D68" w:rsidP="007A0D6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198557A0" w14:textId="77777777" w:rsidR="007A0D68" w:rsidRPr="00771AE4" w:rsidRDefault="007A0D68" w:rsidP="007A0D68">
            <w:pPr>
              <w:pStyle w:val="Text1"/>
              <w:spacing w:before="0" w:after="0"/>
              <w:ind w:left="0"/>
              <w:rPr>
                <w:rFonts w:ascii="Arial" w:hAnsi="Arial" w:cs="Arial"/>
                <w:color w:val="000000" w:themeColor="text1"/>
                <w:sz w:val="15"/>
                <w:szCs w:val="15"/>
              </w:rPr>
            </w:pPr>
          </w:p>
          <w:p w14:paraId="2B7F636D" w14:textId="77777777" w:rsidR="007A0D68" w:rsidRPr="00771AE4" w:rsidRDefault="007A0D68" w:rsidP="007A0D6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14:paraId="51161F51" w14:textId="77777777" w:rsidR="007A0D68" w:rsidRPr="00771AE4" w:rsidRDefault="007A0D68" w:rsidP="007A0D68">
            <w:pPr>
              <w:pStyle w:val="Text1"/>
              <w:spacing w:before="0" w:after="0"/>
              <w:ind w:left="0"/>
              <w:rPr>
                <w:rFonts w:ascii="Arial" w:hAnsi="Arial" w:cs="Arial"/>
                <w:color w:val="000000" w:themeColor="text1"/>
                <w:sz w:val="15"/>
                <w:szCs w:val="15"/>
              </w:rPr>
            </w:pPr>
          </w:p>
        </w:tc>
        <w:tc>
          <w:tcPr>
            <w:tcW w:w="4645" w:type="dxa"/>
            <w:shd w:val="clear" w:color="auto" w:fill="auto"/>
          </w:tcPr>
          <w:p w14:paraId="58BC54A5" w14:textId="77777777" w:rsidR="007A0D68" w:rsidRPr="00771AE4" w:rsidRDefault="007A0D68" w:rsidP="007A0D68">
            <w:pPr>
              <w:pStyle w:val="Text1"/>
              <w:spacing w:before="0" w:after="0"/>
              <w:ind w:left="0"/>
              <w:rPr>
                <w:rFonts w:ascii="Arial" w:hAnsi="Arial" w:cs="Arial"/>
                <w:color w:val="000000" w:themeColor="text1"/>
                <w:sz w:val="15"/>
                <w:szCs w:val="15"/>
              </w:rPr>
            </w:pPr>
          </w:p>
          <w:p w14:paraId="4C081F33" w14:textId="77777777" w:rsidR="007A0D68" w:rsidRPr="00771AE4" w:rsidRDefault="007A0D68" w:rsidP="007A0D6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EA1B886" w14:textId="77777777" w:rsidR="007A0D68" w:rsidRPr="00771AE4" w:rsidRDefault="007A0D68" w:rsidP="007A0D68">
            <w:pPr>
              <w:pStyle w:val="Text1"/>
              <w:spacing w:before="0" w:after="0"/>
              <w:ind w:left="0"/>
              <w:rPr>
                <w:rFonts w:ascii="Arial" w:hAnsi="Arial" w:cs="Arial"/>
                <w:color w:val="000000" w:themeColor="text1"/>
                <w:sz w:val="15"/>
                <w:szCs w:val="15"/>
              </w:rPr>
            </w:pPr>
          </w:p>
          <w:p w14:paraId="4D30D415" w14:textId="77777777" w:rsidR="007A0D68" w:rsidRPr="00771AE4" w:rsidRDefault="007A0D68" w:rsidP="007A0D68">
            <w:pPr>
              <w:pStyle w:val="Text1"/>
              <w:spacing w:before="0" w:after="0"/>
              <w:ind w:left="0"/>
              <w:rPr>
                <w:rFonts w:ascii="Arial" w:hAnsi="Arial" w:cs="Arial"/>
                <w:color w:val="000000" w:themeColor="text1"/>
                <w:sz w:val="15"/>
                <w:szCs w:val="15"/>
              </w:rPr>
            </w:pPr>
          </w:p>
          <w:p w14:paraId="6544F694" w14:textId="77777777" w:rsidR="007A0D68" w:rsidRPr="00771AE4" w:rsidRDefault="007A0D68" w:rsidP="007A0D68">
            <w:pPr>
              <w:pStyle w:val="Text1"/>
              <w:spacing w:before="0" w:after="0"/>
              <w:ind w:left="0"/>
              <w:rPr>
                <w:rFonts w:ascii="Arial" w:hAnsi="Arial" w:cs="Arial"/>
                <w:color w:val="000000" w:themeColor="text1"/>
                <w:sz w:val="15"/>
                <w:szCs w:val="15"/>
              </w:rPr>
            </w:pPr>
          </w:p>
          <w:p w14:paraId="21B47A83" w14:textId="77777777" w:rsidR="007A0D68" w:rsidRPr="00771AE4" w:rsidRDefault="007A0D68" w:rsidP="007A0D68">
            <w:pPr>
              <w:pStyle w:val="Text1"/>
              <w:spacing w:before="0" w:after="0"/>
              <w:ind w:left="0"/>
              <w:rPr>
                <w:rFonts w:ascii="Arial" w:hAnsi="Arial" w:cs="Arial"/>
                <w:color w:val="000000" w:themeColor="text1"/>
                <w:sz w:val="15"/>
                <w:szCs w:val="15"/>
              </w:rPr>
            </w:pPr>
          </w:p>
          <w:p w14:paraId="23CCB8E7" w14:textId="77777777" w:rsidR="007A0D68" w:rsidRPr="00771AE4" w:rsidRDefault="007A0D68" w:rsidP="007A0D68">
            <w:pPr>
              <w:pStyle w:val="Text1"/>
              <w:spacing w:before="0" w:after="0"/>
              <w:ind w:left="0"/>
              <w:rPr>
                <w:rFonts w:ascii="Arial" w:hAnsi="Arial" w:cs="Arial"/>
                <w:color w:val="000000" w:themeColor="text1"/>
                <w:sz w:val="15"/>
                <w:szCs w:val="15"/>
              </w:rPr>
            </w:pPr>
          </w:p>
          <w:p w14:paraId="7FDE2A11" w14:textId="77777777" w:rsidR="007A0D68" w:rsidRPr="00771AE4" w:rsidRDefault="007A0D68" w:rsidP="007A0D68">
            <w:pPr>
              <w:pStyle w:val="Text1"/>
              <w:spacing w:before="0" w:after="0"/>
              <w:ind w:left="0"/>
              <w:rPr>
                <w:rFonts w:ascii="Arial" w:hAnsi="Arial" w:cs="Arial"/>
                <w:color w:val="000000" w:themeColor="text1"/>
                <w:sz w:val="15"/>
                <w:szCs w:val="15"/>
              </w:rPr>
            </w:pPr>
          </w:p>
          <w:p w14:paraId="0900B834" w14:textId="77777777" w:rsidR="007A0D68" w:rsidRPr="00771AE4" w:rsidRDefault="007A0D68" w:rsidP="007A0D6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7BA75743" w14:textId="77777777" w:rsidR="007A0D68" w:rsidRPr="00771AE4" w:rsidRDefault="007A0D68" w:rsidP="007A0D68">
            <w:pPr>
              <w:pStyle w:val="Text1"/>
              <w:spacing w:before="0" w:after="0"/>
              <w:ind w:left="0"/>
              <w:rPr>
                <w:rFonts w:ascii="Arial" w:hAnsi="Arial" w:cs="Arial"/>
                <w:color w:val="000000" w:themeColor="text1"/>
                <w:sz w:val="15"/>
                <w:szCs w:val="15"/>
              </w:rPr>
            </w:pPr>
          </w:p>
          <w:p w14:paraId="5DCBA444" w14:textId="77777777" w:rsidR="007A0D68" w:rsidRPr="00771AE4" w:rsidRDefault="007A0D68" w:rsidP="007A0D68">
            <w:pPr>
              <w:pStyle w:val="Text1"/>
              <w:spacing w:before="0" w:after="0"/>
              <w:ind w:left="0"/>
              <w:rPr>
                <w:rFonts w:ascii="Arial" w:hAnsi="Arial" w:cs="Arial"/>
                <w:color w:val="000000" w:themeColor="text1"/>
                <w:sz w:val="15"/>
                <w:szCs w:val="15"/>
              </w:rPr>
            </w:pPr>
          </w:p>
          <w:p w14:paraId="6869B984" w14:textId="77777777" w:rsidR="007A0D68" w:rsidRPr="00771AE4" w:rsidRDefault="007A0D68" w:rsidP="007A0D6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7A0D68" w:rsidRPr="00771AE4" w14:paraId="4861C97E" w14:textId="77777777" w:rsidTr="007A0D68">
        <w:tc>
          <w:tcPr>
            <w:tcW w:w="4644" w:type="dxa"/>
            <w:shd w:val="clear" w:color="auto" w:fill="auto"/>
          </w:tcPr>
          <w:p w14:paraId="5E888FA6" w14:textId="77777777" w:rsidR="007A0D68" w:rsidRPr="00771AE4" w:rsidRDefault="007A0D68" w:rsidP="007A0D68">
            <w:pPr>
              <w:pStyle w:val="Text1"/>
              <w:spacing w:before="0" w:after="0"/>
              <w:ind w:left="0"/>
              <w:rPr>
                <w:rFonts w:ascii="Arial" w:hAnsi="Arial" w:cs="Arial"/>
                <w:color w:val="000000" w:themeColor="text1"/>
                <w:sz w:val="15"/>
                <w:szCs w:val="15"/>
              </w:rPr>
            </w:pPr>
          </w:p>
          <w:p w14:paraId="37FBB550" w14:textId="77777777" w:rsidR="007A0D68" w:rsidRPr="00771AE4" w:rsidRDefault="007A0D68" w:rsidP="007A0D6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w:t>
            </w:r>
            <w:r>
              <w:rPr>
                <w:rFonts w:ascii="Arial" w:hAnsi="Arial" w:cs="Arial"/>
                <w:color w:val="000000" w:themeColor="text1"/>
                <w:sz w:val="15"/>
                <w:szCs w:val="15"/>
              </w:rPr>
              <w:t>ritto in un elenco ufficiale di</w:t>
            </w:r>
            <w:r w:rsidRPr="00771AE4">
              <w:rPr>
                <w:rFonts w:ascii="Arial" w:hAnsi="Arial" w:cs="Arial"/>
                <w:color w:val="000000" w:themeColor="text1"/>
                <w:sz w:val="15"/>
                <w:szCs w:val="15"/>
              </w:rPr>
              <w:t xml:space="preserve"> </w:t>
            </w:r>
            <w:r w:rsidRPr="00771AE4">
              <w:rPr>
                <w:rFonts w:ascii="Arial" w:eastAsia="Times New Roman" w:hAnsi="Arial" w:cs="Arial"/>
                <w:bCs/>
                <w:color w:val="000000" w:themeColor="text1"/>
                <w:sz w:val="15"/>
                <w:szCs w:val="15"/>
              </w:rPr>
              <w:t>imprenditori, fornitori, o prestatori di servizi o possiede una certificazione rilasciata da organismi accreditati, ai sensi dell’articolo 90 del Codice</w:t>
            </w:r>
            <w:r w:rsidRPr="00771AE4">
              <w:rPr>
                <w:rFonts w:ascii="Arial" w:hAnsi="Arial" w:cs="Arial"/>
                <w:color w:val="000000" w:themeColor="text1"/>
                <w:sz w:val="15"/>
                <w:szCs w:val="15"/>
              </w:rPr>
              <w:t>?</w:t>
            </w:r>
          </w:p>
          <w:p w14:paraId="4E678804" w14:textId="77777777" w:rsidR="007A0D68" w:rsidRPr="00771AE4" w:rsidRDefault="007A0D68" w:rsidP="007A0D68">
            <w:pPr>
              <w:pStyle w:val="Text1"/>
              <w:spacing w:before="0" w:after="0"/>
              <w:ind w:left="0"/>
              <w:rPr>
                <w:rFonts w:ascii="Arial" w:hAnsi="Arial" w:cs="Arial"/>
                <w:color w:val="000000" w:themeColor="text1"/>
                <w:sz w:val="15"/>
                <w:szCs w:val="15"/>
              </w:rPr>
            </w:pPr>
          </w:p>
          <w:p w14:paraId="74D9E601" w14:textId="77777777" w:rsidR="007A0D68" w:rsidRPr="00771AE4" w:rsidRDefault="007A0D68" w:rsidP="007A0D6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6659AB6C" w14:textId="77777777" w:rsidR="007A0D68" w:rsidRPr="00771AE4" w:rsidRDefault="007A0D68" w:rsidP="007A0D6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w:t>
            </w:r>
            <w:r>
              <w:rPr>
                <w:rFonts w:ascii="Arial" w:hAnsi="Arial" w:cs="Arial"/>
                <w:b/>
                <w:color w:val="000000" w:themeColor="text1"/>
                <w:sz w:val="15"/>
                <w:szCs w:val="15"/>
              </w:rPr>
              <w:t xml:space="preserve">e, la parte III, la </w:t>
            </w:r>
            <w:r w:rsidRPr="00771AE4">
              <w:rPr>
                <w:rFonts w:ascii="Arial" w:hAnsi="Arial" w:cs="Arial"/>
                <w:b/>
                <w:color w:val="000000" w:themeColor="text1"/>
                <w:sz w:val="15"/>
                <w:szCs w:val="15"/>
              </w:rPr>
              <w:t>parte V se applicabile, e in ogni caso compilare e firmare la parte VI.</w:t>
            </w:r>
          </w:p>
          <w:p w14:paraId="19124034" w14:textId="77777777" w:rsidR="007A0D68" w:rsidRPr="00771AE4" w:rsidRDefault="007A0D68" w:rsidP="007A0D68">
            <w:pPr>
              <w:pStyle w:val="Text1"/>
              <w:spacing w:before="0" w:after="0"/>
              <w:ind w:left="0"/>
              <w:rPr>
                <w:rFonts w:ascii="Arial" w:hAnsi="Arial" w:cs="Arial"/>
                <w:color w:val="000000" w:themeColor="text1"/>
                <w:sz w:val="15"/>
                <w:szCs w:val="15"/>
              </w:rPr>
            </w:pPr>
          </w:p>
          <w:p w14:paraId="6C35C8EE" w14:textId="77777777" w:rsidR="007A0D68" w:rsidRPr="00771AE4" w:rsidRDefault="007A0D68" w:rsidP="000366C4">
            <w:pPr>
              <w:pStyle w:val="Text1"/>
              <w:numPr>
                <w:ilvl w:val="0"/>
                <w:numId w:val="1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666A3B95" w14:textId="77777777" w:rsidR="007A0D68" w:rsidRPr="00771AE4" w:rsidRDefault="007A0D68" w:rsidP="007A0D68">
            <w:pPr>
              <w:pStyle w:val="Text1"/>
              <w:spacing w:before="0" w:after="0"/>
              <w:ind w:left="720"/>
              <w:rPr>
                <w:rFonts w:ascii="Arial" w:hAnsi="Arial" w:cs="Arial"/>
                <w:i/>
                <w:color w:val="000000" w:themeColor="text1"/>
                <w:sz w:val="15"/>
                <w:szCs w:val="15"/>
              </w:rPr>
            </w:pPr>
          </w:p>
          <w:p w14:paraId="147CBD57" w14:textId="77777777" w:rsidR="007A0D68" w:rsidRPr="00771AE4" w:rsidRDefault="007A0D68" w:rsidP="007A0D6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10786FE6" w14:textId="77777777" w:rsidR="007A0D68" w:rsidRPr="00771AE4" w:rsidRDefault="007A0D68" w:rsidP="007A0D68">
            <w:pPr>
              <w:pStyle w:val="Text1"/>
              <w:spacing w:before="0" w:after="0"/>
              <w:ind w:left="284" w:hanging="284"/>
              <w:rPr>
                <w:rFonts w:ascii="Arial" w:hAnsi="Arial" w:cs="Arial"/>
                <w:color w:val="000000" w:themeColor="text1"/>
                <w:sz w:val="15"/>
                <w:szCs w:val="15"/>
              </w:rPr>
            </w:pPr>
          </w:p>
          <w:p w14:paraId="7769945B" w14:textId="77777777" w:rsidR="007A0D68" w:rsidRPr="00771AE4" w:rsidRDefault="007A0D68" w:rsidP="007A0D68">
            <w:pPr>
              <w:pStyle w:val="Text1"/>
              <w:spacing w:before="0" w:after="0"/>
              <w:ind w:left="284" w:hanging="284"/>
              <w:rPr>
                <w:rFonts w:ascii="Arial" w:hAnsi="Arial" w:cs="Arial"/>
                <w:color w:val="000000" w:themeColor="text1"/>
                <w:sz w:val="15"/>
                <w:szCs w:val="15"/>
              </w:rPr>
            </w:pPr>
          </w:p>
          <w:p w14:paraId="286D640A" w14:textId="77777777" w:rsidR="007A0D68" w:rsidRPr="00771AE4" w:rsidRDefault="007A0D68" w:rsidP="007A0D6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14:paraId="07A3AC94" w14:textId="77777777" w:rsidR="007A0D68" w:rsidRPr="00771AE4" w:rsidRDefault="007A0D68" w:rsidP="007A0D68">
            <w:pPr>
              <w:pStyle w:val="Text1"/>
              <w:spacing w:before="0" w:after="0"/>
              <w:ind w:left="284" w:hanging="284"/>
              <w:rPr>
                <w:rFonts w:ascii="Arial" w:hAnsi="Arial" w:cs="Arial"/>
                <w:color w:val="000000" w:themeColor="text1"/>
                <w:sz w:val="15"/>
                <w:szCs w:val="15"/>
              </w:rPr>
            </w:pPr>
          </w:p>
          <w:p w14:paraId="2D204E2F" w14:textId="77777777" w:rsidR="007A0D68" w:rsidRPr="00771AE4" w:rsidRDefault="007A0D68" w:rsidP="007A0D6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4B641F30" w14:textId="77777777" w:rsidR="007A0D68" w:rsidRPr="00771AE4" w:rsidRDefault="007A0D68" w:rsidP="007A0D6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14:paraId="5B0D6487" w14:textId="77777777" w:rsidR="007A0D68" w:rsidRPr="00771AE4" w:rsidRDefault="007A0D68" w:rsidP="007A0D6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2BD6850E" w14:textId="77777777" w:rsidR="007A0D68" w:rsidRPr="00771AE4" w:rsidRDefault="007A0D68" w:rsidP="007A0D68">
            <w:pPr>
              <w:pStyle w:val="Text1"/>
              <w:spacing w:before="0" w:after="0"/>
              <w:ind w:left="284"/>
              <w:rPr>
                <w:rFonts w:ascii="Arial" w:hAnsi="Arial" w:cs="Arial"/>
                <w:color w:val="000000" w:themeColor="text1"/>
                <w:sz w:val="15"/>
                <w:szCs w:val="15"/>
              </w:rPr>
            </w:pPr>
          </w:p>
          <w:p w14:paraId="5FBB4725" w14:textId="77777777" w:rsidR="007A0D68" w:rsidRPr="00771AE4" w:rsidRDefault="007A0D68" w:rsidP="007A0D6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2EA54736" w14:textId="77777777" w:rsidR="007A0D68" w:rsidRPr="00771AE4" w:rsidRDefault="007A0D68" w:rsidP="007A0D6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15A9A442" w14:textId="77777777" w:rsidR="007A0D68" w:rsidRPr="00771AE4" w:rsidRDefault="007A0D68" w:rsidP="007A0D6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14:paraId="280F2FF3" w14:textId="77777777" w:rsidR="007A0D68" w:rsidRPr="00771AE4" w:rsidRDefault="007A0D68" w:rsidP="007A0D68">
            <w:pPr>
              <w:pStyle w:val="Text1"/>
              <w:spacing w:before="0" w:after="0"/>
              <w:ind w:left="0"/>
              <w:rPr>
                <w:rFonts w:ascii="Arial" w:hAnsi="Arial" w:cs="Arial"/>
                <w:color w:val="000000" w:themeColor="text1"/>
                <w:sz w:val="15"/>
                <w:szCs w:val="15"/>
              </w:rPr>
            </w:pPr>
          </w:p>
          <w:p w14:paraId="69AF4B0D" w14:textId="77777777" w:rsidR="007A0D68" w:rsidRPr="00771AE4" w:rsidRDefault="007A0D68" w:rsidP="007A0D6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14:paraId="04DF2065" w14:textId="77777777" w:rsidR="007A0D68" w:rsidRPr="00771AE4" w:rsidRDefault="007A0D68" w:rsidP="007A0D68">
            <w:pPr>
              <w:pStyle w:val="Text1"/>
              <w:spacing w:before="0" w:after="0"/>
              <w:ind w:left="0"/>
              <w:rPr>
                <w:rFonts w:ascii="Arial" w:hAnsi="Arial" w:cs="Arial"/>
                <w:color w:val="000000" w:themeColor="text1"/>
                <w:sz w:val="15"/>
                <w:szCs w:val="15"/>
              </w:rPr>
            </w:pPr>
          </w:p>
          <w:p w14:paraId="7EEA8107" w14:textId="77777777" w:rsidR="007A0D68" w:rsidRPr="00771AE4" w:rsidRDefault="007A0D68" w:rsidP="007A0D68">
            <w:pPr>
              <w:pStyle w:val="Text1"/>
              <w:spacing w:before="0" w:after="0"/>
              <w:ind w:left="0"/>
              <w:rPr>
                <w:rFonts w:ascii="Arial" w:hAnsi="Arial" w:cs="Arial"/>
                <w:color w:val="000000" w:themeColor="text1"/>
                <w:sz w:val="15"/>
                <w:szCs w:val="15"/>
              </w:rPr>
            </w:pPr>
          </w:p>
          <w:p w14:paraId="0564EE8B" w14:textId="77777777" w:rsidR="007A0D68" w:rsidRPr="00771AE4" w:rsidRDefault="007A0D68" w:rsidP="007A0D68">
            <w:pPr>
              <w:pStyle w:val="Text1"/>
              <w:spacing w:before="0" w:after="0"/>
              <w:ind w:left="0"/>
              <w:rPr>
                <w:rFonts w:ascii="Arial" w:hAnsi="Arial" w:cs="Arial"/>
                <w:color w:val="000000" w:themeColor="text1"/>
                <w:sz w:val="15"/>
                <w:szCs w:val="15"/>
              </w:rPr>
            </w:pPr>
          </w:p>
          <w:p w14:paraId="0C200DDC" w14:textId="77777777" w:rsidR="007A0D68" w:rsidRPr="00771AE4" w:rsidRDefault="007A0D68" w:rsidP="007A0D68">
            <w:pPr>
              <w:pStyle w:val="Text1"/>
              <w:spacing w:before="0" w:after="0"/>
              <w:ind w:left="0"/>
              <w:rPr>
                <w:rFonts w:ascii="Arial" w:hAnsi="Arial" w:cs="Arial"/>
                <w:color w:val="000000" w:themeColor="text1"/>
                <w:sz w:val="15"/>
                <w:szCs w:val="15"/>
              </w:rPr>
            </w:pPr>
          </w:p>
          <w:p w14:paraId="44C06FB6" w14:textId="77777777" w:rsidR="007A0D68" w:rsidRPr="00771AE4" w:rsidRDefault="007A0D68" w:rsidP="007A0D68">
            <w:pPr>
              <w:pStyle w:val="Text1"/>
              <w:spacing w:before="0" w:after="0"/>
              <w:ind w:left="0"/>
              <w:rPr>
                <w:rFonts w:ascii="Arial" w:hAnsi="Arial" w:cs="Arial"/>
                <w:color w:val="000000" w:themeColor="text1"/>
                <w:sz w:val="15"/>
                <w:szCs w:val="15"/>
              </w:rPr>
            </w:pPr>
          </w:p>
          <w:p w14:paraId="258A7B33" w14:textId="77777777" w:rsidR="007A0D68" w:rsidRPr="00771AE4" w:rsidRDefault="007A0D68" w:rsidP="007A0D68">
            <w:pPr>
              <w:pStyle w:val="Text1"/>
              <w:spacing w:before="0" w:after="0"/>
              <w:ind w:left="0"/>
              <w:rPr>
                <w:rFonts w:ascii="Arial" w:hAnsi="Arial" w:cs="Arial"/>
                <w:color w:val="000000" w:themeColor="text1"/>
                <w:sz w:val="15"/>
                <w:szCs w:val="15"/>
              </w:rPr>
            </w:pPr>
          </w:p>
          <w:p w14:paraId="4CA52473" w14:textId="77777777" w:rsidR="007A0D68" w:rsidRPr="00771AE4" w:rsidRDefault="007A0D68" w:rsidP="007A0D68">
            <w:pPr>
              <w:pStyle w:val="Text1"/>
              <w:spacing w:before="0" w:after="0"/>
              <w:ind w:left="0"/>
              <w:rPr>
                <w:rFonts w:ascii="Arial" w:hAnsi="Arial" w:cs="Arial"/>
                <w:color w:val="000000" w:themeColor="text1"/>
                <w:sz w:val="15"/>
                <w:szCs w:val="15"/>
              </w:rPr>
            </w:pPr>
          </w:p>
          <w:p w14:paraId="76743035" w14:textId="77777777" w:rsidR="007A0D68" w:rsidRPr="00771AE4" w:rsidRDefault="007A0D68" w:rsidP="007A0D68">
            <w:pPr>
              <w:pStyle w:val="Text1"/>
              <w:spacing w:before="0" w:after="0"/>
              <w:ind w:left="0"/>
              <w:rPr>
                <w:rFonts w:ascii="Arial" w:hAnsi="Arial" w:cs="Arial"/>
                <w:color w:val="000000" w:themeColor="text1"/>
                <w:sz w:val="15"/>
                <w:szCs w:val="15"/>
              </w:rPr>
            </w:pPr>
          </w:p>
          <w:p w14:paraId="626A58B0" w14:textId="77777777" w:rsidR="007A0D68" w:rsidRPr="00771AE4" w:rsidRDefault="007A0D68" w:rsidP="007A0D68">
            <w:pPr>
              <w:pStyle w:val="Text1"/>
              <w:spacing w:before="0" w:after="0"/>
              <w:ind w:left="0"/>
              <w:rPr>
                <w:rFonts w:ascii="Arial" w:hAnsi="Arial" w:cs="Arial"/>
                <w:color w:val="000000" w:themeColor="text1"/>
                <w:sz w:val="15"/>
                <w:szCs w:val="15"/>
              </w:rPr>
            </w:pPr>
          </w:p>
          <w:p w14:paraId="24D94675" w14:textId="77777777" w:rsidR="007A0D68" w:rsidRPr="00771AE4" w:rsidRDefault="007A0D68" w:rsidP="007A0D68">
            <w:pPr>
              <w:pStyle w:val="Text1"/>
              <w:spacing w:before="0" w:after="0"/>
              <w:ind w:left="0"/>
              <w:rPr>
                <w:rFonts w:ascii="Arial" w:hAnsi="Arial" w:cs="Arial"/>
                <w:color w:val="000000" w:themeColor="text1"/>
                <w:sz w:val="15"/>
                <w:szCs w:val="15"/>
              </w:rPr>
            </w:pPr>
          </w:p>
          <w:p w14:paraId="3E70CD45" w14:textId="77777777" w:rsidR="007A0D68" w:rsidRPr="00771AE4" w:rsidRDefault="007A0D68" w:rsidP="000366C4">
            <w:pPr>
              <w:pStyle w:val="Text1"/>
              <w:numPr>
                <w:ilvl w:val="0"/>
                <w:numId w:val="10"/>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087FB6F2" w14:textId="77777777" w:rsidR="007A0D68" w:rsidRPr="00771AE4" w:rsidRDefault="007A0D68" w:rsidP="007A0D68">
            <w:pPr>
              <w:pStyle w:val="Text1"/>
              <w:spacing w:before="0" w:after="0"/>
              <w:ind w:left="318"/>
              <w:rPr>
                <w:rFonts w:ascii="Arial" w:hAnsi="Arial" w:cs="Arial"/>
                <w:color w:val="000000" w:themeColor="text1"/>
                <w:sz w:val="15"/>
                <w:szCs w:val="15"/>
              </w:rPr>
            </w:pPr>
          </w:p>
          <w:p w14:paraId="269A2474" w14:textId="77777777" w:rsidR="007A0D68" w:rsidRPr="00771AE4" w:rsidRDefault="007A0D68" w:rsidP="007A0D68">
            <w:pPr>
              <w:pStyle w:val="Text1"/>
              <w:spacing w:before="0" w:after="0"/>
              <w:ind w:left="318"/>
              <w:rPr>
                <w:rFonts w:ascii="Arial" w:hAnsi="Arial" w:cs="Arial"/>
                <w:color w:val="000000" w:themeColor="text1"/>
                <w:sz w:val="15"/>
                <w:szCs w:val="15"/>
              </w:rPr>
            </w:pPr>
          </w:p>
          <w:p w14:paraId="02753502" w14:textId="77777777" w:rsidR="007A0D68" w:rsidRPr="00771AE4" w:rsidRDefault="007A0D68" w:rsidP="007A0D6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w:t>
            </w:r>
            <w:r>
              <w:rPr>
                <w:rFonts w:ascii="Arial" w:hAnsi="Arial" w:cs="Arial"/>
                <w:color w:val="000000" w:themeColor="text1"/>
                <w:sz w:val="15"/>
                <w:szCs w:val="15"/>
              </w:rPr>
              <w:t xml:space="preserve">ità o organismo di emanazione, </w:t>
            </w:r>
            <w:r w:rsidRPr="00771AE4">
              <w:rPr>
                <w:rFonts w:ascii="Arial" w:hAnsi="Arial" w:cs="Arial"/>
                <w:color w:val="000000" w:themeColor="text1"/>
                <w:sz w:val="15"/>
                <w:szCs w:val="15"/>
              </w:rPr>
              <w:t>riferimento preciso della documentazione):</w:t>
            </w:r>
          </w:p>
          <w:p w14:paraId="657F5069" w14:textId="77777777" w:rsidR="007A0D68" w:rsidRPr="00771AE4" w:rsidRDefault="007A0D68" w:rsidP="007A0D6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03CBF4F" w14:textId="77777777" w:rsidR="007A0D68" w:rsidRPr="00771AE4" w:rsidRDefault="007A0D68" w:rsidP="007A0D68">
            <w:pPr>
              <w:pStyle w:val="Text1"/>
              <w:spacing w:before="0" w:after="0"/>
              <w:ind w:left="0"/>
              <w:rPr>
                <w:rFonts w:ascii="Arial" w:hAnsi="Arial" w:cs="Arial"/>
                <w:color w:val="000000" w:themeColor="text1"/>
                <w:sz w:val="15"/>
                <w:szCs w:val="15"/>
              </w:rPr>
            </w:pPr>
          </w:p>
          <w:p w14:paraId="63391B42" w14:textId="77777777" w:rsidR="007A0D68" w:rsidRDefault="007A0D68" w:rsidP="007A0D68">
            <w:pPr>
              <w:pStyle w:val="Text1"/>
              <w:spacing w:before="0" w:after="0"/>
              <w:ind w:left="0"/>
              <w:rPr>
                <w:rFonts w:ascii="Arial" w:hAnsi="Arial" w:cs="Arial"/>
                <w:color w:val="000000" w:themeColor="text1"/>
                <w:sz w:val="15"/>
                <w:szCs w:val="15"/>
              </w:rPr>
            </w:pPr>
          </w:p>
          <w:p w14:paraId="15843183" w14:textId="58DAF6C0" w:rsidR="007A0D68" w:rsidRPr="00771AE4" w:rsidRDefault="007A0D68" w:rsidP="007A0D6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14:paraId="0B6C3314" w14:textId="77777777" w:rsidR="007A0D68" w:rsidRPr="00771AE4" w:rsidRDefault="007A0D68" w:rsidP="007A0D68">
            <w:pPr>
              <w:pStyle w:val="Text1"/>
              <w:spacing w:before="0" w:after="0"/>
              <w:ind w:left="0"/>
              <w:rPr>
                <w:rFonts w:ascii="Arial" w:hAnsi="Arial" w:cs="Arial"/>
                <w:color w:val="000000" w:themeColor="text1"/>
                <w:sz w:val="15"/>
                <w:szCs w:val="15"/>
              </w:rPr>
            </w:pPr>
          </w:p>
          <w:p w14:paraId="50F03A7D" w14:textId="77777777" w:rsidR="007A0D68" w:rsidRPr="00771AE4" w:rsidRDefault="007A0D68" w:rsidP="007A0D68">
            <w:pPr>
              <w:pStyle w:val="Text1"/>
              <w:spacing w:before="0" w:after="0"/>
              <w:ind w:left="0"/>
              <w:rPr>
                <w:rFonts w:ascii="Arial" w:hAnsi="Arial" w:cs="Arial"/>
                <w:color w:val="000000" w:themeColor="text1"/>
                <w:sz w:val="15"/>
                <w:szCs w:val="15"/>
              </w:rPr>
            </w:pPr>
          </w:p>
          <w:p w14:paraId="2B00BE67" w14:textId="77777777" w:rsidR="007A0D68" w:rsidRPr="00771AE4" w:rsidRDefault="007A0D68" w:rsidP="007A0D68">
            <w:pPr>
              <w:pStyle w:val="Text1"/>
              <w:spacing w:before="0" w:after="0"/>
              <w:ind w:left="0"/>
              <w:rPr>
                <w:rFonts w:ascii="Arial" w:hAnsi="Arial" w:cs="Arial"/>
                <w:color w:val="000000" w:themeColor="text1"/>
                <w:sz w:val="15"/>
                <w:szCs w:val="15"/>
              </w:rPr>
            </w:pPr>
          </w:p>
          <w:p w14:paraId="56954BF6" w14:textId="77777777" w:rsidR="007A0D68" w:rsidRPr="00771AE4" w:rsidRDefault="007A0D68" w:rsidP="007A0D6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88FEE57" w14:textId="77777777" w:rsidR="007A0D68" w:rsidRPr="00771AE4" w:rsidRDefault="007A0D68" w:rsidP="007A0D68">
            <w:pPr>
              <w:pStyle w:val="Text1"/>
              <w:spacing w:before="0" w:after="0"/>
              <w:ind w:left="0"/>
              <w:rPr>
                <w:rFonts w:ascii="Arial" w:hAnsi="Arial" w:cs="Arial"/>
                <w:color w:val="000000" w:themeColor="text1"/>
                <w:sz w:val="15"/>
                <w:szCs w:val="15"/>
              </w:rPr>
            </w:pPr>
          </w:p>
          <w:p w14:paraId="04B74E82" w14:textId="77777777" w:rsidR="007A0D68" w:rsidRPr="00771AE4" w:rsidRDefault="007A0D68" w:rsidP="007A0D68">
            <w:pPr>
              <w:pStyle w:val="Text1"/>
              <w:spacing w:before="0" w:after="0"/>
              <w:ind w:left="0"/>
              <w:rPr>
                <w:rFonts w:ascii="Arial" w:hAnsi="Arial" w:cs="Arial"/>
                <w:color w:val="000000" w:themeColor="text1"/>
                <w:sz w:val="15"/>
                <w:szCs w:val="15"/>
              </w:rPr>
            </w:pPr>
          </w:p>
          <w:p w14:paraId="074B8EF9" w14:textId="77777777" w:rsidR="007A0D68" w:rsidRPr="00771AE4" w:rsidRDefault="007A0D68" w:rsidP="007A0D68">
            <w:pPr>
              <w:pStyle w:val="Text1"/>
              <w:spacing w:before="0" w:after="0"/>
              <w:ind w:left="0"/>
              <w:rPr>
                <w:rFonts w:ascii="Arial" w:hAnsi="Arial" w:cs="Arial"/>
                <w:color w:val="000000" w:themeColor="text1"/>
                <w:sz w:val="15"/>
                <w:szCs w:val="15"/>
              </w:rPr>
            </w:pPr>
          </w:p>
          <w:p w14:paraId="78B88D57" w14:textId="77777777" w:rsidR="007A0D68" w:rsidRPr="00771AE4" w:rsidRDefault="007A0D68" w:rsidP="007A0D68">
            <w:pPr>
              <w:pStyle w:val="Text1"/>
              <w:spacing w:before="0" w:after="0"/>
              <w:ind w:left="0"/>
              <w:rPr>
                <w:rFonts w:ascii="Arial" w:hAnsi="Arial" w:cs="Arial"/>
                <w:color w:val="000000" w:themeColor="text1"/>
                <w:sz w:val="15"/>
                <w:szCs w:val="15"/>
              </w:rPr>
            </w:pPr>
          </w:p>
          <w:p w14:paraId="5B134D39" w14:textId="77777777" w:rsidR="007A0D68" w:rsidRPr="00771AE4" w:rsidRDefault="007A0D68" w:rsidP="007A0D68">
            <w:pPr>
              <w:pStyle w:val="Text1"/>
              <w:spacing w:before="0" w:after="0"/>
              <w:ind w:left="0"/>
              <w:rPr>
                <w:rFonts w:ascii="Arial" w:hAnsi="Arial" w:cs="Arial"/>
                <w:color w:val="000000" w:themeColor="text1"/>
                <w:sz w:val="15"/>
                <w:szCs w:val="15"/>
              </w:rPr>
            </w:pPr>
          </w:p>
          <w:p w14:paraId="0E865F0C" w14:textId="77777777" w:rsidR="007A0D68" w:rsidRPr="00771AE4" w:rsidRDefault="007A0D68" w:rsidP="007A0D68">
            <w:pPr>
              <w:pStyle w:val="Text1"/>
              <w:spacing w:before="0" w:after="0"/>
              <w:ind w:left="0"/>
              <w:rPr>
                <w:rFonts w:ascii="Arial" w:hAnsi="Arial" w:cs="Arial"/>
                <w:color w:val="000000" w:themeColor="text1"/>
                <w:sz w:val="15"/>
                <w:szCs w:val="15"/>
              </w:rPr>
            </w:pPr>
          </w:p>
          <w:p w14:paraId="53F912F2" w14:textId="77777777" w:rsidR="007A0D68" w:rsidRPr="00771AE4" w:rsidRDefault="007A0D68" w:rsidP="007A0D68">
            <w:pPr>
              <w:pStyle w:val="Text1"/>
              <w:spacing w:before="0" w:after="0"/>
              <w:ind w:left="0"/>
              <w:rPr>
                <w:rFonts w:ascii="Arial" w:hAnsi="Arial" w:cs="Arial"/>
                <w:color w:val="000000" w:themeColor="text1"/>
                <w:sz w:val="15"/>
                <w:szCs w:val="15"/>
              </w:rPr>
            </w:pPr>
          </w:p>
          <w:p w14:paraId="1558A19D" w14:textId="77777777" w:rsidR="007A0D68" w:rsidRPr="00771AE4" w:rsidRDefault="007A0D68" w:rsidP="007A0D6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043CB365" w14:textId="77777777" w:rsidR="007A0D68" w:rsidRPr="00771AE4" w:rsidRDefault="007A0D68" w:rsidP="007A0D68">
            <w:pPr>
              <w:pStyle w:val="Text1"/>
              <w:spacing w:before="0" w:after="0"/>
              <w:ind w:left="0"/>
              <w:rPr>
                <w:rFonts w:ascii="Arial" w:hAnsi="Arial" w:cs="Arial"/>
                <w:color w:val="000000" w:themeColor="text1"/>
                <w:sz w:val="15"/>
                <w:szCs w:val="15"/>
              </w:rPr>
            </w:pPr>
          </w:p>
          <w:p w14:paraId="27BAD560" w14:textId="77777777" w:rsidR="007A0D68" w:rsidRPr="00771AE4" w:rsidRDefault="007A0D68" w:rsidP="007A0D68">
            <w:pPr>
              <w:pStyle w:val="Text1"/>
              <w:spacing w:before="0" w:after="0"/>
              <w:ind w:left="0"/>
              <w:rPr>
                <w:rFonts w:ascii="Arial" w:hAnsi="Arial" w:cs="Arial"/>
                <w:color w:val="000000" w:themeColor="text1"/>
                <w:sz w:val="15"/>
                <w:szCs w:val="15"/>
              </w:rPr>
            </w:pPr>
          </w:p>
          <w:p w14:paraId="459899BE" w14:textId="77777777" w:rsidR="007A0D68" w:rsidRPr="00771AE4" w:rsidRDefault="007A0D68" w:rsidP="007A0D68">
            <w:pPr>
              <w:pStyle w:val="Text1"/>
              <w:spacing w:before="0" w:after="0"/>
              <w:ind w:left="0"/>
              <w:rPr>
                <w:rFonts w:ascii="Arial" w:hAnsi="Arial" w:cs="Arial"/>
                <w:color w:val="000000" w:themeColor="text1"/>
                <w:sz w:val="15"/>
                <w:szCs w:val="15"/>
              </w:rPr>
            </w:pPr>
          </w:p>
          <w:p w14:paraId="0A4EEE03" w14:textId="77777777" w:rsidR="007A0D68" w:rsidRPr="00771AE4" w:rsidRDefault="007A0D68" w:rsidP="007A0D68">
            <w:pPr>
              <w:pStyle w:val="Text1"/>
              <w:spacing w:before="0" w:after="0"/>
              <w:ind w:left="0"/>
              <w:rPr>
                <w:rFonts w:ascii="Arial" w:hAnsi="Arial" w:cs="Arial"/>
                <w:color w:val="000000" w:themeColor="text1"/>
                <w:sz w:val="15"/>
                <w:szCs w:val="15"/>
              </w:rPr>
            </w:pPr>
          </w:p>
          <w:p w14:paraId="110D905B" w14:textId="77777777" w:rsidR="007A0D68" w:rsidRPr="00771AE4" w:rsidRDefault="007A0D68" w:rsidP="007A0D68">
            <w:pPr>
              <w:pStyle w:val="Text1"/>
              <w:spacing w:before="0" w:after="0"/>
              <w:ind w:left="0"/>
              <w:rPr>
                <w:rFonts w:ascii="Arial" w:hAnsi="Arial" w:cs="Arial"/>
                <w:color w:val="000000" w:themeColor="text1"/>
                <w:sz w:val="15"/>
                <w:szCs w:val="15"/>
              </w:rPr>
            </w:pPr>
          </w:p>
          <w:p w14:paraId="5067AD6D" w14:textId="77777777" w:rsidR="007A0D68" w:rsidRPr="00771AE4" w:rsidRDefault="007A0D68" w:rsidP="007A0D68">
            <w:pPr>
              <w:pStyle w:val="Text1"/>
              <w:spacing w:before="0" w:after="0"/>
              <w:ind w:left="0"/>
              <w:rPr>
                <w:rFonts w:ascii="Arial" w:hAnsi="Arial" w:cs="Arial"/>
                <w:color w:val="000000" w:themeColor="text1"/>
                <w:sz w:val="15"/>
                <w:szCs w:val="15"/>
              </w:rPr>
            </w:pPr>
          </w:p>
          <w:p w14:paraId="34751B8B" w14:textId="77777777" w:rsidR="007A0D68" w:rsidRPr="00771AE4" w:rsidRDefault="007A0D68" w:rsidP="007A0D68">
            <w:pPr>
              <w:pStyle w:val="Text1"/>
              <w:spacing w:before="0" w:after="0"/>
              <w:ind w:left="0"/>
              <w:rPr>
                <w:rFonts w:ascii="Arial" w:hAnsi="Arial" w:cs="Arial"/>
                <w:color w:val="000000" w:themeColor="text1"/>
                <w:sz w:val="15"/>
                <w:szCs w:val="15"/>
              </w:rPr>
            </w:pPr>
          </w:p>
          <w:p w14:paraId="0BAE8162" w14:textId="77777777" w:rsidR="007A0D68" w:rsidRPr="00771AE4" w:rsidRDefault="007A0D68" w:rsidP="007A0D6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40A656EE" w14:textId="77777777" w:rsidR="007A0D68" w:rsidRPr="00771AE4" w:rsidRDefault="007A0D68" w:rsidP="007A0D6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7A0D68" w:rsidRPr="00771AE4" w14:paraId="2BC21A3D" w14:textId="77777777" w:rsidTr="007A0D68">
        <w:trPr>
          <w:trHeight w:val="771"/>
        </w:trPr>
        <w:tc>
          <w:tcPr>
            <w:tcW w:w="4644" w:type="dxa"/>
            <w:shd w:val="clear" w:color="auto" w:fill="auto"/>
          </w:tcPr>
          <w:p w14:paraId="6A7BC93A" w14:textId="77777777" w:rsidR="007A0D68" w:rsidRPr="00771AE4" w:rsidRDefault="007A0D68" w:rsidP="007A0D68">
            <w:pPr>
              <w:pStyle w:val="Text1"/>
              <w:spacing w:before="0" w:after="0"/>
              <w:ind w:left="0"/>
              <w:rPr>
                <w:rFonts w:ascii="Arial" w:hAnsi="Arial" w:cs="Arial"/>
                <w:color w:val="000000" w:themeColor="text1"/>
                <w:sz w:val="15"/>
                <w:szCs w:val="15"/>
              </w:rPr>
            </w:pPr>
          </w:p>
          <w:p w14:paraId="29E3A9D6" w14:textId="77777777" w:rsidR="007A0D68" w:rsidRPr="00771AE4" w:rsidRDefault="007A0D68" w:rsidP="007A0D6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14:paraId="1DF74292" w14:textId="77777777" w:rsidR="007A0D68" w:rsidRPr="00771AE4" w:rsidRDefault="007A0D68" w:rsidP="007A0D6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31C1ADFC" w14:textId="77777777" w:rsidR="007A0D68" w:rsidRPr="00771AE4" w:rsidRDefault="007A0D68" w:rsidP="007A0D6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w:t>
            </w:r>
            <w:r>
              <w:rPr>
                <w:rFonts w:ascii="Arial" w:eastAsia="Times New Roman" w:hAnsi="Arial" w:cs="Arial"/>
                <w:bCs/>
                <w:color w:val="000000" w:themeColor="text1"/>
                <w:sz w:val="15"/>
                <w:szCs w:val="15"/>
              </w:rPr>
              <w:t xml:space="preserve">sso di attestazione rilasciata </w:t>
            </w:r>
            <w:r w:rsidRPr="00771AE4">
              <w:rPr>
                <w:rFonts w:ascii="Arial" w:eastAsia="Times New Roman" w:hAnsi="Arial" w:cs="Arial"/>
                <w:bCs/>
                <w:color w:val="000000" w:themeColor="text1"/>
                <w:sz w:val="15"/>
                <w:szCs w:val="15"/>
              </w:rPr>
              <w:t>nell’ambito dei Sistemi di qualificazione di cui all’articolo 134 del Codice, previsti per i settori speciali</w:t>
            </w:r>
          </w:p>
          <w:p w14:paraId="6E3C794E" w14:textId="77777777" w:rsidR="007A0D68" w:rsidRPr="00771AE4" w:rsidRDefault="007A0D68" w:rsidP="007A0D6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2106A098" w14:textId="77777777" w:rsidR="007A0D68" w:rsidRPr="00771AE4" w:rsidRDefault="007A0D68" w:rsidP="000366C4">
            <w:pPr>
              <w:pStyle w:val="Text1"/>
              <w:numPr>
                <w:ilvl w:val="0"/>
                <w:numId w:val="19"/>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14:paraId="164BB96B" w14:textId="77777777" w:rsidR="007A0D68" w:rsidRPr="00771AE4" w:rsidRDefault="007A0D68" w:rsidP="007A0D68">
            <w:pPr>
              <w:pStyle w:val="Text1"/>
              <w:spacing w:before="0" w:after="0"/>
              <w:ind w:left="720"/>
              <w:rPr>
                <w:rFonts w:ascii="Arial" w:hAnsi="Arial" w:cs="Arial"/>
                <w:i/>
                <w:color w:val="000000" w:themeColor="text1"/>
                <w:sz w:val="15"/>
                <w:szCs w:val="15"/>
              </w:rPr>
            </w:pPr>
          </w:p>
          <w:p w14:paraId="7214FB4F" w14:textId="77777777" w:rsidR="007A0D68" w:rsidRPr="00771AE4" w:rsidRDefault="007A0D68" w:rsidP="007A0D6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14:paraId="29FA03CE" w14:textId="77777777" w:rsidR="007A0D68" w:rsidRPr="00771AE4" w:rsidRDefault="007A0D68" w:rsidP="007A0D68">
            <w:pPr>
              <w:pStyle w:val="Text1"/>
              <w:spacing w:before="0" w:after="0"/>
              <w:ind w:left="284" w:hanging="284"/>
              <w:rPr>
                <w:rFonts w:ascii="Arial" w:hAnsi="Arial" w:cs="Arial"/>
                <w:color w:val="000000" w:themeColor="text1"/>
                <w:sz w:val="15"/>
                <w:szCs w:val="15"/>
              </w:rPr>
            </w:pPr>
          </w:p>
          <w:p w14:paraId="7770C448" w14:textId="77777777" w:rsidR="007A0D68" w:rsidRPr="00771AE4" w:rsidRDefault="007A0D68" w:rsidP="007A0D68">
            <w:pPr>
              <w:pStyle w:val="Text1"/>
              <w:spacing w:before="0" w:after="0"/>
              <w:ind w:left="284" w:hanging="284"/>
              <w:rPr>
                <w:rFonts w:ascii="Arial" w:hAnsi="Arial" w:cs="Arial"/>
                <w:color w:val="000000" w:themeColor="text1"/>
                <w:sz w:val="15"/>
                <w:szCs w:val="15"/>
              </w:rPr>
            </w:pPr>
          </w:p>
          <w:p w14:paraId="3C27052D" w14:textId="77777777" w:rsidR="007A0D68" w:rsidRPr="00771AE4" w:rsidRDefault="007A0D68" w:rsidP="007A0D6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14:paraId="3FFE757A" w14:textId="77777777" w:rsidR="007A0D68" w:rsidRPr="00771AE4" w:rsidRDefault="007A0D68" w:rsidP="007A0D68">
            <w:pPr>
              <w:pStyle w:val="Text1"/>
              <w:spacing w:before="0" w:after="0"/>
              <w:ind w:left="284" w:hanging="284"/>
              <w:rPr>
                <w:rFonts w:ascii="Arial" w:hAnsi="Arial" w:cs="Arial"/>
                <w:color w:val="000000" w:themeColor="text1"/>
                <w:sz w:val="15"/>
                <w:szCs w:val="15"/>
              </w:rPr>
            </w:pPr>
          </w:p>
          <w:p w14:paraId="1FED92E7" w14:textId="77777777" w:rsidR="007A0D68" w:rsidRPr="00771AE4" w:rsidRDefault="007A0D68" w:rsidP="007A0D6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14:paraId="782969A1" w14:textId="77777777" w:rsidR="007A0D68" w:rsidRPr="00771AE4" w:rsidRDefault="007A0D68" w:rsidP="007A0D6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67C62ACA" w14:textId="77777777" w:rsidR="007A0D68" w:rsidRPr="00771AE4" w:rsidRDefault="007A0D68" w:rsidP="007A0D68">
            <w:pPr>
              <w:pStyle w:val="Text1"/>
              <w:spacing w:before="0" w:after="0"/>
              <w:ind w:left="0"/>
              <w:rPr>
                <w:rFonts w:ascii="Arial" w:hAnsi="Arial" w:cs="Arial"/>
                <w:color w:val="000000" w:themeColor="text1"/>
                <w:sz w:val="15"/>
                <w:szCs w:val="15"/>
              </w:rPr>
            </w:pPr>
          </w:p>
          <w:p w14:paraId="38647767" w14:textId="77777777" w:rsidR="007A0D68" w:rsidRPr="00771AE4" w:rsidRDefault="007A0D68" w:rsidP="007A0D6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145731A" w14:textId="77777777" w:rsidR="007A0D68" w:rsidRPr="00771AE4" w:rsidRDefault="007A0D68" w:rsidP="007A0D68">
            <w:pPr>
              <w:pStyle w:val="Text1"/>
              <w:spacing w:before="0" w:after="0"/>
              <w:ind w:left="0"/>
              <w:rPr>
                <w:rFonts w:ascii="Arial" w:hAnsi="Arial" w:cs="Arial"/>
                <w:color w:val="000000" w:themeColor="text1"/>
                <w:sz w:val="15"/>
                <w:szCs w:val="15"/>
              </w:rPr>
            </w:pPr>
          </w:p>
          <w:p w14:paraId="605D6743" w14:textId="77777777" w:rsidR="007A0D68" w:rsidRPr="00771AE4" w:rsidRDefault="007A0D68" w:rsidP="007A0D68">
            <w:pPr>
              <w:pStyle w:val="Text1"/>
              <w:spacing w:before="0" w:after="0"/>
              <w:ind w:left="0"/>
              <w:rPr>
                <w:rFonts w:ascii="Arial" w:hAnsi="Arial" w:cs="Arial"/>
                <w:color w:val="000000" w:themeColor="text1"/>
                <w:sz w:val="15"/>
                <w:szCs w:val="15"/>
              </w:rPr>
            </w:pPr>
          </w:p>
          <w:p w14:paraId="7A4F65BB" w14:textId="77777777" w:rsidR="007A0D68" w:rsidRPr="00771AE4" w:rsidRDefault="007A0D68" w:rsidP="007A0D68">
            <w:pPr>
              <w:pStyle w:val="Text1"/>
              <w:spacing w:before="0" w:after="0"/>
              <w:ind w:left="0"/>
              <w:rPr>
                <w:rFonts w:ascii="Arial" w:hAnsi="Arial" w:cs="Arial"/>
                <w:color w:val="000000" w:themeColor="text1"/>
                <w:sz w:val="15"/>
                <w:szCs w:val="15"/>
              </w:rPr>
            </w:pPr>
          </w:p>
          <w:p w14:paraId="52FEADEB" w14:textId="77777777" w:rsidR="007A0D68" w:rsidRPr="00771AE4" w:rsidRDefault="007A0D68" w:rsidP="007A0D68">
            <w:pPr>
              <w:pStyle w:val="Text1"/>
              <w:spacing w:before="0" w:after="0"/>
              <w:ind w:left="0"/>
              <w:rPr>
                <w:rFonts w:ascii="Arial" w:hAnsi="Arial" w:cs="Arial"/>
                <w:color w:val="000000" w:themeColor="text1"/>
                <w:sz w:val="15"/>
                <w:szCs w:val="15"/>
              </w:rPr>
            </w:pPr>
          </w:p>
          <w:p w14:paraId="0F62FB4C" w14:textId="77777777" w:rsidR="007A0D68" w:rsidRPr="00771AE4" w:rsidRDefault="007A0D68" w:rsidP="007A0D6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34F4DCD" w14:textId="77777777" w:rsidR="007A0D68" w:rsidRPr="00771AE4" w:rsidRDefault="007A0D68" w:rsidP="007A0D68">
            <w:pPr>
              <w:pStyle w:val="Text1"/>
              <w:spacing w:before="0" w:after="0"/>
              <w:ind w:left="0"/>
              <w:rPr>
                <w:rFonts w:ascii="Arial" w:hAnsi="Arial" w:cs="Arial"/>
                <w:color w:val="000000" w:themeColor="text1"/>
                <w:sz w:val="15"/>
                <w:szCs w:val="15"/>
              </w:rPr>
            </w:pPr>
          </w:p>
          <w:p w14:paraId="74689E57" w14:textId="77777777" w:rsidR="007A0D68" w:rsidRPr="00771AE4" w:rsidRDefault="007A0D68" w:rsidP="007A0D68">
            <w:pPr>
              <w:pStyle w:val="Text1"/>
              <w:spacing w:before="0" w:after="0"/>
              <w:ind w:left="0"/>
              <w:rPr>
                <w:rFonts w:ascii="Arial" w:hAnsi="Arial" w:cs="Arial"/>
                <w:color w:val="000000" w:themeColor="text1"/>
                <w:sz w:val="15"/>
                <w:szCs w:val="15"/>
              </w:rPr>
            </w:pPr>
          </w:p>
          <w:p w14:paraId="6C8F6CE2" w14:textId="77777777" w:rsidR="007A0D68" w:rsidRPr="00771AE4" w:rsidRDefault="007A0D68" w:rsidP="007A0D68">
            <w:pPr>
              <w:pStyle w:val="Text1"/>
              <w:spacing w:before="0" w:after="0"/>
              <w:ind w:left="0"/>
              <w:rPr>
                <w:rFonts w:ascii="Arial" w:hAnsi="Arial" w:cs="Arial"/>
                <w:color w:val="000000" w:themeColor="text1"/>
                <w:sz w:val="15"/>
                <w:szCs w:val="15"/>
              </w:rPr>
            </w:pPr>
          </w:p>
          <w:p w14:paraId="55510EEA" w14:textId="77777777" w:rsidR="007A0D68" w:rsidRPr="00771AE4" w:rsidRDefault="007A0D68" w:rsidP="000366C4">
            <w:pPr>
              <w:pStyle w:val="Text1"/>
              <w:numPr>
                <w:ilvl w:val="0"/>
                <w:numId w:val="18"/>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14:paraId="21B607BE" w14:textId="77777777" w:rsidR="007A0D68" w:rsidRPr="00771AE4" w:rsidRDefault="007A0D68" w:rsidP="007A0D68">
            <w:pPr>
              <w:pStyle w:val="Text1"/>
              <w:spacing w:before="0" w:after="0"/>
              <w:ind w:left="318"/>
              <w:rPr>
                <w:rFonts w:ascii="Arial" w:hAnsi="Arial" w:cs="Arial"/>
                <w:color w:val="000000" w:themeColor="text1"/>
                <w:sz w:val="15"/>
                <w:szCs w:val="15"/>
              </w:rPr>
            </w:pPr>
          </w:p>
          <w:p w14:paraId="5F53CA9B" w14:textId="77777777" w:rsidR="007A0D68" w:rsidRPr="00771AE4" w:rsidRDefault="007A0D68" w:rsidP="007A0D68">
            <w:pPr>
              <w:pStyle w:val="Text1"/>
              <w:spacing w:before="0" w:after="0"/>
              <w:ind w:left="720"/>
              <w:rPr>
                <w:rFonts w:ascii="Arial" w:hAnsi="Arial" w:cs="Arial"/>
                <w:color w:val="000000" w:themeColor="text1"/>
                <w:sz w:val="15"/>
                <w:szCs w:val="15"/>
              </w:rPr>
            </w:pPr>
          </w:p>
          <w:p w14:paraId="2C907A32" w14:textId="77777777" w:rsidR="007A0D68" w:rsidRPr="00771AE4" w:rsidRDefault="007A0D68" w:rsidP="007A0D68">
            <w:pPr>
              <w:pStyle w:val="Text1"/>
              <w:spacing w:before="0" w:after="0"/>
              <w:ind w:left="720"/>
              <w:rPr>
                <w:rFonts w:ascii="Arial" w:hAnsi="Arial" w:cs="Arial"/>
                <w:color w:val="000000" w:themeColor="text1"/>
                <w:sz w:val="15"/>
                <w:szCs w:val="15"/>
              </w:rPr>
            </w:pPr>
          </w:p>
          <w:p w14:paraId="3DAC9A7E" w14:textId="77777777" w:rsidR="007A0D68" w:rsidRPr="00771AE4" w:rsidRDefault="007A0D68" w:rsidP="007A0D6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21AFB4CF" w14:textId="77777777" w:rsidR="007A0D68" w:rsidRPr="00771AE4" w:rsidRDefault="007A0D68" w:rsidP="007A0D6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CB8254A" w14:textId="77777777" w:rsidR="007A0D68" w:rsidRPr="00771AE4" w:rsidRDefault="007A0D68" w:rsidP="007A0D68">
            <w:pPr>
              <w:pStyle w:val="Text1"/>
              <w:tabs>
                <w:tab w:val="left" w:pos="318"/>
              </w:tabs>
              <w:spacing w:before="0" w:after="0"/>
              <w:ind w:left="0"/>
              <w:jc w:val="left"/>
              <w:rPr>
                <w:rFonts w:ascii="Arial" w:hAnsi="Arial" w:cs="Arial"/>
                <w:color w:val="000000" w:themeColor="text1"/>
                <w:sz w:val="15"/>
                <w:szCs w:val="15"/>
              </w:rPr>
            </w:pPr>
          </w:p>
          <w:p w14:paraId="6F7B7BA5" w14:textId="77777777" w:rsidR="007A0D68" w:rsidRPr="00771AE4" w:rsidRDefault="007A0D68" w:rsidP="007A0D6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14:paraId="6F435B34" w14:textId="77777777" w:rsidR="007A0D68" w:rsidRPr="00771AE4" w:rsidRDefault="007A0D68" w:rsidP="007A0D68">
            <w:pPr>
              <w:pStyle w:val="Text1"/>
              <w:tabs>
                <w:tab w:val="left" w:pos="318"/>
              </w:tabs>
              <w:spacing w:before="0" w:after="0"/>
              <w:ind w:left="0"/>
              <w:jc w:val="left"/>
              <w:rPr>
                <w:rFonts w:ascii="Arial" w:hAnsi="Arial" w:cs="Arial"/>
                <w:color w:val="000000" w:themeColor="text1"/>
                <w:sz w:val="15"/>
                <w:szCs w:val="15"/>
              </w:rPr>
            </w:pPr>
          </w:p>
          <w:p w14:paraId="060EDA3F" w14:textId="77777777" w:rsidR="007A0D68" w:rsidRPr="00771AE4" w:rsidRDefault="007A0D68" w:rsidP="007A0D68">
            <w:pPr>
              <w:pStyle w:val="Text1"/>
              <w:spacing w:before="0" w:after="0"/>
              <w:ind w:left="0"/>
              <w:rPr>
                <w:rFonts w:ascii="Arial" w:hAnsi="Arial" w:cs="Arial"/>
                <w:color w:val="000000" w:themeColor="text1"/>
                <w:sz w:val="15"/>
                <w:szCs w:val="15"/>
              </w:rPr>
            </w:pPr>
          </w:p>
          <w:p w14:paraId="02D75C36" w14:textId="77777777" w:rsidR="007A0D68" w:rsidRPr="00771AE4" w:rsidRDefault="007A0D68" w:rsidP="007A0D6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AF9355F" w14:textId="77777777" w:rsidR="007A0D68" w:rsidRPr="00771AE4" w:rsidRDefault="007A0D68" w:rsidP="007A0D68">
            <w:pPr>
              <w:pStyle w:val="Text1"/>
              <w:spacing w:before="0" w:after="0"/>
              <w:ind w:left="0"/>
              <w:rPr>
                <w:rFonts w:ascii="Arial" w:hAnsi="Arial" w:cs="Arial"/>
                <w:color w:val="000000" w:themeColor="text1"/>
                <w:sz w:val="15"/>
                <w:szCs w:val="15"/>
              </w:rPr>
            </w:pPr>
          </w:p>
          <w:p w14:paraId="6581485E" w14:textId="77777777" w:rsidR="007A0D68" w:rsidRPr="00771AE4" w:rsidRDefault="007A0D68" w:rsidP="007A0D68">
            <w:pPr>
              <w:pStyle w:val="Text1"/>
              <w:spacing w:before="0" w:after="0"/>
              <w:ind w:left="0"/>
              <w:rPr>
                <w:rFonts w:ascii="Arial" w:hAnsi="Arial" w:cs="Arial"/>
                <w:color w:val="000000" w:themeColor="text1"/>
                <w:sz w:val="15"/>
                <w:szCs w:val="15"/>
              </w:rPr>
            </w:pPr>
          </w:p>
        </w:tc>
      </w:tr>
      <w:tr w:rsidR="007A0D68" w:rsidRPr="00771AE4" w14:paraId="3FF2943D" w14:textId="77777777" w:rsidTr="007A0D68">
        <w:trPr>
          <w:trHeight w:val="1110"/>
        </w:trPr>
        <w:tc>
          <w:tcPr>
            <w:tcW w:w="9289" w:type="dxa"/>
            <w:gridSpan w:val="2"/>
            <w:shd w:val="clear" w:color="auto" w:fill="auto"/>
          </w:tcPr>
          <w:p w14:paraId="507552B4" w14:textId="77777777" w:rsidR="007A0D68" w:rsidRPr="00771AE4" w:rsidRDefault="007A0D68" w:rsidP="007A0D68">
            <w:pPr>
              <w:pBdr>
                <w:top w:val="single" w:sz="4" w:space="1" w:color="auto"/>
                <w:left w:val="single" w:sz="4" w:space="4" w:color="auto"/>
                <w:bottom w:val="single" w:sz="4" w:space="16"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A0D68" w:rsidRPr="00771AE4" w14:paraId="709BCD6B" w14:textId="77777777" w:rsidTr="007A0D68">
        <w:tc>
          <w:tcPr>
            <w:tcW w:w="4644" w:type="dxa"/>
            <w:shd w:val="clear" w:color="auto" w:fill="auto"/>
          </w:tcPr>
          <w:p w14:paraId="582DC1A0" w14:textId="77777777" w:rsidR="007A0D68" w:rsidRPr="00771AE4" w:rsidRDefault="007A0D68" w:rsidP="007A0D6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6E69EC51" w14:textId="77777777" w:rsidR="007A0D68" w:rsidRPr="00771AE4" w:rsidRDefault="007A0D68" w:rsidP="007A0D6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A0D68" w:rsidRPr="00771AE4" w14:paraId="0C342059" w14:textId="77777777" w:rsidTr="007A0D68">
        <w:tc>
          <w:tcPr>
            <w:tcW w:w="4644" w:type="dxa"/>
            <w:shd w:val="clear" w:color="auto" w:fill="auto"/>
          </w:tcPr>
          <w:p w14:paraId="24247497" w14:textId="77777777" w:rsidR="007A0D68" w:rsidRPr="00771AE4" w:rsidRDefault="007A0D68" w:rsidP="007A0D6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14:paraId="25997BEE" w14:textId="77777777" w:rsidR="007A0D68" w:rsidRPr="00771AE4" w:rsidRDefault="007A0D68" w:rsidP="007A0D6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7A0D68" w:rsidRPr="00771AE4" w14:paraId="408D06FE" w14:textId="77777777" w:rsidTr="007A0D68">
        <w:tc>
          <w:tcPr>
            <w:tcW w:w="9289" w:type="dxa"/>
            <w:gridSpan w:val="2"/>
            <w:shd w:val="clear" w:color="auto" w:fill="BFBFBF"/>
          </w:tcPr>
          <w:p w14:paraId="46C9A35D" w14:textId="77777777" w:rsidR="007A0D68" w:rsidRPr="00771AE4" w:rsidRDefault="007A0D68" w:rsidP="007A0D6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A0D68" w:rsidRPr="00771AE4" w14:paraId="7BDC61F3" w14:textId="77777777" w:rsidTr="007A0D68">
        <w:tc>
          <w:tcPr>
            <w:tcW w:w="4644" w:type="dxa"/>
            <w:shd w:val="clear" w:color="auto" w:fill="auto"/>
          </w:tcPr>
          <w:p w14:paraId="7D5220CD" w14:textId="77777777" w:rsidR="007A0D68" w:rsidRPr="00771AE4" w:rsidRDefault="007A0D68" w:rsidP="007A0D68">
            <w:pPr>
              <w:pStyle w:val="Text1"/>
              <w:spacing w:before="0" w:after="0"/>
              <w:ind w:left="284" w:hanging="284"/>
              <w:rPr>
                <w:rFonts w:ascii="Arial" w:hAnsi="Arial" w:cs="Arial"/>
                <w:b/>
                <w:color w:val="000000" w:themeColor="text1"/>
                <w:sz w:val="15"/>
                <w:szCs w:val="15"/>
              </w:rPr>
            </w:pPr>
          </w:p>
          <w:p w14:paraId="52C15334" w14:textId="77777777" w:rsidR="007A0D68" w:rsidRPr="00771AE4" w:rsidRDefault="007A0D68" w:rsidP="007A0D6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DA1E01C" w14:textId="77777777" w:rsidR="007A0D68" w:rsidRPr="00771AE4" w:rsidRDefault="007A0D68" w:rsidP="000366C4">
            <w:pPr>
              <w:pStyle w:val="Text1"/>
              <w:numPr>
                <w:ilvl w:val="0"/>
                <w:numId w:val="11"/>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a</w:t>
            </w:r>
            <w:r>
              <w:rPr>
                <w:rFonts w:ascii="Arial" w:hAnsi="Arial" w:cs="Arial"/>
                <w:color w:val="000000" w:themeColor="text1"/>
                <w:sz w:val="15"/>
                <w:szCs w:val="15"/>
              </w:rPr>
              <w:t xml:space="preserve">), b), c), d) ed e) del Codice </w:t>
            </w:r>
            <w:r w:rsidRPr="00771AE4">
              <w:rPr>
                <w:rFonts w:ascii="Arial" w:hAnsi="Arial" w:cs="Arial"/>
                <w:color w:val="000000" w:themeColor="text1"/>
                <w:sz w:val="15"/>
                <w:szCs w:val="15"/>
              </w:rPr>
              <w:t>(capofila, responsabile di compiti specifici ...):</w:t>
            </w:r>
          </w:p>
          <w:p w14:paraId="261F736E" w14:textId="77777777" w:rsidR="007A0D68" w:rsidRPr="00771AE4" w:rsidRDefault="007A0D68" w:rsidP="007A0D68">
            <w:pPr>
              <w:pStyle w:val="Text1"/>
              <w:spacing w:before="0" w:after="0"/>
              <w:ind w:left="284"/>
              <w:rPr>
                <w:rFonts w:ascii="Arial" w:hAnsi="Arial" w:cs="Arial"/>
                <w:color w:val="000000" w:themeColor="text1"/>
                <w:sz w:val="15"/>
                <w:szCs w:val="15"/>
              </w:rPr>
            </w:pPr>
          </w:p>
          <w:p w14:paraId="1F9C13F6" w14:textId="77777777" w:rsidR="007A0D68" w:rsidRPr="00771AE4" w:rsidRDefault="007A0D68" w:rsidP="007A0D6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41B68568" w14:textId="77777777" w:rsidR="007A0D68" w:rsidRPr="00771AE4" w:rsidRDefault="007A0D68" w:rsidP="007A0D68">
            <w:pPr>
              <w:pStyle w:val="Text1"/>
              <w:spacing w:before="0" w:after="0"/>
              <w:ind w:left="284" w:hanging="284"/>
              <w:rPr>
                <w:rFonts w:ascii="Arial" w:hAnsi="Arial" w:cs="Arial"/>
                <w:color w:val="000000" w:themeColor="text1"/>
                <w:sz w:val="15"/>
                <w:szCs w:val="15"/>
              </w:rPr>
            </w:pPr>
          </w:p>
          <w:p w14:paraId="1228B3BC" w14:textId="77777777" w:rsidR="007A0D68" w:rsidRPr="00771AE4" w:rsidRDefault="007A0D68" w:rsidP="007A0D6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3E83FBAE" w14:textId="77777777" w:rsidR="007A0D68" w:rsidRPr="00771AE4" w:rsidRDefault="007A0D68" w:rsidP="007A0D68">
            <w:pPr>
              <w:pStyle w:val="Text1"/>
              <w:spacing w:before="0" w:after="0"/>
              <w:ind w:left="0"/>
              <w:rPr>
                <w:rFonts w:ascii="Arial" w:hAnsi="Arial" w:cs="Arial"/>
                <w:b/>
                <w:color w:val="000000" w:themeColor="text1"/>
                <w:sz w:val="15"/>
                <w:szCs w:val="15"/>
              </w:rPr>
            </w:pPr>
          </w:p>
          <w:p w14:paraId="685B0784" w14:textId="77777777" w:rsidR="007A0D68" w:rsidRPr="00771AE4" w:rsidRDefault="007A0D68" w:rsidP="007A0D6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w:t>
            </w:r>
            <w:r w:rsidRPr="007A0D68">
              <w:rPr>
                <w:rFonts w:ascii="Arial" w:hAnsi="Arial" w:cs="Arial"/>
                <w:color w:val="000000" w:themeColor="text1"/>
                <w:sz w:val="15"/>
                <w:szCs w:val="15"/>
              </w:rPr>
              <w:t xml:space="preserve">di un io di cui all’art. 45, comma 2, </w:t>
            </w:r>
            <w:proofErr w:type="spellStart"/>
            <w:r w:rsidRPr="007A0D68">
              <w:rPr>
                <w:rFonts w:ascii="Arial" w:hAnsi="Arial" w:cs="Arial"/>
                <w:color w:val="000000" w:themeColor="text1"/>
                <w:sz w:val="15"/>
                <w:szCs w:val="15"/>
              </w:rPr>
              <w:t>lett</w:t>
            </w:r>
            <w:proofErr w:type="spellEnd"/>
            <w:r w:rsidRPr="007A0D68">
              <w:rPr>
                <w:rFonts w:ascii="Arial" w:hAnsi="Arial" w:cs="Arial"/>
                <w:color w:val="000000" w:themeColor="text1"/>
                <w:sz w:val="15"/>
                <w:szCs w:val="15"/>
              </w:rPr>
              <w:t xml:space="preserve">. </w:t>
            </w:r>
            <w:r w:rsidRPr="007A0D68">
              <w:rPr>
                <w:rFonts w:ascii="Arial" w:hAnsi="Arial" w:cs="Arial"/>
                <w:i/>
                <w:color w:val="000000" w:themeColor="text1"/>
                <w:sz w:val="15"/>
                <w:szCs w:val="15"/>
              </w:rPr>
              <w:lastRenderedPageBreak/>
              <w:t>b)</w:t>
            </w:r>
            <w:r w:rsidRPr="007A0D68">
              <w:rPr>
                <w:rFonts w:ascii="Arial" w:hAnsi="Arial" w:cs="Arial"/>
                <w:color w:val="000000" w:themeColor="text1"/>
                <w:sz w:val="15"/>
                <w:szCs w:val="15"/>
              </w:rPr>
              <w:t xml:space="preserve"> e </w:t>
            </w:r>
            <w:r w:rsidRPr="007A0D68">
              <w:rPr>
                <w:rFonts w:ascii="Arial" w:hAnsi="Arial" w:cs="Arial"/>
                <w:i/>
                <w:color w:val="000000" w:themeColor="text1"/>
                <w:sz w:val="15"/>
                <w:szCs w:val="15"/>
              </w:rPr>
              <w:t>c)</w:t>
            </w:r>
            <w:r w:rsidRPr="007A0D68">
              <w:rPr>
                <w:rFonts w:ascii="Arial" w:hAnsi="Arial" w:cs="Arial"/>
                <w:color w:val="000000" w:themeColor="text1"/>
                <w:sz w:val="15"/>
                <w:szCs w:val="15"/>
              </w:rPr>
              <w:t>, o di una società di professionisti di cui all’articolo 46, comma 1</w:t>
            </w:r>
            <w:proofErr w:type="gramStart"/>
            <w:r w:rsidRPr="007A0D68">
              <w:rPr>
                <w:rFonts w:ascii="Arial" w:hAnsi="Arial" w:cs="Arial"/>
                <w:color w:val="000000" w:themeColor="text1"/>
                <w:sz w:val="15"/>
                <w:szCs w:val="15"/>
              </w:rPr>
              <w:t xml:space="preserve">, </w:t>
            </w:r>
            <w:r w:rsidRPr="007A0D68">
              <w:rPr>
                <w:rFonts w:ascii="Arial" w:hAnsi="Arial" w:cs="Arial"/>
                <w:i/>
                <w:color w:val="000000" w:themeColor="text1"/>
                <w:sz w:val="15"/>
                <w:szCs w:val="15"/>
              </w:rPr>
              <w:t>)</w:t>
            </w:r>
            <w:proofErr w:type="gramEnd"/>
            <w:r w:rsidRPr="007A0D68">
              <w:rPr>
                <w:rFonts w:ascii="Arial" w:hAnsi="Arial" w:cs="Arial"/>
                <w:color w:val="000000" w:themeColor="text1"/>
                <w:sz w:val="15"/>
                <w:szCs w:val="15"/>
              </w:rPr>
              <w:t xml:space="preserve"> che eseguono le prestazioni oggetto</w:t>
            </w:r>
            <w:r w:rsidRPr="00771AE4">
              <w:rPr>
                <w:rFonts w:ascii="Arial" w:hAnsi="Arial" w:cs="Arial"/>
                <w:color w:val="000000" w:themeColor="text1"/>
                <w:sz w:val="15"/>
                <w:szCs w:val="15"/>
              </w:rPr>
              <w:t xml:space="preserve"> del contratto.</w:t>
            </w:r>
          </w:p>
          <w:p w14:paraId="073C53D5" w14:textId="77777777" w:rsidR="007A0D68" w:rsidRPr="00771AE4" w:rsidRDefault="007A0D68" w:rsidP="007A0D68">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3068D60A" w14:textId="77777777" w:rsidR="007A0D68" w:rsidRPr="00771AE4" w:rsidRDefault="007A0D68" w:rsidP="007A0D68">
            <w:pPr>
              <w:pStyle w:val="Text1"/>
              <w:spacing w:before="0" w:after="0"/>
              <w:ind w:left="0"/>
              <w:rPr>
                <w:rFonts w:ascii="Arial" w:hAnsi="Arial" w:cs="Arial"/>
                <w:color w:val="000000" w:themeColor="text1"/>
                <w:sz w:val="15"/>
                <w:szCs w:val="15"/>
              </w:rPr>
            </w:pPr>
          </w:p>
          <w:p w14:paraId="40E8184C" w14:textId="77777777" w:rsidR="007A0D68" w:rsidRPr="00771AE4" w:rsidRDefault="007A0D68" w:rsidP="007A0D68">
            <w:pPr>
              <w:pStyle w:val="Text1"/>
              <w:spacing w:before="0" w:after="0"/>
              <w:ind w:left="0"/>
              <w:rPr>
                <w:rFonts w:ascii="Arial" w:hAnsi="Arial" w:cs="Arial"/>
                <w:color w:val="000000" w:themeColor="text1"/>
                <w:sz w:val="15"/>
                <w:szCs w:val="15"/>
              </w:rPr>
            </w:pPr>
          </w:p>
          <w:p w14:paraId="22F8ED35" w14:textId="77777777" w:rsidR="007A0D68" w:rsidRPr="00771AE4" w:rsidRDefault="007A0D68" w:rsidP="007A0D6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42B0DCAD" w14:textId="77777777" w:rsidR="007A0D68" w:rsidRPr="00771AE4" w:rsidRDefault="007A0D68" w:rsidP="007A0D68">
            <w:pPr>
              <w:pStyle w:val="Text1"/>
              <w:spacing w:before="0" w:after="0"/>
              <w:ind w:left="0"/>
              <w:rPr>
                <w:rFonts w:ascii="Arial" w:hAnsi="Arial" w:cs="Arial"/>
                <w:color w:val="000000" w:themeColor="text1"/>
                <w:sz w:val="15"/>
                <w:szCs w:val="15"/>
              </w:rPr>
            </w:pPr>
          </w:p>
          <w:p w14:paraId="160EAB32" w14:textId="77777777" w:rsidR="007A0D68" w:rsidRPr="00771AE4" w:rsidRDefault="007A0D68" w:rsidP="007A0D68">
            <w:pPr>
              <w:pStyle w:val="Text1"/>
              <w:spacing w:before="0" w:after="0"/>
              <w:ind w:left="0"/>
              <w:rPr>
                <w:rFonts w:ascii="Arial" w:hAnsi="Arial" w:cs="Arial"/>
                <w:color w:val="000000" w:themeColor="text1"/>
                <w:sz w:val="15"/>
                <w:szCs w:val="15"/>
              </w:rPr>
            </w:pPr>
          </w:p>
          <w:p w14:paraId="4BCA688B" w14:textId="77777777" w:rsidR="007A0D68" w:rsidRPr="00771AE4" w:rsidRDefault="007A0D68" w:rsidP="007A0D68">
            <w:pPr>
              <w:pStyle w:val="Text1"/>
              <w:spacing w:before="0" w:after="0"/>
              <w:ind w:left="0"/>
              <w:rPr>
                <w:rFonts w:ascii="Arial" w:hAnsi="Arial" w:cs="Arial"/>
                <w:color w:val="000000" w:themeColor="text1"/>
                <w:sz w:val="15"/>
                <w:szCs w:val="15"/>
              </w:rPr>
            </w:pPr>
          </w:p>
          <w:p w14:paraId="2F196BFF" w14:textId="77777777" w:rsidR="007A0D68" w:rsidRPr="00771AE4" w:rsidRDefault="007A0D68" w:rsidP="007A0D68">
            <w:pPr>
              <w:pStyle w:val="Text1"/>
              <w:spacing w:before="0" w:after="0"/>
              <w:ind w:left="0"/>
              <w:rPr>
                <w:rFonts w:ascii="Arial" w:hAnsi="Arial" w:cs="Arial"/>
                <w:color w:val="000000" w:themeColor="text1"/>
                <w:sz w:val="15"/>
                <w:szCs w:val="15"/>
              </w:rPr>
            </w:pPr>
          </w:p>
          <w:p w14:paraId="7D50E4C2" w14:textId="77777777" w:rsidR="007A0D68" w:rsidRPr="00771AE4" w:rsidRDefault="007A0D68" w:rsidP="007A0D68">
            <w:pPr>
              <w:pStyle w:val="Text1"/>
              <w:spacing w:before="0" w:after="0"/>
              <w:ind w:left="0"/>
              <w:rPr>
                <w:rFonts w:ascii="Arial" w:hAnsi="Arial" w:cs="Arial"/>
                <w:color w:val="000000" w:themeColor="text1"/>
                <w:sz w:val="15"/>
                <w:szCs w:val="15"/>
              </w:rPr>
            </w:pPr>
          </w:p>
          <w:p w14:paraId="2364DF7D" w14:textId="77777777" w:rsidR="007A0D68" w:rsidRPr="00771AE4" w:rsidRDefault="007A0D68" w:rsidP="007A0D6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6FDE7F5F" w14:textId="77777777" w:rsidR="007A0D68" w:rsidRPr="00771AE4" w:rsidRDefault="007A0D68" w:rsidP="007A0D68">
            <w:pPr>
              <w:pStyle w:val="Text1"/>
              <w:spacing w:before="0" w:after="0"/>
              <w:ind w:left="0"/>
              <w:rPr>
                <w:rFonts w:ascii="Arial" w:hAnsi="Arial" w:cs="Arial"/>
                <w:color w:val="000000" w:themeColor="text1"/>
                <w:sz w:val="15"/>
                <w:szCs w:val="15"/>
              </w:rPr>
            </w:pPr>
          </w:p>
          <w:p w14:paraId="45C94BDC" w14:textId="77777777" w:rsidR="007A0D68" w:rsidRPr="00771AE4" w:rsidRDefault="007A0D68" w:rsidP="007A0D68">
            <w:pPr>
              <w:pStyle w:val="Text1"/>
              <w:spacing w:before="0" w:after="0"/>
              <w:ind w:left="0"/>
              <w:rPr>
                <w:rFonts w:ascii="Arial" w:hAnsi="Arial" w:cs="Arial"/>
                <w:color w:val="000000" w:themeColor="text1"/>
                <w:sz w:val="15"/>
                <w:szCs w:val="15"/>
              </w:rPr>
            </w:pPr>
          </w:p>
          <w:p w14:paraId="56700393" w14:textId="77777777" w:rsidR="007A0D68" w:rsidRPr="00771AE4" w:rsidRDefault="007A0D68" w:rsidP="007A0D6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2245F146" w14:textId="77777777" w:rsidR="007A0D68" w:rsidRPr="00771AE4" w:rsidRDefault="007A0D68" w:rsidP="007A0D68">
            <w:pPr>
              <w:pStyle w:val="Text1"/>
              <w:spacing w:before="0" w:after="0"/>
              <w:ind w:left="0"/>
              <w:rPr>
                <w:rFonts w:ascii="Arial" w:hAnsi="Arial" w:cs="Arial"/>
                <w:color w:val="000000" w:themeColor="text1"/>
                <w:sz w:val="15"/>
                <w:szCs w:val="15"/>
              </w:rPr>
            </w:pPr>
          </w:p>
          <w:p w14:paraId="7045E038" w14:textId="77777777" w:rsidR="007A0D68" w:rsidRPr="00771AE4" w:rsidRDefault="007A0D68" w:rsidP="007A0D68">
            <w:pPr>
              <w:pStyle w:val="Text1"/>
              <w:spacing w:before="0" w:after="0"/>
              <w:ind w:left="0"/>
              <w:rPr>
                <w:rFonts w:ascii="Arial" w:hAnsi="Arial" w:cs="Arial"/>
                <w:color w:val="000000" w:themeColor="text1"/>
                <w:sz w:val="15"/>
                <w:szCs w:val="15"/>
              </w:rPr>
            </w:pPr>
          </w:p>
          <w:p w14:paraId="43B7C3B9" w14:textId="77777777" w:rsidR="007A0D68" w:rsidRPr="00771AE4" w:rsidRDefault="007A0D68" w:rsidP="007A0D6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7A0D68" w:rsidRPr="00771AE4" w14:paraId="080C97AE" w14:textId="77777777" w:rsidTr="007A0D68">
        <w:tc>
          <w:tcPr>
            <w:tcW w:w="4644" w:type="dxa"/>
            <w:shd w:val="clear" w:color="auto" w:fill="auto"/>
          </w:tcPr>
          <w:p w14:paraId="50A6ADFF" w14:textId="77777777" w:rsidR="007A0D68" w:rsidRPr="00771AE4" w:rsidRDefault="007A0D68" w:rsidP="007A0D6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14:paraId="256E0042" w14:textId="77777777" w:rsidR="007A0D68" w:rsidRPr="00771AE4" w:rsidRDefault="007A0D68" w:rsidP="007A0D6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A0D68" w:rsidRPr="00771AE4" w14:paraId="233FC17A" w14:textId="77777777" w:rsidTr="007A0D68">
        <w:tc>
          <w:tcPr>
            <w:tcW w:w="4644" w:type="dxa"/>
            <w:shd w:val="clear" w:color="auto" w:fill="auto"/>
          </w:tcPr>
          <w:p w14:paraId="6623AE6C" w14:textId="77777777" w:rsidR="007A0D68" w:rsidRPr="00771AE4" w:rsidRDefault="007A0D68" w:rsidP="007A0D6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E758A1" w14:textId="77777777" w:rsidR="007A0D68" w:rsidRPr="00771AE4" w:rsidRDefault="007A0D68" w:rsidP="007A0D6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5FEE2682" w14:textId="77777777" w:rsidR="007A0D68" w:rsidRPr="00771AE4" w:rsidRDefault="007A0D68" w:rsidP="007A0D68">
      <w:pPr>
        <w:pStyle w:val="SectionTitle"/>
        <w:spacing w:before="0" w:after="0"/>
        <w:jc w:val="both"/>
        <w:rPr>
          <w:rFonts w:ascii="Arial" w:hAnsi="Arial" w:cs="Arial"/>
          <w:b w:val="0"/>
          <w:caps/>
          <w:smallCaps w:val="0"/>
          <w:color w:val="000000" w:themeColor="text1"/>
          <w:sz w:val="15"/>
          <w:szCs w:val="15"/>
        </w:rPr>
      </w:pPr>
    </w:p>
    <w:p w14:paraId="4E483B1E" w14:textId="77777777" w:rsidR="007A0D68" w:rsidRPr="00771AE4" w:rsidRDefault="007A0D68" w:rsidP="007A0D68">
      <w:pPr>
        <w:pStyle w:val="SectionTitle"/>
        <w:spacing w:before="0" w:after="0"/>
        <w:jc w:val="both"/>
        <w:rPr>
          <w:rFonts w:ascii="Arial" w:hAnsi="Arial" w:cs="Arial"/>
          <w:b w:val="0"/>
          <w:caps/>
          <w:smallCaps w:val="0"/>
          <w:color w:val="000000" w:themeColor="text1"/>
          <w:sz w:val="15"/>
          <w:szCs w:val="15"/>
        </w:rPr>
      </w:pPr>
    </w:p>
    <w:p w14:paraId="4410CB56" w14:textId="3D905AED" w:rsidR="007A0D68" w:rsidRDefault="007A0D68" w:rsidP="007A0D68">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65FD12C8" w14:textId="77777777" w:rsidR="00F34346" w:rsidRPr="00F34346" w:rsidRDefault="00F34346" w:rsidP="00F34346">
      <w:pPr>
        <w:pStyle w:val="Titolo1"/>
        <w:spacing w:before="0" w:beforeAutospacing="0" w:after="0" w:afterAutospacing="0"/>
        <w:rPr>
          <w:lang w:val="it-IT" w:eastAsia="it-IT" w:bidi="it-IT"/>
        </w:rPr>
      </w:pPr>
    </w:p>
    <w:p w14:paraId="53556920" w14:textId="77777777" w:rsidR="007A0D68" w:rsidRPr="00771AE4" w:rsidRDefault="007A0D68" w:rsidP="007A0D68">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p w14:paraId="15851957" w14:textId="0E6C1E28" w:rsidR="007A0D68" w:rsidRDefault="007A0D68" w:rsidP="007A0D68">
      <w:pPr>
        <w:pStyle w:val="SectionTitle"/>
        <w:spacing w:after="0"/>
        <w:jc w:val="both"/>
        <w:rPr>
          <w:rFonts w:ascii="Arial" w:hAnsi="Arial" w:cs="Arial"/>
          <w:b w:val="0"/>
          <w:caps/>
          <w:smallCaps w:val="0"/>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A0D68" w:rsidRPr="00771AE4" w14:paraId="69F0D15A" w14:textId="77777777" w:rsidTr="007A0D68">
        <w:tc>
          <w:tcPr>
            <w:tcW w:w="4644" w:type="dxa"/>
            <w:shd w:val="clear" w:color="auto" w:fill="auto"/>
          </w:tcPr>
          <w:p w14:paraId="457C28C9" w14:textId="77777777" w:rsidR="007A0D68" w:rsidRPr="00771AE4" w:rsidRDefault="007A0D68" w:rsidP="007A0D6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7357C5D" w14:textId="77777777" w:rsidR="007A0D68" w:rsidRPr="00771AE4" w:rsidRDefault="007A0D68" w:rsidP="007A0D6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A0D68" w:rsidRPr="00771AE4" w14:paraId="0E16224B" w14:textId="77777777" w:rsidTr="007A0D68">
        <w:tc>
          <w:tcPr>
            <w:tcW w:w="4644" w:type="dxa"/>
            <w:shd w:val="clear" w:color="auto" w:fill="auto"/>
          </w:tcPr>
          <w:p w14:paraId="569C542B" w14:textId="77777777" w:rsidR="007A0D68" w:rsidRPr="00771AE4" w:rsidRDefault="007A0D68" w:rsidP="007A0D6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4655D3BB" w14:textId="77777777" w:rsidR="007A0D68" w:rsidRPr="00771AE4" w:rsidRDefault="007A0D68" w:rsidP="007A0D6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65A88C2A"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7A0D68" w:rsidRPr="00771AE4" w14:paraId="162092EB" w14:textId="77777777" w:rsidTr="007A0D68">
        <w:tc>
          <w:tcPr>
            <w:tcW w:w="4644" w:type="dxa"/>
            <w:shd w:val="clear" w:color="auto" w:fill="auto"/>
          </w:tcPr>
          <w:p w14:paraId="022E5477" w14:textId="77777777" w:rsidR="007A0D68" w:rsidRPr="00771AE4" w:rsidRDefault="007A0D68" w:rsidP="007A0D6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466B1C11"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A0D68" w:rsidRPr="00771AE4" w14:paraId="2633F48C" w14:textId="77777777" w:rsidTr="007A0D68">
        <w:tc>
          <w:tcPr>
            <w:tcW w:w="4644" w:type="dxa"/>
            <w:shd w:val="clear" w:color="auto" w:fill="auto"/>
          </w:tcPr>
          <w:p w14:paraId="7AB10A93" w14:textId="77777777" w:rsidR="007A0D68" w:rsidRPr="00771AE4" w:rsidRDefault="007A0D68" w:rsidP="007A0D6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74EF94FF"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A0D68" w:rsidRPr="00771AE4" w14:paraId="5D9A32A8" w14:textId="77777777" w:rsidTr="007A0D68">
        <w:tc>
          <w:tcPr>
            <w:tcW w:w="4644" w:type="dxa"/>
            <w:shd w:val="clear" w:color="auto" w:fill="auto"/>
          </w:tcPr>
          <w:p w14:paraId="323966B7" w14:textId="77777777" w:rsidR="007A0D68" w:rsidRPr="00771AE4" w:rsidRDefault="007A0D68" w:rsidP="007A0D6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5F265BBC"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A0D68" w:rsidRPr="00771AE4" w14:paraId="2DFF6D40" w14:textId="77777777" w:rsidTr="007A0D68">
        <w:tc>
          <w:tcPr>
            <w:tcW w:w="4644" w:type="dxa"/>
            <w:shd w:val="clear" w:color="auto" w:fill="auto"/>
          </w:tcPr>
          <w:p w14:paraId="7F963E6E" w14:textId="77777777" w:rsidR="007A0D68" w:rsidRPr="00771AE4" w:rsidRDefault="007A0D68" w:rsidP="007A0D6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41E5F547"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A0D68" w:rsidRPr="00771AE4" w14:paraId="517695B9" w14:textId="77777777" w:rsidTr="007A0D68">
        <w:tc>
          <w:tcPr>
            <w:tcW w:w="4644" w:type="dxa"/>
            <w:shd w:val="clear" w:color="auto" w:fill="auto"/>
          </w:tcPr>
          <w:p w14:paraId="3B0EFC87" w14:textId="77777777" w:rsidR="007A0D68" w:rsidRPr="00771AE4" w:rsidRDefault="007A0D68" w:rsidP="007A0D6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48FA9D6F"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4CC5D19" w14:textId="77777777" w:rsidR="006C78EF" w:rsidRDefault="006C78EF" w:rsidP="007A0D68">
      <w:pPr>
        <w:pStyle w:val="SectionTitle"/>
        <w:spacing w:after="0"/>
        <w:jc w:val="both"/>
        <w:rPr>
          <w:rFonts w:ascii="Arial" w:hAnsi="Arial" w:cs="Arial"/>
          <w:b w:val="0"/>
          <w:caps/>
          <w:smallCaps w:val="0"/>
          <w:color w:val="000000" w:themeColor="text1"/>
          <w:sz w:val="15"/>
          <w:szCs w:val="15"/>
        </w:rPr>
      </w:pPr>
    </w:p>
    <w:p w14:paraId="2E29EDA8" w14:textId="2EAED920" w:rsidR="007A0D68" w:rsidRPr="00771AE4" w:rsidRDefault="007A0D68" w:rsidP="007A0D68">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A0D68" w:rsidRPr="00771AE4" w14:paraId="4A2108A1" w14:textId="77777777" w:rsidTr="007A0D68">
        <w:tc>
          <w:tcPr>
            <w:tcW w:w="4644" w:type="dxa"/>
            <w:shd w:val="clear" w:color="auto" w:fill="auto"/>
          </w:tcPr>
          <w:p w14:paraId="198F11B6" w14:textId="77777777" w:rsidR="007A0D68" w:rsidRPr="00771AE4" w:rsidRDefault="007A0D68" w:rsidP="007A0D6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20A73821" w14:textId="77777777" w:rsidR="007A0D68" w:rsidRPr="00771AE4" w:rsidRDefault="007A0D68" w:rsidP="007A0D6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A0D68" w:rsidRPr="00771AE4" w14:paraId="64213FC0" w14:textId="77777777" w:rsidTr="007A0D68">
        <w:tc>
          <w:tcPr>
            <w:tcW w:w="4644" w:type="dxa"/>
            <w:shd w:val="clear" w:color="auto" w:fill="auto"/>
          </w:tcPr>
          <w:p w14:paraId="7054DCA1" w14:textId="77777777" w:rsidR="007A0D68" w:rsidRPr="00771AE4" w:rsidRDefault="007A0D68" w:rsidP="007A0D68">
            <w:pPr>
              <w:rPr>
                <w:rFonts w:ascii="Arial" w:hAnsi="Arial" w:cs="Arial"/>
                <w:color w:val="000000" w:themeColor="text1"/>
                <w:sz w:val="15"/>
                <w:szCs w:val="15"/>
              </w:rPr>
            </w:pPr>
          </w:p>
          <w:p w14:paraId="02A10C05"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7756D549" w14:textId="77777777" w:rsidR="007A0D68" w:rsidRPr="00771AE4" w:rsidRDefault="007A0D68" w:rsidP="007A0D68">
            <w:pPr>
              <w:rPr>
                <w:rFonts w:ascii="Arial" w:hAnsi="Arial" w:cs="Arial"/>
                <w:b/>
                <w:iCs/>
                <w:color w:val="000000" w:themeColor="text1"/>
                <w:sz w:val="15"/>
                <w:szCs w:val="15"/>
              </w:rPr>
            </w:pPr>
          </w:p>
          <w:p w14:paraId="59413793" w14:textId="77777777" w:rsidR="007A0D68" w:rsidRPr="00771AE4" w:rsidRDefault="007A0D68" w:rsidP="007A0D68">
            <w:pPr>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35FDDC18" w14:textId="77777777" w:rsidR="007A0D68" w:rsidRPr="00771AE4" w:rsidRDefault="007A0D68" w:rsidP="007A0D68">
            <w:pPr>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14:paraId="66F14874" w14:textId="77777777" w:rsidR="007A0D68" w:rsidRPr="00771AE4" w:rsidRDefault="007A0D68" w:rsidP="007A0D68">
            <w:pPr>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14:paraId="51756BC5" w14:textId="77777777" w:rsidR="007A0D68" w:rsidRPr="00771AE4" w:rsidRDefault="007A0D68" w:rsidP="007A0D68">
            <w:pPr>
              <w:rPr>
                <w:rFonts w:ascii="Arial" w:hAnsi="Arial" w:cs="Arial"/>
                <w:color w:val="000000" w:themeColor="text1"/>
                <w:sz w:val="15"/>
                <w:szCs w:val="15"/>
              </w:rPr>
            </w:pPr>
          </w:p>
          <w:p w14:paraId="20B45868" w14:textId="77777777" w:rsidR="007A0D68" w:rsidRPr="00771AE4" w:rsidRDefault="007A0D68" w:rsidP="007A0D6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14:paraId="41B06094" w14:textId="77777777" w:rsidR="007A0D68" w:rsidRPr="00771AE4" w:rsidRDefault="007A0D68" w:rsidP="007A0D68">
            <w:pPr>
              <w:rPr>
                <w:rFonts w:ascii="Arial" w:hAnsi="Arial" w:cs="Arial"/>
                <w:color w:val="000000" w:themeColor="text1"/>
                <w:sz w:val="15"/>
                <w:szCs w:val="15"/>
              </w:rPr>
            </w:pPr>
          </w:p>
          <w:p w14:paraId="2675DC98" w14:textId="77777777" w:rsidR="007A0D68" w:rsidRPr="00771AE4" w:rsidRDefault="007A0D68" w:rsidP="007A0D68">
            <w:pPr>
              <w:rPr>
                <w:rFonts w:ascii="Arial" w:hAnsi="Arial" w:cs="Arial"/>
                <w:color w:val="000000" w:themeColor="text1"/>
                <w:sz w:val="15"/>
                <w:szCs w:val="15"/>
              </w:rPr>
            </w:pPr>
          </w:p>
          <w:p w14:paraId="129C69FF" w14:textId="77777777" w:rsidR="007A0D68" w:rsidRPr="00771AE4" w:rsidRDefault="007A0D68" w:rsidP="007A0D68">
            <w:pPr>
              <w:rPr>
                <w:rFonts w:ascii="Arial" w:hAnsi="Arial" w:cs="Arial"/>
                <w:color w:val="000000" w:themeColor="text1"/>
                <w:sz w:val="15"/>
                <w:szCs w:val="15"/>
              </w:rPr>
            </w:pPr>
          </w:p>
          <w:p w14:paraId="159B06A6" w14:textId="77777777" w:rsidR="007A0D68" w:rsidRPr="00771AE4" w:rsidRDefault="007A0D68" w:rsidP="007A0D68">
            <w:pPr>
              <w:rPr>
                <w:rFonts w:ascii="Arial" w:hAnsi="Arial" w:cs="Arial"/>
                <w:color w:val="000000" w:themeColor="text1"/>
                <w:sz w:val="15"/>
                <w:szCs w:val="15"/>
              </w:rPr>
            </w:pPr>
          </w:p>
          <w:p w14:paraId="775ACBD1"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w:t>
            </w:r>
          </w:p>
          <w:p w14:paraId="714A15FF" w14:textId="77777777" w:rsidR="007A0D68" w:rsidRPr="00771AE4" w:rsidRDefault="007A0D68" w:rsidP="007A0D68">
            <w:pPr>
              <w:rPr>
                <w:rFonts w:ascii="Arial" w:hAnsi="Arial" w:cs="Arial"/>
                <w:color w:val="000000" w:themeColor="text1"/>
                <w:sz w:val="15"/>
                <w:szCs w:val="15"/>
              </w:rPr>
            </w:pPr>
          </w:p>
          <w:p w14:paraId="423AC841"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A97964B" w14:textId="77777777" w:rsidR="007A0D68" w:rsidRPr="00771AE4" w:rsidRDefault="007A0D68" w:rsidP="007A0D68">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14:paraId="546DAA84" w14:textId="77777777" w:rsidR="007A0D68" w:rsidRPr="00771AE4" w:rsidRDefault="007A0D68" w:rsidP="007A0D68">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0E3359AE" w14:textId="77777777" w:rsidR="007A0D68" w:rsidRPr="00771AE4" w:rsidRDefault="007A0D68" w:rsidP="007A0D68">
      <w:pPr>
        <w:rPr>
          <w:color w:val="000000" w:themeColor="text1"/>
          <w:sz w:val="15"/>
          <w:szCs w:val="15"/>
        </w:rPr>
      </w:pPr>
    </w:p>
    <w:p w14:paraId="1587DAF5" w14:textId="77777777" w:rsidR="006C78EF" w:rsidRDefault="006C78EF" w:rsidP="007A0D68">
      <w:pPr>
        <w:pStyle w:val="ChapterTitle"/>
        <w:spacing w:before="0" w:after="0"/>
        <w:jc w:val="both"/>
        <w:rPr>
          <w:rFonts w:ascii="Arial" w:hAnsi="Arial" w:cs="Arial"/>
          <w:b w:val="0"/>
          <w:caps/>
          <w:color w:val="000000" w:themeColor="text1"/>
          <w:sz w:val="15"/>
          <w:szCs w:val="15"/>
        </w:rPr>
      </w:pPr>
    </w:p>
    <w:p w14:paraId="630425E0" w14:textId="1A6E538C" w:rsidR="007A0D68" w:rsidRPr="00771AE4" w:rsidRDefault="007A0D68" w:rsidP="007A0D68">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312DEF06" w14:textId="77777777" w:rsidR="007A0D68" w:rsidRPr="00771AE4" w:rsidRDefault="007A0D68" w:rsidP="007A0D68">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14:paraId="4A377B31" w14:textId="77777777" w:rsidR="007A0D68" w:rsidRPr="00771AE4" w:rsidRDefault="007A0D68" w:rsidP="007A0D68">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A0D68" w:rsidRPr="00771AE4" w14:paraId="04726239" w14:textId="77777777" w:rsidTr="007A0D68">
        <w:tc>
          <w:tcPr>
            <w:tcW w:w="4644" w:type="dxa"/>
            <w:shd w:val="clear" w:color="auto" w:fill="auto"/>
          </w:tcPr>
          <w:p w14:paraId="4D7DE19D" w14:textId="77777777" w:rsidR="007A0D68" w:rsidRPr="00771AE4" w:rsidRDefault="007A0D68" w:rsidP="007A0D6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71452391" w14:textId="77777777" w:rsidR="007A0D68" w:rsidRPr="00771AE4" w:rsidRDefault="007A0D68" w:rsidP="007A0D6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A0D68" w:rsidRPr="00771AE4" w14:paraId="3D3B47B9" w14:textId="77777777" w:rsidTr="007A0D68">
        <w:tc>
          <w:tcPr>
            <w:tcW w:w="4644" w:type="dxa"/>
            <w:shd w:val="clear" w:color="auto" w:fill="auto"/>
          </w:tcPr>
          <w:p w14:paraId="332ED197" w14:textId="77777777" w:rsidR="007A0D68" w:rsidRPr="00771AE4" w:rsidRDefault="007A0D68" w:rsidP="007A0D68">
            <w:pPr>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14:paraId="262B6021" w14:textId="77777777" w:rsidR="007A0D68" w:rsidRPr="00771AE4" w:rsidRDefault="007A0D68" w:rsidP="007A0D68">
            <w:pPr>
              <w:rPr>
                <w:rFonts w:ascii="Arial" w:hAnsi="Arial" w:cs="Arial"/>
                <w:b/>
                <w:color w:val="000000" w:themeColor="text1"/>
                <w:sz w:val="15"/>
                <w:szCs w:val="15"/>
              </w:rPr>
            </w:pPr>
          </w:p>
          <w:p w14:paraId="69139665" w14:textId="77777777" w:rsidR="007A0D68" w:rsidRPr="00771AE4" w:rsidRDefault="007A0D68" w:rsidP="007A0D6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2F7D9AAD"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14:paraId="00A3AD9A" w14:textId="77777777" w:rsidR="007A0D68" w:rsidRPr="00771AE4" w:rsidRDefault="007A0D68" w:rsidP="007A0D68">
            <w:pPr>
              <w:rPr>
                <w:rFonts w:ascii="Arial" w:hAnsi="Arial" w:cs="Arial"/>
                <w:color w:val="000000" w:themeColor="text1"/>
                <w:sz w:val="15"/>
                <w:szCs w:val="15"/>
              </w:rPr>
            </w:pPr>
          </w:p>
          <w:p w14:paraId="22479CC0"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14:paraId="3055473F" w14:textId="77777777" w:rsidR="007A0D68" w:rsidRPr="00771AE4" w:rsidRDefault="007A0D68" w:rsidP="007A0D6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14:paraId="529B0487" w14:textId="77777777" w:rsidR="007A0D68" w:rsidRPr="00771AE4" w:rsidRDefault="007A0D68" w:rsidP="007A0D68">
            <w:pPr>
              <w:rPr>
                <w:rFonts w:ascii="Arial" w:hAnsi="Arial" w:cs="Arial"/>
                <w:b/>
                <w:color w:val="000000" w:themeColor="text1"/>
                <w:sz w:val="15"/>
                <w:szCs w:val="15"/>
              </w:rPr>
            </w:pPr>
          </w:p>
          <w:p w14:paraId="20099FED" w14:textId="77777777" w:rsidR="007A0D68" w:rsidRPr="00771AE4" w:rsidRDefault="007A0D68" w:rsidP="007A0D68">
            <w:pPr>
              <w:rPr>
                <w:rFonts w:ascii="Arial" w:hAnsi="Arial" w:cs="Arial"/>
                <w:color w:val="000000" w:themeColor="text1"/>
                <w:sz w:val="15"/>
                <w:szCs w:val="15"/>
              </w:rPr>
            </w:pPr>
          </w:p>
          <w:p w14:paraId="2C49000B" w14:textId="77777777" w:rsidR="007A0D68" w:rsidRPr="00771AE4" w:rsidRDefault="007A0D68" w:rsidP="007A0D68">
            <w:pPr>
              <w:rPr>
                <w:rFonts w:ascii="Arial" w:hAnsi="Arial" w:cs="Arial"/>
                <w:color w:val="000000" w:themeColor="text1"/>
                <w:sz w:val="15"/>
                <w:szCs w:val="15"/>
              </w:rPr>
            </w:pPr>
          </w:p>
          <w:p w14:paraId="079381A3" w14:textId="77777777" w:rsidR="007A0D68" w:rsidRPr="00771AE4" w:rsidRDefault="007A0D68" w:rsidP="007A0D68">
            <w:pPr>
              <w:rPr>
                <w:rFonts w:ascii="Arial" w:hAnsi="Arial" w:cs="Arial"/>
                <w:color w:val="000000" w:themeColor="text1"/>
                <w:sz w:val="15"/>
                <w:szCs w:val="15"/>
              </w:rPr>
            </w:pPr>
          </w:p>
          <w:p w14:paraId="40E1034F" w14:textId="77777777" w:rsidR="007A0D68" w:rsidRPr="00771AE4" w:rsidRDefault="007A0D68" w:rsidP="007A0D68">
            <w:pPr>
              <w:rPr>
                <w:rFonts w:ascii="Arial" w:hAnsi="Arial" w:cs="Arial"/>
                <w:color w:val="000000" w:themeColor="text1"/>
                <w:sz w:val="15"/>
                <w:szCs w:val="15"/>
              </w:rPr>
            </w:pPr>
          </w:p>
          <w:p w14:paraId="1348D747"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w:t>
            </w:r>
          </w:p>
          <w:p w14:paraId="6C776FA5" w14:textId="77777777" w:rsidR="007A0D68" w:rsidRPr="00771AE4" w:rsidRDefault="007A0D68" w:rsidP="007A0D68">
            <w:pPr>
              <w:rPr>
                <w:rFonts w:ascii="Arial" w:hAnsi="Arial" w:cs="Arial"/>
                <w:color w:val="000000" w:themeColor="text1"/>
                <w:sz w:val="15"/>
                <w:szCs w:val="15"/>
              </w:rPr>
            </w:pPr>
          </w:p>
          <w:p w14:paraId="3D02F744" w14:textId="77777777" w:rsidR="007A0D68" w:rsidRPr="00771AE4" w:rsidRDefault="007A0D68" w:rsidP="007A0D68">
            <w:pPr>
              <w:rPr>
                <w:rFonts w:ascii="Arial" w:hAnsi="Arial" w:cs="Arial"/>
                <w:color w:val="000000" w:themeColor="text1"/>
                <w:sz w:val="15"/>
                <w:szCs w:val="15"/>
              </w:rPr>
            </w:pPr>
          </w:p>
          <w:p w14:paraId="35D4BBF4"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263B5402" w14:textId="77777777" w:rsidR="007A0D68" w:rsidRPr="00771AE4" w:rsidRDefault="007A0D68" w:rsidP="007A0D68">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4D12955C" w14:textId="77777777" w:rsidR="007A0D68" w:rsidRPr="00771AE4" w:rsidRDefault="007A0D68" w:rsidP="007A0D68">
      <w:pPr>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5CF8D2F2" w14:textId="77777777" w:rsidR="007A0D68" w:rsidRPr="00771AE4" w:rsidRDefault="007A0D68" w:rsidP="007A0D68">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14:paraId="50C176AA" w14:textId="77777777" w:rsidR="007A0D68" w:rsidRPr="00771AE4" w:rsidRDefault="007A0D68" w:rsidP="007A0D68">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28F22F0D" w14:textId="77777777" w:rsidR="007A0D68" w:rsidRPr="00771AE4" w:rsidRDefault="007A0D68" w:rsidP="007A0D68">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14:paraId="6E03D0A6" w14:textId="77777777" w:rsidR="007A0D68" w:rsidRPr="00771AE4" w:rsidRDefault="007A0D68" w:rsidP="000366C4">
      <w:pPr>
        <w:pStyle w:val="NumPar1"/>
        <w:numPr>
          <w:ilvl w:val="0"/>
          <w:numId w:val="12"/>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14:paraId="236862B9" w14:textId="77777777" w:rsidR="007A0D68" w:rsidRPr="00771AE4" w:rsidRDefault="007A0D68" w:rsidP="007A0D68">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76A014C4" w14:textId="77777777" w:rsidR="007A0D68" w:rsidRPr="00771AE4" w:rsidRDefault="007A0D68" w:rsidP="007A0D68">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7649A0EE" w14:textId="77777777" w:rsidR="007A0D68" w:rsidRPr="00771AE4" w:rsidRDefault="007A0D68" w:rsidP="007A0D68">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14:paraId="01AFC2E0" w14:textId="77777777" w:rsidR="007A0D68" w:rsidRPr="00771AE4" w:rsidRDefault="007A0D68" w:rsidP="007A0D68">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ED3BAF4" w14:textId="77777777" w:rsidR="007A0D68" w:rsidRPr="00771AE4" w:rsidRDefault="007A0D68" w:rsidP="007A0D68">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14:paraId="2BB80999" w14:textId="77777777" w:rsidR="007A0D68" w:rsidRPr="00771AE4" w:rsidRDefault="007A0D68" w:rsidP="007A0D68">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4E54ECBA" w14:textId="77777777" w:rsidR="007A0D68" w:rsidRPr="00771AE4" w:rsidRDefault="007A0D68" w:rsidP="007A0D68">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A0D68" w:rsidRPr="00771AE4" w14:paraId="297653F1" w14:textId="77777777" w:rsidTr="007A0D68">
        <w:trPr>
          <w:trHeight w:val="663"/>
        </w:trPr>
        <w:tc>
          <w:tcPr>
            <w:tcW w:w="4530" w:type="dxa"/>
          </w:tcPr>
          <w:p w14:paraId="2B0A739D" w14:textId="77777777" w:rsidR="007A0D68" w:rsidRPr="00771AE4" w:rsidRDefault="007A0D68" w:rsidP="007A0D6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14:paraId="4B0211EB" w14:textId="77777777" w:rsidR="007A0D68" w:rsidRPr="00771AE4" w:rsidRDefault="007A0D68" w:rsidP="007A0D6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A0D68" w:rsidRPr="00771AE4" w14:paraId="127AA851" w14:textId="77777777" w:rsidTr="007A0D68">
        <w:trPr>
          <w:trHeight w:val="1849"/>
        </w:trPr>
        <w:tc>
          <w:tcPr>
            <w:tcW w:w="4530" w:type="dxa"/>
          </w:tcPr>
          <w:p w14:paraId="3B7F09C9"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14:paraId="13A73791" w14:textId="77777777" w:rsidR="007A0D68" w:rsidRPr="00771AE4" w:rsidRDefault="007A0D68" w:rsidP="007A0D6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10B7D76" w14:textId="77777777" w:rsidR="007A0D68" w:rsidRPr="00771AE4" w:rsidRDefault="007A0D68" w:rsidP="007A0D68">
            <w:pPr>
              <w:rPr>
                <w:rFonts w:ascii="Arial" w:hAnsi="Arial" w:cs="Arial"/>
                <w:color w:val="000000" w:themeColor="text1"/>
                <w:sz w:val="15"/>
                <w:szCs w:val="15"/>
              </w:rPr>
            </w:pPr>
          </w:p>
          <w:p w14:paraId="00D8CBCC"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80EFFDE"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7A0D68" w:rsidRPr="00771AE4" w14:paraId="56C28C28" w14:textId="77777777" w:rsidTr="007A0D68">
        <w:trPr>
          <w:trHeight w:val="2943"/>
        </w:trPr>
        <w:tc>
          <w:tcPr>
            <w:tcW w:w="4530" w:type="dxa"/>
          </w:tcPr>
          <w:p w14:paraId="0697E10A" w14:textId="77777777" w:rsidR="007A0D68" w:rsidRPr="00771AE4" w:rsidRDefault="007A0D68" w:rsidP="007A0D68">
            <w:pPr>
              <w:rPr>
                <w:rFonts w:ascii="Arial" w:hAnsi="Arial" w:cs="Arial"/>
                <w:b/>
                <w:color w:val="000000" w:themeColor="text1"/>
                <w:sz w:val="15"/>
                <w:szCs w:val="15"/>
              </w:rPr>
            </w:pPr>
          </w:p>
          <w:p w14:paraId="0BA101E8" w14:textId="77777777" w:rsidR="007A0D68" w:rsidRPr="00771AE4" w:rsidRDefault="007A0D68" w:rsidP="007A0D68">
            <w:pPr>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14:paraId="3AD2E521" w14:textId="77777777" w:rsidR="007A0D68" w:rsidRPr="00771AE4" w:rsidRDefault="007A0D68" w:rsidP="007A0D68">
            <w:pPr>
              <w:rPr>
                <w:rFonts w:ascii="Arial" w:hAnsi="Arial" w:cs="Arial"/>
                <w:color w:val="000000" w:themeColor="text1"/>
                <w:sz w:val="15"/>
                <w:szCs w:val="15"/>
              </w:rPr>
            </w:pPr>
          </w:p>
          <w:p w14:paraId="47ACFBE4" w14:textId="77777777" w:rsidR="007A0D68" w:rsidRPr="00771AE4" w:rsidRDefault="007A0D68" w:rsidP="000366C4">
            <w:pPr>
              <w:pStyle w:val="Paragrafoelenco"/>
              <w:numPr>
                <w:ilvl w:val="0"/>
                <w:numId w:val="15"/>
              </w:numPr>
              <w:spacing w:line="240" w:lineRule="auto"/>
              <w:ind w:left="284" w:hanging="284"/>
              <w:contextualSpacing/>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14:paraId="52483457" w14:textId="77777777" w:rsidR="007A0D68" w:rsidRPr="00771AE4" w:rsidRDefault="007A0D68" w:rsidP="007A0D68">
            <w:pPr>
              <w:pStyle w:val="Paragrafoelenco"/>
              <w:rPr>
                <w:rFonts w:ascii="Arial" w:hAnsi="Arial" w:cs="Arial"/>
                <w:color w:val="000000" w:themeColor="text1"/>
                <w:sz w:val="15"/>
                <w:szCs w:val="15"/>
              </w:rPr>
            </w:pPr>
          </w:p>
          <w:p w14:paraId="370CD7A1" w14:textId="77777777" w:rsidR="007A0D68" w:rsidRPr="00771AE4" w:rsidRDefault="007A0D68" w:rsidP="007A0D68">
            <w:pPr>
              <w:pStyle w:val="Paragrafoelenco"/>
              <w:rPr>
                <w:rFonts w:ascii="Arial" w:hAnsi="Arial" w:cs="Arial"/>
                <w:color w:val="000000" w:themeColor="text1"/>
                <w:sz w:val="15"/>
                <w:szCs w:val="15"/>
              </w:rPr>
            </w:pPr>
          </w:p>
          <w:p w14:paraId="02B91628"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14:paraId="1193A7C5" w14:textId="77777777" w:rsidR="007A0D68" w:rsidRPr="00771AE4" w:rsidRDefault="007A0D68" w:rsidP="007A0D68">
            <w:pPr>
              <w:rPr>
                <w:rFonts w:ascii="Arial" w:hAnsi="Arial" w:cs="Arial"/>
                <w:b/>
                <w:color w:val="000000" w:themeColor="text1"/>
                <w:sz w:val="15"/>
                <w:szCs w:val="15"/>
              </w:rPr>
            </w:pPr>
          </w:p>
          <w:p w14:paraId="6897DCA0" w14:textId="77777777" w:rsidR="007A0D68" w:rsidRPr="00771AE4" w:rsidRDefault="007A0D68" w:rsidP="007A0D68">
            <w:pPr>
              <w:rPr>
                <w:rFonts w:ascii="Arial" w:hAnsi="Arial" w:cs="Arial"/>
                <w:b/>
                <w:color w:val="000000" w:themeColor="text1"/>
                <w:sz w:val="15"/>
                <w:szCs w:val="15"/>
              </w:rPr>
            </w:pPr>
          </w:p>
          <w:p w14:paraId="24F7CF7A"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14:paraId="51DF3DA2" w14:textId="77777777" w:rsidR="007A0D68" w:rsidRPr="00771AE4" w:rsidRDefault="007A0D68" w:rsidP="007A0D68">
            <w:pPr>
              <w:rPr>
                <w:rFonts w:ascii="Arial" w:hAnsi="Arial" w:cs="Arial"/>
                <w:color w:val="000000" w:themeColor="text1"/>
                <w:sz w:val="15"/>
                <w:szCs w:val="15"/>
              </w:rPr>
            </w:pPr>
          </w:p>
          <w:p w14:paraId="7C4C402C" w14:textId="77777777" w:rsidR="007A0D68" w:rsidRPr="00771AE4" w:rsidRDefault="007A0D68" w:rsidP="007A0D68">
            <w:pPr>
              <w:rPr>
                <w:rFonts w:ascii="Arial" w:hAnsi="Arial" w:cs="Arial"/>
                <w:color w:val="000000" w:themeColor="text1"/>
                <w:sz w:val="15"/>
                <w:szCs w:val="15"/>
              </w:rPr>
            </w:pPr>
          </w:p>
          <w:p w14:paraId="1446CD66" w14:textId="77777777" w:rsidR="007A0D68" w:rsidRPr="00771AE4" w:rsidRDefault="007A0D68" w:rsidP="007A0D68">
            <w:pPr>
              <w:rPr>
                <w:rFonts w:ascii="Arial" w:hAnsi="Arial" w:cs="Arial"/>
                <w:color w:val="000000" w:themeColor="text1"/>
                <w:sz w:val="15"/>
                <w:szCs w:val="15"/>
              </w:rPr>
            </w:pPr>
          </w:p>
          <w:p w14:paraId="7B428DCE" w14:textId="77777777" w:rsidR="007A0D68" w:rsidRPr="00771AE4" w:rsidRDefault="007A0D68" w:rsidP="007A0D68">
            <w:pPr>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w:t>
            </w:r>
            <w:r>
              <w:rPr>
                <w:rFonts w:ascii="Arial" w:hAnsi="Arial" w:cs="Arial"/>
                <w:color w:val="000000" w:themeColor="text1"/>
                <w:sz w:val="15"/>
                <w:szCs w:val="15"/>
              </w:rPr>
              <w:t xml:space="preserv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durata [   ], lettera comma 1, articolo 80 [  ], motivi:[       ]</w:t>
            </w:r>
            <w:r w:rsidRPr="00771AE4">
              <w:rPr>
                <w:rFonts w:ascii="Arial" w:hAnsi="Arial" w:cs="Arial"/>
                <w:i/>
                <w:color w:val="000000" w:themeColor="text1"/>
                <w:sz w:val="15"/>
                <w:szCs w:val="15"/>
                <w:vertAlign w:val="superscript"/>
              </w:rPr>
              <w:t xml:space="preserve"> </w:t>
            </w:r>
          </w:p>
          <w:p w14:paraId="43470A2D" w14:textId="77777777" w:rsidR="007A0D68" w:rsidRPr="00771AE4" w:rsidRDefault="007A0D68" w:rsidP="007A0D68">
            <w:pPr>
              <w:rPr>
                <w:rFonts w:ascii="Arial" w:hAnsi="Arial" w:cs="Arial"/>
                <w:color w:val="000000" w:themeColor="text1"/>
                <w:sz w:val="15"/>
                <w:szCs w:val="15"/>
              </w:rPr>
            </w:pPr>
          </w:p>
          <w:p w14:paraId="175E4162" w14:textId="77777777" w:rsidR="007A0D68" w:rsidRPr="00771AE4" w:rsidRDefault="007A0D68" w:rsidP="007A0D68">
            <w:pPr>
              <w:rPr>
                <w:rFonts w:ascii="Arial" w:hAnsi="Arial" w:cs="Arial"/>
                <w:color w:val="000000" w:themeColor="text1"/>
                <w:sz w:val="15"/>
                <w:szCs w:val="15"/>
              </w:rPr>
            </w:pPr>
          </w:p>
          <w:p w14:paraId="15FF08B2" w14:textId="77777777" w:rsidR="007A0D68" w:rsidRPr="00771AE4" w:rsidRDefault="007A0D68" w:rsidP="007A0D68">
            <w:pPr>
              <w:rPr>
                <w:rFonts w:ascii="Arial" w:hAnsi="Arial" w:cs="Arial"/>
                <w:color w:val="000000" w:themeColor="text1"/>
                <w:sz w:val="15"/>
                <w:szCs w:val="15"/>
              </w:rPr>
            </w:pPr>
          </w:p>
          <w:p w14:paraId="73FD6210" w14:textId="77777777" w:rsidR="007A0D68" w:rsidRPr="00771AE4" w:rsidRDefault="007A0D68" w:rsidP="007A0D68">
            <w:pPr>
              <w:rPr>
                <w:rFonts w:ascii="Arial" w:hAnsi="Arial" w:cs="Arial"/>
                <w:color w:val="000000" w:themeColor="text1"/>
                <w:sz w:val="15"/>
                <w:szCs w:val="15"/>
              </w:rPr>
            </w:pPr>
          </w:p>
          <w:p w14:paraId="5AA7F200" w14:textId="77777777" w:rsidR="007A0D68" w:rsidRPr="00771AE4" w:rsidRDefault="007A0D68" w:rsidP="007A0D68">
            <w:pPr>
              <w:rPr>
                <w:rFonts w:ascii="Arial" w:hAnsi="Arial" w:cs="Arial"/>
                <w:color w:val="000000" w:themeColor="text1"/>
                <w:sz w:val="15"/>
                <w:szCs w:val="15"/>
              </w:rPr>
            </w:pPr>
          </w:p>
          <w:p w14:paraId="77FBE34E" w14:textId="77777777" w:rsidR="007A0D68" w:rsidRPr="00771AE4" w:rsidRDefault="007A0D68" w:rsidP="007A0D68">
            <w:pPr>
              <w:rPr>
                <w:rFonts w:ascii="Arial" w:hAnsi="Arial" w:cs="Arial"/>
                <w:color w:val="000000" w:themeColor="text1"/>
                <w:sz w:val="15"/>
                <w:szCs w:val="15"/>
              </w:rPr>
            </w:pPr>
          </w:p>
          <w:p w14:paraId="154C2A77"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b) [……]</w:t>
            </w:r>
          </w:p>
          <w:p w14:paraId="2605C5EA" w14:textId="77777777" w:rsidR="007A0D68" w:rsidRPr="00771AE4" w:rsidRDefault="007A0D68" w:rsidP="007A0D68">
            <w:pPr>
              <w:rPr>
                <w:rFonts w:ascii="Arial" w:hAnsi="Arial" w:cs="Arial"/>
                <w:color w:val="000000" w:themeColor="text1"/>
                <w:sz w:val="15"/>
                <w:szCs w:val="15"/>
              </w:rPr>
            </w:pPr>
          </w:p>
          <w:p w14:paraId="46865BB4" w14:textId="77777777" w:rsidR="007A0D68" w:rsidRPr="00771AE4" w:rsidRDefault="007A0D68" w:rsidP="007A0D68">
            <w:pPr>
              <w:rPr>
                <w:rFonts w:ascii="Arial" w:hAnsi="Arial" w:cs="Arial"/>
                <w:color w:val="000000" w:themeColor="text1"/>
                <w:sz w:val="15"/>
                <w:szCs w:val="15"/>
              </w:rPr>
            </w:pPr>
          </w:p>
          <w:p w14:paraId="2B78DCFC"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7A0D68" w:rsidRPr="00771AE4" w14:paraId="09291127" w14:textId="77777777" w:rsidTr="007A0D68">
        <w:tc>
          <w:tcPr>
            <w:tcW w:w="4530" w:type="dxa"/>
          </w:tcPr>
          <w:p w14:paraId="0087C7DB" w14:textId="77777777" w:rsidR="007A0D68" w:rsidRPr="00771AE4" w:rsidRDefault="007A0D68" w:rsidP="007A0D68">
            <w:pPr>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14:paraId="740AD08E" w14:textId="77777777" w:rsidR="007A0D68" w:rsidRPr="00771AE4" w:rsidRDefault="007A0D68" w:rsidP="007A0D68">
            <w:pPr>
              <w:rPr>
                <w:rFonts w:ascii="Arial" w:hAnsi="Arial" w:cs="Arial"/>
                <w:color w:val="000000" w:themeColor="text1"/>
                <w:sz w:val="15"/>
                <w:szCs w:val="15"/>
              </w:rPr>
            </w:pPr>
          </w:p>
        </w:tc>
        <w:tc>
          <w:tcPr>
            <w:tcW w:w="4759" w:type="dxa"/>
          </w:tcPr>
          <w:p w14:paraId="5DEFDA09" w14:textId="77777777" w:rsidR="007A0D68" w:rsidRPr="00771AE4" w:rsidRDefault="007A0D68" w:rsidP="007A0D6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58C79CA" w14:textId="77777777" w:rsidR="007A0D68" w:rsidRPr="00771AE4" w:rsidRDefault="007A0D68" w:rsidP="007A0D68">
            <w:pPr>
              <w:rPr>
                <w:rFonts w:ascii="Arial" w:hAnsi="Arial" w:cs="Arial"/>
                <w:color w:val="000000" w:themeColor="text1"/>
                <w:sz w:val="15"/>
                <w:szCs w:val="15"/>
              </w:rPr>
            </w:pPr>
          </w:p>
        </w:tc>
      </w:tr>
      <w:tr w:rsidR="007A0D68" w:rsidRPr="00771AE4" w14:paraId="7C9EB9FD" w14:textId="77777777" w:rsidTr="007A0D68">
        <w:tc>
          <w:tcPr>
            <w:tcW w:w="4530" w:type="dxa"/>
          </w:tcPr>
          <w:p w14:paraId="0783C5AF" w14:textId="77777777" w:rsidR="007A0D68" w:rsidRPr="00771AE4" w:rsidRDefault="007A0D68" w:rsidP="007A0D68">
            <w:pPr>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65438D1C" w14:textId="77777777" w:rsidR="007A0D68" w:rsidRPr="00771AE4" w:rsidRDefault="007A0D68" w:rsidP="007A0D68">
            <w:pPr>
              <w:rPr>
                <w:rFonts w:ascii="Arial" w:hAnsi="Arial" w:cs="Arial"/>
                <w:color w:val="000000" w:themeColor="text1"/>
                <w:sz w:val="15"/>
                <w:szCs w:val="15"/>
              </w:rPr>
            </w:pPr>
          </w:p>
          <w:p w14:paraId="6B895066" w14:textId="77777777" w:rsidR="007A0D68" w:rsidRPr="00771AE4" w:rsidRDefault="007A0D68" w:rsidP="007A0D68">
            <w:pPr>
              <w:tabs>
                <w:tab w:val="left" w:pos="284"/>
              </w:tabs>
              <w:rPr>
                <w:rFonts w:ascii="Arial" w:hAnsi="Arial" w:cs="Arial"/>
                <w:color w:val="000000" w:themeColor="text1"/>
                <w:sz w:val="15"/>
                <w:szCs w:val="15"/>
              </w:rPr>
            </w:pPr>
            <w:r w:rsidRPr="00771AE4">
              <w:rPr>
                <w:rFonts w:ascii="Arial" w:hAnsi="Arial" w:cs="Arial"/>
                <w:color w:val="000000" w:themeColor="text1"/>
                <w:sz w:val="15"/>
                <w:szCs w:val="15"/>
              </w:rPr>
              <w:lastRenderedPageBreak/>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14:paraId="0DDE421C" w14:textId="77777777" w:rsidR="007A0D68" w:rsidRPr="00771AE4" w:rsidRDefault="007A0D68" w:rsidP="007A0D68">
            <w:pPr>
              <w:tabs>
                <w:tab w:val="left" w:pos="284"/>
              </w:tabs>
              <w:rPr>
                <w:rFonts w:ascii="Arial" w:hAnsi="Arial" w:cs="Arial"/>
                <w:color w:val="000000" w:themeColor="text1"/>
                <w:sz w:val="15"/>
                <w:szCs w:val="15"/>
              </w:rPr>
            </w:pPr>
          </w:p>
          <w:p w14:paraId="229AD2C3" w14:textId="77777777" w:rsidR="007A0D68" w:rsidRPr="00771AE4" w:rsidRDefault="007A0D68" w:rsidP="007A0D68">
            <w:pPr>
              <w:tabs>
                <w:tab w:val="left" w:pos="284"/>
              </w:tabs>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14:paraId="28944B39" w14:textId="77777777" w:rsidR="007A0D68" w:rsidRPr="00771AE4" w:rsidRDefault="007A0D68" w:rsidP="007A0D68">
            <w:pPr>
              <w:tabs>
                <w:tab w:val="left" w:pos="284"/>
              </w:tabs>
              <w:rPr>
                <w:rFonts w:ascii="Arial" w:hAnsi="Arial" w:cs="Arial"/>
                <w:color w:val="000000" w:themeColor="text1"/>
                <w:sz w:val="15"/>
                <w:szCs w:val="15"/>
              </w:rPr>
            </w:pPr>
          </w:p>
          <w:p w14:paraId="5C168F04" w14:textId="77777777" w:rsidR="007A0D68" w:rsidRPr="00771AE4" w:rsidRDefault="007A0D68" w:rsidP="007A0D68">
            <w:pPr>
              <w:tabs>
                <w:tab w:val="left" w:pos="284"/>
              </w:tabs>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14:paraId="687966F7" w14:textId="77777777" w:rsidR="007A0D68" w:rsidRPr="00771AE4" w:rsidRDefault="007A0D68" w:rsidP="007A0D68">
            <w:pPr>
              <w:tabs>
                <w:tab w:val="left" w:pos="284"/>
              </w:tabs>
              <w:rPr>
                <w:rFonts w:ascii="Arial" w:hAnsi="Arial" w:cs="Arial"/>
                <w:color w:val="000000" w:themeColor="text1"/>
                <w:sz w:val="15"/>
                <w:szCs w:val="15"/>
              </w:rPr>
            </w:pPr>
          </w:p>
          <w:p w14:paraId="146FFBC2"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14:paraId="2719F5C7" w14:textId="77777777" w:rsidR="007A0D68" w:rsidRPr="00771AE4" w:rsidRDefault="007A0D68" w:rsidP="007A0D68">
            <w:pPr>
              <w:rPr>
                <w:rFonts w:ascii="Arial" w:hAnsi="Arial" w:cs="Arial"/>
                <w:color w:val="000000" w:themeColor="text1"/>
                <w:sz w:val="15"/>
                <w:szCs w:val="15"/>
              </w:rPr>
            </w:pPr>
          </w:p>
          <w:p w14:paraId="29F6A4E4"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14:paraId="7620913F" w14:textId="77777777" w:rsidR="007A0D68" w:rsidRPr="00771AE4" w:rsidRDefault="007A0D68" w:rsidP="007A0D68">
            <w:pPr>
              <w:rPr>
                <w:rFonts w:ascii="Arial" w:hAnsi="Arial" w:cs="Arial"/>
                <w:color w:val="000000" w:themeColor="text1"/>
                <w:sz w:val="15"/>
                <w:szCs w:val="15"/>
              </w:rPr>
            </w:pPr>
          </w:p>
          <w:p w14:paraId="5A711698" w14:textId="77777777" w:rsidR="007A0D68" w:rsidRPr="00771AE4" w:rsidRDefault="007A0D68" w:rsidP="007A0D68">
            <w:pPr>
              <w:tabs>
                <w:tab w:val="left" w:pos="284"/>
              </w:tabs>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3F7CB709" w14:textId="77777777" w:rsidR="007A0D68" w:rsidRPr="00771AE4" w:rsidRDefault="007A0D68" w:rsidP="007A0D68">
            <w:pPr>
              <w:rPr>
                <w:rFonts w:ascii="Arial" w:hAnsi="Arial" w:cs="Arial"/>
                <w:color w:val="000000" w:themeColor="text1"/>
                <w:sz w:val="15"/>
                <w:szCs w:val="15"/>
              </w:rPr>
            </w:pPr>
          </w:p>
          <w:p w14:paraId="2E86AABD" w14:textId="77777777" w:rsidR="007A0D68" w:rsidRPr="00771AE4" w:rsidRDefault="007A0D68" w:rsidP="007A0D68">
            <w:pPr>
              <w:rPr>
                <w:rFonts w:ascii="Arial" w:hAnsi="Arial" w:cs="Arial"/>
                <w:color w:val="000000" w:themeColor="text1"/>
                <w:sz w:val="15"/>
                <w:szCs w:val="15"/>
              </w:rPr>
            </w:pPr>
          </w:p>
          <w:p w14:paraId="7F50DFA9" w14:textId="77777777" w:rsidR="007A0D68" w:rsidRPr="00771AE4" w:rsidRDefault="007A0D68" w:rsidP="007A0D68">
            <w:pPr>
              <w:rPr>
                <w:rFonts w:ascii="Arial" w:hAnsi="Arial" w:cs="Arial"/>
                <w:color w:val="000000" w:themeColor="text1"/>
                <w:sz w:val="15"/>
                <w:szCs w:val="15"/>
              </w:rPr>
            </w:pPr>
          </w:p>
          <w:p w14:paraId="5CA14FC7" w14:textId="77777777" w:rsidR="007A0D68" w:rsidRPr="00771AE4" w:rsidRDefault="007A0D68" w:rsidP="007A0D68">
            <w:pPr>
              <w:rPr>
                <w:rFonts w:ascii="Arial" w:hAnsi="Arial" w:cs="Arial"/>
                <w:color w:val="000000" w:themeColor="text1"/>
                <w:sz w:val="15"/>
                <w:szCs w:val="15"/>
              </w:rPr>
            </w:pPr>
          </w:p>
          <w:p w14:paraId="337E6906"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14:paraId="138FDBF5" w14:textId="77777777" w:rsidR="007A0D68" w:rsidRPr="00771AE4" w:rsidRDefault="007A0D68" w:rsidP="007A0D68">
            <w:pPr>
              <w:rPr>
                <w:rFonts w:ascii="Arial" w:hAnsi="Arial" w:cs="Arial"/>
                <w:color w:val="000000" w:themeColor="text1"/>
                <w:sz w:val="15"/>
                <w:szCs w:val="15"/>
              </w:rPr>
            </w:pPr>
          </w:p>
          <w:p w14:paraId="10F5F224" w14:textId="77777777" w:rsidR="007A0D68" w:rsidRPr="00771AE4" w:rsidRDefault="007A0D68" w:rsidP="007A0D68">
            <w:pPr>
              <w:rPr>
                <w:rFonts w:ascii="Arial" w:hAnsi="Arial" w:cs="Arial"/>
                <w:color w:val="000000" w:themeColor="text1"/>
                <w:sz w:val="15"/>
                <w:szCs w:val="15"/>
              </w:rPr>
            </w:pPr>
          </w:p>
          <w:p w14:paraId="3B664083" w14:textId="77777777" w:rsidR="00F34346" w:rsidRDefault="00F34346" w:rsidP="007A0D68">
            <w:pPr>
              <w:rPr>
                <w:rFonts w:ascii="Arial" w:hAnsi="Arial" w:cs="Arial"/>
                <w:b/>
                <w:color w:val="000000" w:themeColor="text1"/>
                <w:sz w:val="15"/>
                <w:szCs w:val="15"/>
              </w:rPr>
            </w:pPr>
          </w:p>
          <w:p w14:paraId="46570208" w14:textId="542F7347" w:rsidR="007A0D68" w:rsidRPr="00771AE4" w:rsidRDefault="007A0D68" w:rsidP="007A0D6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14:paraId="12F5B42B" w14:textId="77777777" w:rsidR="007A0D68" w:rsidRPr="00771AE4" w:rsidRDefault="007A0D68" w:rsidP="007A0D68">
            <w:pPr>
              <w:rPr>
                <w:rFonts w:ascii="Arial" w:hAnsi="Arial" w:cs="Arial"/>
                <w:color w:val="000000" w:themeColor="text1"/>
                <w:sz w:val="15"/>
                <w:szCs w:val="15"/>
              </w:rPr>
            </w:pPr>
          </w:p>
          <w:p w14:paraId="770D7F21" w14:textId="77777777" w:rsidR="007A0D68" w:rsidRPr="00771AE4" w:rsidRDefault="007A0D68" w:rsidP="007A0D68">
            <w:pPr>
              <w:rPr>
                <w:rFonts w:ascii="Arial" w:hAnsi="Arial" w:cs="Arial"/>
                <w:color w:val="000000" w:themeColor="text1"/>
                <w:sz w:val="15"/>
                <w:szCs w:val="15"/>
              </w:rPr>
            </w:pPr>
          </w:p>
          <w:p w14:paraId="5BD306F4" w14:textId="77777777" w:rsidR="007A0D68" w:rsidRPr="00771AE4" w:rsidRDefault="007A0D68" w:rsidP="007A0D68">
            <w:pPr>
              <w:rPr>
                <w:rFonts w:ascii="Arial" w:hAnsi="Arial" w:cs="Arial"/>
                <w:color w:val="000000" w:themeColor="text1"/>
                <w:sz w:val="15"/>
                <w:szCs w:val="15"/>
              </w:rPr>
            </w:pPr>
          </w:p>
          <w:p w14:paraId="49BEA31F" w14:textId="77777777" w:rsidR="007A0D68" w:rsidRPr="00771AE4" w:rsidRDefault="007A0D68" w:rsidP="007A0D6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184A5FE" w14:textId="77777777" w:rsidR="007A0D68" w:rsidRPr="00771AE4" w:rsidRDefault="007A0D68" w:rsidP="007A0D68">
            <w:pPr>
              <w:rPr>
                <w:rFonts w:ascii="Arial" w:hAnsi="Arial" w:cs="Arial"/>
                <w:color w:val="000000" w:themeColor="text1"/>
                <w:sz w:val="15"/>
                <w:szCs w:val="15"/>
              </w:rPr>
            </w:pPr>
          </w:p>
          <w:p w14:paraId="48E0D0EC" w14:textId="77777777" w:rsidR="007A0D68" w:rsidRPr="00771AE4" w:rsidRDefault="007A0D68" w:rsidP="007A0D68">
            <w:pPr>
              <w:rPr>
                <w:rFonts w:ascii="Arial" w:hAnsi="Arial" w:cs="Arial"/>
                <w:color w:val="000000" w:themeColor="text1"/>
                <w:sz w:val="15"/>
                <w:szCs w:val="15"/>
              </w:rPr>
            </w:pPr>
          </w:p>
          <w:p w14:paraId="73BBCACB" w14:textId="77777777" w:rsidR="007A0D68" w:rsidRPr="00771AE4" w:rsidRDefault="007A0D68" w:rsidP="007A0D68">
            <w:pPr>
              <w:rPr>
                <w:rFonts w:ascii="Arial" w:hAnsi="Arial" w:cs="Arial"/>
                <w:color w:val="000000" w:themeColor="text1"/>
                <w:sz w:val="15"/>
                <w:szCs w:val="15"/>
              </w:rPr>
            </w:pPr>
          </w:p>
          <w:p w14:paraId="670C2A40" w14:textId="77777777" w:rsidR="00A42E7D" w:rsidRDefault="00A42E7D" w:rsidP="007A0D68">
            <w:pPr>
              <w:rPr>
                <w:rFonts w:ascii="Arial" w:hAnsi="Arial" w:cs="Arial"/>
                <w:b/>
                <w:color w:val="000000" w:themeColor="text1"/>
                <w:sz w:val="15"/>
                <w:szCs w:val="15"/>
              </w:rPr>
            </w:pPr>
          </w:p>
          <w:p w14:paraId="01EE3304" w14:textId="77777777" w:rsidR="00A42E7D" w:rsidRDefault="00A42E7D" w:rsidP="007A0D68">
            <w:pPr>
              <w:rPr>
                <w:rFonts w:ascii="Arial" w:hAnsi="Arial" w:cs="Arial"/>
                <w:b/>
                <w:color w:val="000000" w:themeColor="text1"/>
                <w:sz w:val="15"/>
                <w:szCs w:val="15"/>
              </w:rPr>
            </w:pPr>
          </w:p>
          <w:p w14:paraId="3CC05210" w14:textId="261EAD61" w:rsidR="007A0D68" w:rsidRPr="00771AE4" w:rsidRDefault="007A0D68" w:rsidP="007A0D6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918F978" w14:textId="77777777" w:rsidR="007A0D68" w:rsidRPr="00771AE4" w:rsidRDefault="007A0D68" w:rsidP="007A0D68">
            <w:pPr>
              <w:rPr>
                <w:rFonts w:ascii="Arial" w:hAnsi="Arial" w:cs="Arial"/>
                <w:color w:val="000000" w:themeColor="text1"/>
                <w:sz w:val="15"/>
                <w:szCs w:val="15"/>
              </w:rPr>
            </w:pPr>
          </w:p>
          <w:p w14:paraId="0E273947" w14:textId="77777777" w:rsidR="007A0D68" w:rsidRPr="00771AE4" w:rsidRDefault="007A0D68" w:rsidP="007A0D6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1CD139D" w14:textId="77777777" w:rsidR="007A0D68" w:rsidRPr="00771AE4" w:rsidRDefault="007A0D68" w:rsidP="007A0D68">
            <w:pPr>
              <w:rPr>
                <w:rFonts w:ascii="Arial" w:hAnsi="Arial" w:cs="Arial"/>
                <w:color w:val="000000" w:themeColor="text1"/>
                <w:sz w:val="15"/>
                <w:szCs w:val="15"/>
              </w:rPr>
            </w:pPr>
          </w:p>
          <w:p w14:paraId="03763811" w14:textId="77777777" w:rsidR="007A0D68" w:rsidRPr="00771AE4" w:rsidRDefault="007A0D68" w:rsidP="007A0D6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951A955" w14:textId="77777777" w:rsidR="007A0D68" w:rsidRPr="00771AE4" w:rsidRDefault="007A0D68" w:rsidP="007A0D68">
            <w:pPr>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7CDA14D1"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555D8831" w14:textId="77777777" w:rsidR="007A0D68" w:rsidRPr="00771AE4" w:rsidRDefault="007A0D68" w:rsidP="007A0D68">
            <w:pPr>
              <w:rPr>
                <w:rFonts w:ascii="Arial" w:hAnsi="Arial" w:cs="Arial"/>
                <w:color w:val="000000" w:themeColor="text1"/>
                <w:sz w:val="15"/>
                <w:szCs w:val="15"/>
              </w:rPr>
            </w:pPr>
          </w:p>
          <w:p w14:paraId="003E99CB"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7052166B" w14:textId="3B8F8E3B" w:rsidR="007A0D68" w:rsidRDefault="007A0D68" w:rsidP="007A0D68">
      <w:pPr>
        <w:rPr>
          <w:rFonts w:ascii="Arial" w:hAnsi="Arial" w:cs="Arial"/>
          <w:b/>
          <w:color w:val="000000" w:themeColor="text1"/>
          <w:w w:val="0"/>
          <w:sz w:val="15"/>
          <w:szCs w:val="15"/>
        </w:rPr>
      </w:pPr>
      <w:r w:rsidRPr="00771AE4">
        <w:rPr>
          <w:color w:val="000000" w:themeColor="text1"/>
          <w:sz w:val="15"/>
          <w:szCs w:val="15"/>
        </w:rPr>
        <w:lastRenderedPageBreak/>
        <w:br w:type="page"/>
      </w:r>
      <w:r w:rsidRPr="00771AE4">
        <w:rPr>
          <w:rFonts w:ascii="Arial" w:hAnsi="Arial" w:cs="Arial"/>
          <w:b/>
          <w:color w:val="000000" w:themeColor="text1"/>
          <w:w w:val="0"/>
          <w:sz w:val="15"/>
          <w:szCs w:val="15"/>
        </w:rPr>
        <w:lastRenderedPageBreak/>
        <w:t>B: MOTIVI LEGATI AL PAGAMENTO DI IMPOSTE O CONTRIBUTI PREVIDENZIALI</w:t>
      </w:r>
    </w:p>
    <w:p w14:paraId="0D50404F" w14:textId="77777777" w:rsidR="00A42E7D" w:rsidRPr="00771AE4" w:rsidRDefault="00A42E7D" w:rsidP="007A0D68">
      <w:pPr>
        <w:rPr>
          <w:rFonts w:ascii="Arial" w:hAnsi="Arial" w:cs="Arial"/>
          <w:b/>
          <w:color w:val="000000" w:themeColor="text1"/>
          <w:w w:val="0"/>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A0D68" w:rsidRPr="00771AE4" w14:paraId="71F1AABE" w14:textId="77777777" w:rsidTr="007A0D68">
        <w:tc>
          <w:tcPr>
            <w:tcW w:w="4644" w:type="dxa"/>
            <w:shd w:val="clear" w:color="auto" w:fill="auto"/>
          </w:tcPr>
          <w:p w14:paraId="792D2F70" w14:textId="77777777" w:rsidR="007A0D68" w:rsidRPr="00771AE4" w:rsidRDefault="007A0D68" w:rsidP="007A0D6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14:paraId="5581DC6A" w14:textId="77777777" w:rsidR="007A0D68" w:rsidRPr="00771AE4" w:rsidRDefault="007A0D68" w:rsidP="007A0D6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A0D68" w:rsidRPr="00771AE4" w14:paraId="3255D392" w14:textId="77777777" w:rsidTr="007A0D68">
        <w:tc>
          <w:tcPr>
            <w:tcW w:w="4644" w:type="dxa"/>
            <w:shd w:val="clear" w:color="auto" w:fill="auto"/>
          </w:tcPr>
          <w:p w14:paraId="5F302BDD"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560FAC67" w14:textId="77777777" w:rsidR="007A0D68" w:rsidRPr="00771AE4" w:rsidRDefault="007A0D68" w:rsidP="007A0D6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7A0D68" w:rsidRPr="00771AE4" w14:paraId="0D22645F" w14:textId="77777777" w:rsidTr="007A0D68">
        <w:trPr>
          <w:trHeight w:val="306"/>
        </w:trPr>
        <w:tc>
          <w:tcPr>
            <w:tcW w:w="4644" w:type="dxa"/>
            <w:vMerge w:val="restart"/>
            <w:shd w:val="clear" w:color="auto" w:fill="auto"/>
          </w:tcPr>
          <w:p w14:paraId="21A24DF3" w14:textId="77777777" w:rsidR="007A0D68" w:rsidRPr="00771AE4" w:rsidRDefault="007A0D68" w:rsidP="007A0D68">
            <w:pPr>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6A9528CF" w14:textId="77777777" w:rsidR="007A0D68" w:rsidRPr="00771AE4" w:rsidRDefault="007A0D68" w:rsidP="007A0D68">
            <w:pPr>
              <w:jc w:val="left"/>
              <w:rPr>
                <w:rFonts w:ascii="Arial" w:hAnsi="Arial" w:cs="Arial"/>
                <w:color w:val="000000" w:themeColor="text1"/>
                <w:sz w:val="15"/>
                <w:szCs w:val="15"/>
              </w:rPr>
            </w:pPr>
          </w:p>
          <w:p w14:paraId="774B7C9D" w14:textId="77777777" w:rsidR="007A0D68" w:rsidRPr="00771AE4" w:rsidRDefault="007A0D68" w:rsidP="007A0D68">
            <w:pPr>
              <w:jc w:val="left"/>
              <w:rPr>
                <w:rFonts w:ascii="Arial" w:hAnsi="Arial" w:cs="Arial"/>
                <w:color w:val="000000" w:themeColor="text1"/>
                <w:sz w:val="15"/>
                <w:szCs w:val="15"/>
              </w:rPr>
            </w:pPr>
          </w:p>
          <w:p w14:paraId="25F89710" w14:textId="77777777" w:rsidR="007A0D68" w:rsidRPr="00771AE4" w:rsidRDefault="007A0D68" w:rsidP="007A0D68">
            <w:pPr>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4CC7F663" w14:textId="77777777" w:rsidR="007A0D68" w:rsidRPr="00771AE4" w:rsidRDefault="007A0D68" w:rsidP="007A0D68">
            <w:pPr>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2E4408EF" w14:textId="77777777" w:rsidR="007A0D68" w:rsidRPr="00771AE4" w:rsidRDefault="007A0D68" w:rsidP="007A0D68">
            <w:pPr>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031791EB"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3A4596B9" w14:textId="77777777" w:rsidR="007A0D68" w:rsidRPr="00771AE4" w:rsidRDefault="007A0D68" w:rsidP="000366C4">
            <w:pPr>
              <w:pStyle w:val="Tiret1"/>
              <w:numPr>
                <w:ilvl w:val="0"/>
                <w:numId w:val="13"/>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1AB41373" w14:textId="77777777" w:rsidR="007A0D68" w:rsidRPr="00771AE4" w:rsidRDefault="007A0D68" w:rsidP="007A0D6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095ADDE6" w14:textId="77777777" w:rsidR="007A0D68" w:rsidRPr="00771AE4" w:rsidRDefault="007A0D68" w:rsidP="007A0D6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7DFF8017"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E1F3C2" w14:textId="77777777" w:rsidR="007A0D68" w:rsidRPr="00771AE4" w:rsidRDefault="007A0D68" w:rsidP="007A0D68">
            <w:pPr>
              <w:rPr>
                <w:rFonts w:ascii="Arial" w:hAnsi="Arial" w:cs="Arial"/>
                <w:color w:val="000000" w:themeColor="text1"/>
                <w:w w:val="0"/>
                <w:sz w:val="15"/>
                <w:szCs w:val="15"/>
              </w:rPr>
            </w:pPr>
          </w:p>
          <w:p w14:paraId="705127A0" w14:textId="77777777" w:rsidR="007A0D68" w:rsidRPr="00771AE4" w:rsidRDefault="007A0D68" w:rsidP="007A0D68">
            <w:pPr>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14:paraId="746A1045" w14:textId="77777777" w:rsidR="007A0D68" w:rsidRPr="00771AE4" w:rsidRDefault="007A0D68" w:rsidP="007A0D6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14:paraId="23FF1DAE" w14:textId="77777777" w:rsidR="007A0D68" w:rsidRPr="00771AE4" w:rsidRDefault="007A0D68" w:rsidP="007A0D68">
            <w:pPr>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A0D68" w:rsidRPr="00771AE4" w14:paraId="2CCD0F20" w14:textId="77777777" w:rsidTr="007A0D68">
        <w:trPr>
          <w:trHeight w:val="1977"/>
        </w:trPr>
        <w:tc>
          <w:tcPr>
            <w:tcW w:w="4644" w:type="dxa"/>
            <w:vMerge/>
            <w:shd w:val="clear" w:color="auto" w:fill="auto"/>
          </w:tcPr>
          <w:p w14:paraId="7B7140E9" w14:textId="77777777" w:rsidR="007A0D68" w:rsidRPr="00771AE4" w:rsidRDefault="007A0D68" w:rsidP="007A0D68">
            <w:pPr>
              <w:rPr>
                <w:rFonts w:ascii="Arial" w:hAnsi="Arial" w:cs="Arial"/>
                <w:b/>
                <w:color w:val="000000" w:themeColor="text1"/>
                <w:sz w:val="15"/>
                <w:szCs w:val="15"/>
              </w:rPr>
            </w:pPr>
          </w:p>
        </w:tc>
        <w:tc>
          <w:tcPr>
            <w:tcW w:w="2322" w:type="dxa"/>
            <w:shd w:val="clear" w:color="auto" w:fill="auto"/>
          </w:tcPr>
          <w:p w14:paraId="42D437E2" w14:textId="77777777" w:rsidR="007A0D68" w:rsidRPr="00771AE4" w:rsidRDefault="007A0D68" w:rsidP="007A0D68">
            <w:pPr>
              <w:rPr>
                <w:rFonts w:ascii="Arial" w:hAnsi="Arial" w:cs="Arial"/>
                <w:color w:val="000000" w:themeColor="text1"/>
                <w:sz w:val="15"/>
                <w:szCs w:val="15"/>
              </w:rPr>
            </w:pPr>
          </w:p>
          <w:p w14:paraId="6270C213" w14:textId="77777777" w:rsidR="007A0D68" w:rsidRPr="00771AE4" w:rsidRDefault="007A0D68" w:rsidP="007A0D68">
            <w:pPr>
              <w:rPr>
                <w:rFonts w:ascii="Arial" w:hAnsi="Arial" w:cs="Arial"/>
                <w:color w:val="000000" w:themeColor="text1"/>
                <w:sz w:val="15"/>
                <w:szCs w:val="15"/>
              </w:rPr>
            </w:pPr>
          </w:p>
          <w:p w14:paraId="1AD23F1A"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a) [………..…]</w:t>
            </w:r>
          </w:p>
          <w:p w14:paraId="0ECB8704" w14:textId="77777777" w:rsidR="007A0D68" w:rsidRPr="00771AE4" w:rsidRDefault="007A0D68" w:rsidP="007A0D68">
            <w:pPr>
              <w:rPr>
                <w:rFonts w:ascii="Arial" w:hAnsi="Arial" w:cs="Arial"/>
                <w:color w:val="000000" w:themeColor="text1"/>
                <w:sz w:val="15"/>
                <w:szCs w:val="15"/>
              </w:rPr>
            </w:pPr>
          </w:p>
          <w:p w14:paraId="31074B44"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b) [……..……]</w:t>
            </w:r>
          </w:p>
          <w:p w14:paraId="7FDF4CFC"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br/>
            </w:r>
          </w:p>
          <w:p w14:paraId="34996538" w14:textId="77777777" w:rsidR="007A0D68" w:rsidRPr="00771AE4" w:rsidRDefault="007A0D68" w:rsidP="007A0D68">
            <w:pPr>
              <w:rPr>
                <w:rFonts w:ascii="Arial" w:hAnsi="Arial" w:cs="Arial"/>
                <w:color w:val="000000" w:themeColor="text1"/>
                <w:sz w:val="15"/>
                <w:szCs w:val="15"/>
              </w:rPr>
            </w:pPr>
          </w:p>
          <w:p w14:paraId="7BCCF0FA" w14:textId="77777777" w:rsidR="007A0D68" w:rsidRPr="00771AE4" w:rsidRDefault="007A0D68" w:rsidP="007A0D68">
            <w:pPr>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045ACA5" w14:textId="77777777" w:rsidR="007A0D68" w:rsidRPr="00771AE4" w:rsidRDefault="007A0D68" w:rsidP="007A0D6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14:paraId="0BFCF94E" w14:textId="77777777" w:rsidR="007A0D68" w:rsidRPr="00771AE4" w:rsidRDefault="007A0D68" w:rsidP="007A0D6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02F4E422" w14:textId="77777777" w:rsidR="007A0D68" w:rsidRPr="00771AE4" w:rsidRDefault="007A0D68" w:rsidP="007A0D6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07E09016" w14:textId="77777777" w:rsidR="007A0D68" w:rsidRPr="00771AE4" w:rsidRDefault="007A0D68" w:rsidP="007A0D68">
            <w:pPr>
              <w:pStyle w:val="Tiret0"/>
              <w:numPr>
                <w:ilvl w:val="0"/>
                <w:numId w:val="0"/>
              </w:numPr>
              <w:spacing w:before="0" w:after="0"/>
              <w:rPr>
                <w:rFonts w:ascii="Arial" w:hAnsi="Arial" w:cs="Arial"/>
                <w:color w:val="000000" w:themeColor="text1"/>
                <w:sz w:val="15"/>
                <w:szCs w:val="15"/>
              </w:rPr>
            </w:pPr>
          </w:p>
          <w:p w14:paraId="4D0458DD" w14:textId="77777777" w:rsidR="007A0D68" w:rsidRPr="00771AE4" w:rsidRDefault="007A0D68" w:rsidP="007A0D68">
            <w:pPr>
              <w:rPr>
                <w:rFonts w:ascii="Arial" w:hAnsi="Arial" w:cs="Arial"/>
                <w:color w:val="000000" w:themeColor="text1"/>
                <w:w w:val="0"/>
                <w:sz w:val="15"/>
                <w:szCs w:val="15"/>
              </w:rPr>
            </w:pPr>
          </w:p>
          <w:p w14:paraId="3AD1FB0C" w14:textId="77777777" w:rsidR="007A0D68" w:rsidRPr="00771AE4" w:rsidRDefault="007A0D68" w:rsidP="007A0D68">
            <w:pPr>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2498C278" w14:textId="77777777" w:rsidR="007A0D68" w:rsidRPr="00771AE4" w:rsidRDefault="007A0D68" w:rsidP="007A0D68">
            <w:pPr>
              <w:rPr>
                <w:rFonts w:ascii="Arial" w:hAnsi="Arial" w:cs="Arial"/>
                <w:color w:val="000000" w:themeColor="text1"/>
                <w:w w:val="0"/>
                <w:sz w:val="15"/>
                <w:szCs w:val="15"/>
              </w:rPr>
            </w:pPr>
          </w:p>
          <w:p w14:paraId="13693789" w14:textId="77777777" w:rsidR="007A0D68" w:rsidRPr="00771AE4" w:rsidRDefault="007A0D68" w:rsidP="007A0D6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46843040" w14:textId="77777777" w:rsidR="007A0D68" w:rsidRPr="00771AE4" w:rsidRDefault="007A0D68" w:rsidP="007A0D68">
            <w:pPr>
              <w:rPr>
                <w:rFonts w:ascii="Arial" w:hAnsi="Arial" w:cs="Arial"/>
                <w:b/>
                <w:color w:val="000000" w:themeColor="text1"/>
                <w:w w:val="0"/>
                <w:sz w:val="15"/>
                <w:szCs w:val="15"/>
              </w:rPr>
            </w:pPr>
          </w:p>
          <w:p w14:paraId="583BEAE7" w14:textId="77777777" w:rsidR="007A0D68" w:rsidRPr="00771AE4" w:rsidRDefault="007A0D68" w:rsidP="007A0D68">
            <w:pPr>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14:paraId="0DAF9017" w14:textId="77777777" w:rsidR="007A0D68" w:rsidRPr="00771AE4" w:rsidRDefault="007A0D68" w:rsidP="007A0D68">
            <w:pPr>
              <w:rPr>
                <w:rFonts w:ascii="Arial" w:hAnsi="Arial" w:cs="Arial"/>
                <w:color w:val="000000" w:themeColor="text1"/>
                <w:sz w:val="15"/>
                <w:szCs w:val="15"/>
              </w:rPr>
            </w:pPr>
          </w:p>
          <w:p w14:paraId="2337729D" w14:textId="77777777" w:rsidR="007A0D68" w:rsidRPr="00771AE4" w:rsidRDefault="007A0D68" w:rsidP="007A0D68">
            <w:pPr>
              <w:rPr>
                <w:rFonts w:ascii="Arial" w:hAnsi="Arial" w:cs="Arial"/>
                <w:color w:val="000000" w:themeColor="text1"/>
                <w:sz w:val="15"/>
                <w:szCs w:val="15"/>
              </w:rPr>
            </w:pPr>
          </w:p>
          <w:p w14:paraId="2134A39D"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a) [………..…]</w:t>
            </w:r>
          </w:p>
          <w:p w14:paraId="7B7588CF" w14:textId="77777777" w:rsidR="007A0D68" w:rsidRPr="00771AE4" w:rsidRDefault="007A0D68" w:rsidP="007A0D68">
            <w:pPr>
              <w:rPr>
                <w:rFonts w:ascii="Arial" w:hAnsi="Arial" w:cs="Arial"/>
                <w:color w:val="000000" w:themeColor="text1"/>
                <w:sz w:val="15"/>
                <w:szCs w:val="15"/>
              </w:rPr>
            </w:pPr>
          </w:p>
          <w:p w14:paraId="670E780A"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b) [……..……]</w:t>
            </w:r>
          </w:p>
          <w:p w14:paraId="312007CD" w14:textId="77777777" w:rsidR="007A0D68" w:rsidRPr="00771AE4" w:rsidRDefault="007A0D68" w:rsidP="007A0D68">
            <w:pPr>
              <w:rPr>
                <w:rFonts w:ascii="Arial" w:hAnsi="Arial" w:cs="Arial"/>
                <w:color w:val="000000" w:themeColor="text1"/>
                <w:sz w:val="15"/>
                <w:szCs w:val="15"/>
              </w:rPr>
            </w:pPr>
          </w:p>
          <w:p w14:paraId="34D81A17" w14:textId="77777777" w:rsidR="007A0D68" w:rsidRPr="00771AE4" w:rsidRDefault="007A0D68" w:rsidP="007A0D68">
            <w:pPr>
              <w:rPr>
                <w:rFonts w:ascii="Arial" w:hAnsi="Arial" w:cs="Arial"/>
                <w:color w:val="000000" w:themeColor="text1"/>
                <w:sz w:val="15"/>
                <w:szCs w:val="15"/>
              </w:rPr>
            </w:pPr>
          </w:p>
          <w:p w14:paraId="616DBD4B" w14:textId="77777777" w:rsidR="007A0D68" w:rsidRPr="00771AE4" w:rsidRDefault="007A0D68" w:rsidP="007A0D68">
            <w:pPr>
              <w:rPr>
                <w:rFonts w:ascii="Arial" w:hAnsi="Arial" w:cs="Arial"/>
                <w:color w:val="000000" w:themeColor="text1"/>
                <w:sz w:val="15"/>
                <w:szCs w:val="15"/>
              </w:rPr>
            </w:pPr>
          </w:p>
          <w:p w14:paraId="4A03D763" w14:textId="77777777" w:rsidR="007A0D68" w:rsidRPr="00771AE4" w:rsidRDefault="007A0D68" w:rsidP="007A0D68">
            <w:pPr>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06AD572" w14:textId="77777777" w:rsidR="007A0D68" w:rsidRPr="00771AE4" w:rsidRDefault="007A0D68" w:rsidP="007A0D6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D8B4024" w14:textId="77777777" w:rsidR="007A0D68" w:rsidRPr="00771AE4" w:rsidRDefault="007A0D68" w:rsidP="007A0D6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2289B18" w14:textId="77777777" w:rsidR="007A0D68" w:rsidRPr="00771AE4" w:rsidRDefault="007A0D68" w:rsidP="007A0D6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3AD29E7E" w14:textId="77777777" w:rsidR="007A0D68" w:rsidRPr="00771AE4" w:rsidRDefault="007A0D68" w:rsidP="007A0D68">
            <w:pPr>
              <w:pStyle w:val="Tiret0"/>
              <w:numPr>
                <w:ilvl w:val="0"/>
                <w:numId w:val="0"/>
              </w:numPr>
              <w:spacing w:before="0" w:after="0"/>
              <w:rPr>
                <w:rFonts w:ascii="Arial" w:hAnsi="Arial" w:cs="Arial"/>
                <w:color w:val="000000" w:themeColor="text1"/>
                <w:sz w:val="15"/>
                <w:szCs w:val="15"/>
              </w:rPr>
            </w:pPr>
          </w:p>
          <w:p w14:paraId="3D171925" w14:textId="77777777" w:rsidR="007A0D68" w:rsidRPr="00771AE4" w:rsidRDefault="007A0D68" w:rsidP="007A0D68">
            <w:pPr>
              <w:rPr>
                <w:rFonts w:ascii="Arial" w:hAnsi="Arial" w:cs="Arial"/>
                <w:color w:val="000000" w:themeColor="text1"/>
                <w:w w:val="0"/>
                <w:sz w:val="15"/>
                <w:szCs w:val="15"/>
              </w:rPr>
            </w:pPr>
          </w:p>
          <w:p w14:paraId="3A2C8452" w14:textId="77777777" w:rsidR="007A0D68" w:rsidRPr="00771AE4" w:rsidRDefault="007A0D68" w:rsidP="007A0D68">
            <w:pPr>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58DD1C7F" w14:textId="77777777" w:rsidR="007A0D68" w:rsidRPr="00771AE4" w:rsidRDefault="007A0D68" w:rsidP="007A0D68">
            <w:pPr>
              <w:rPr>
                <w:rFonts w:ascii="Arial" w:hAnsi="Arial" w:cs="Arial"/>
                <w:color w:val="000000" w:themeColor="text1"/>
                <w:w w:val="0"/>
                <w:sz w:val="15"/>
                <w:szCs w:val="15"/>
              </w:rPr>
            </w:pPr>
          </w:p>
          <w:p w14:paraId="359B24C1" w14:textId="77777777" w:rsidR="007A0D68" w:rsidRPr="00771AE4" w:rsidRDefault="007A0D68" w:rsidP="007A0D68">
            <w:pPr>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1BDDDA2E" w14:textId="77777777" w:rsidR="007A0D68" w:rsidRPr="00771AE4" w:rsidRDefault="007A0D68" w:rsidP="007A0D68">
            <w:pPr>
              <w:rPr>
                <w:rFonts w:ascii="Arial" w:hAnsi="Arial" w:cs="Arial"/>
                <w:b/>
                <w:color w:val="000000" w:themeColor="text1"/>
                <w:w w:val="0"/>
                <w:sz w:val="15"/>
                <w:szCs w:val="15"/>
              </w:rPr>
            </w:pPr>
          </w:p>
          <w:p w14:paraId="2907D6ED" w14:textId="77777777" w:rsidR="007A0D68" w:rsidRPr="00771AE4" w:rsidRDefault="007A0D68" w:rsidP="007A0D68">
            <w:pPr>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7A0D68" w:rsidRPr="00771AE4" w14:paraId="4295D18A" w14:textId="77777777" w:rsidTr="007A0D68">
        <w:tc>
          <w:tcPr>
            <w:tcW w:w="4644" w:type="dxa"/>
            <w:shd w:val="clear" w:color="auto" w:fill="auto"/>
          </w:tcPr>
          <w:p w14:paraId="51CA0DF9"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4F86F102"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14:paraId="06D8B49E"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8946132" w14:textId="77777777" w:rsidR="007A0D68" w:rsidRPr="00771AE4" w:rsidRDefault="007A0D68" w:rsidP="007A0D68">
      <w:pPr>
        <w:pStyle w:val="SectionTitle"/>
        <w:jc w:val="both"/>
        <w:rPr>
          <w:rFonts w:ascii="Arial" w:hAnsi="Arial" w:cs="Arial"/>
          <w:b w:val="0"/>
          <w:caps/>
          <w:smallCaps w:val="0"/>
          <w:color w:val="000000" w:themeColor="text1"/>
          <w:sz w:val="15"/>
          <w:szCs w:val="15"/>
        </w:rPr>
      </w:pPr>
    </w:p>
    <w:p w14:paraId="3F616845" w14:textId="77777777" w:rsidR="007A0D68" w:rsidRPr="00771AE4" w:rsidRDefault="007A0D68" w:rsidP="007A0D68">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14:paraId="16EA063F" w14:textId="77777777" w:rsidR="007A0D68" w:rsidRPr="00771AE4" w:rsidRDefault="007A0D68" w:rsidP="007A0D68">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A0D68" w:rsidRPr="00771AE4" w14:paraId="657C1C39" w14:textId="77777777" w:rsidTr="007A0D68">
        <w:tc>
          <w:tcPr>
            <w:tcW w:w="4644" w:type="dxa"/>
            <w:shd w:val="clear" w:color="auto" w:fill="auto"/>
          </w:tcPr>
          <w:p w14:paraId="2AFE56EF" w14:textId="77777777" w:rsidR="007A0D68" w:rsidRPr="00771AE4" w:rsidRDefault="007A0D68" w:rsidP="007A0D6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7A59E391" w14:textId="77777777" w:rsidR="007A0D68" w:rsidRPr="00771AE4" w:rsidRDefault="007A0D68" w:rsidP="007A0D6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A0D68" w:rsidRPr="00771AE4" w14:paraId="044990EC" w14:textId="77777777" w:rsidTr="007A0D68">
        <w:trPr>
          <w:trHeight w:val="406"/>
        </w:trPr>
        <w:tc>
          <w:tcPr>
            <w:tcW w:w="4644" w:type="dxa"/>
            <w:vMerge w:val="restart"/>
            <w:shd w:val="clear" w:color="auto" w:fill="auto"/>
          </w:tcPr>
          <w:p w14:paraId="65539BEF" w14:textId="77777777" w:rsidR="007A0D68" w:rsidRPr="00771AE4" w:rsidRDefault="007A0D68" w:rsidP="007A0D6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14:paraId="539208DF" w14:textId="77777777" w:rsidR="007A0D68" w:rsidRPr="00771AE4" w:rsidRDefault="007A0D68" w:rsidP="007A0D68">
            <w:pPr>
              <w:rPr>
                <w:rFonts w:ascii="Arial" w:hAnsi="Arial" w:cs="Arial"/>
                <w:color w:val="000000" w:themeColor="text1"/>
                <w:sz w:val="15"/>
                <w:szCs w:val="15"/>
              </w:rPr>
            </w:pPr>
          </w:p>
          <w:p w14:paraId="246B462E" w14:textId="77777777" w:rsidR="007A0D68" w:rsidRPr="00771AE4" w:rsidRDefault="007A0D68" w:rsidP="007A0D68">
            <w:pPr>
              <w:rPr>
                <w:rFonts w:ascii="Arial" w:hAnsi="Arial" w:cs="Arial"/>
                <w:color w:val="000000" w:themeColor="text1"/>
                <w:sz w:val="15"/>
                <w:szCs w:val="15"/>
              </w:rPr>
            </w:pPr>
          </w:p>
          <w:p w14:paraId="42700D28" w14:textId="77777777" w:rsidR="007A0D68" w:rsidRPr="00771AE4" w:rsidRDefault="007A0D68" w:rsidP="007A0D68">
            <w:pPr>
              <w:rPr>
                <w:rFonts w:ascii="Arial" w:hAnsi="Arial" w:cs="Arial"/>
                <w:color w:val="000000" w:themeColor="text1"/>
                <w:sz w:val="15"/>
                <w:szCs w:val="15"/>
              </w:rPr>
            </w:pPr>
          </w:p>
          <w:p w14:paraId="5FB58515" w14:textId="77777777" w:rsidR="007A0D68" w:rsidRPr="00771AE4" w:rsidRDefault="007A0D68" w:rsidP="007A0D68">
            <w:pPr>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51BF5064"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14:paraId="337BFD65" w14:textId="77777777" w:rsidR="007A0D68" w:rsidRPr="00771AE4" w:rsidRDefault="007A0D68" w:rsidP="007A0D68">
            <w:pPr>
              <w:rPr>
                <w:rFonts w:ascii="Arial" w:hAnsi="Arial" w:cs="Arial"/>
                <w:color w:val="000000" w:themeColor="text1"/>
                <w:sz w:val="15"/>
                <w:szCs w:val="15"/>
              </w:rPr>
            </w:pPr>
          </w:p>
          <w:p w14:paraId="36B4E934" w14:textId="77777777" w:rsidR="007A0D68" w:rsidRPr="00771AE4" w:rsidRDefault="007A0D68" w:rsidP="007A0D68">
            <w:pPr>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633DBD" w14:textId="77777777" w:rsidR="007A0D68" w:rsidRPr="00771AE4" w:rsidRDefault="007A0D68" w:rsidP="007A0D68">
            <w:pPr>
              <w:rPr>
                <w:rFonts w:ascii="Arial" w:hAnsi="Arial" w:cs="Arial"/>
                <w:color w:val="000000" w:themeColor="text1"/>
                <w:sz w:val="15"/>
                <w:szCs w:val="15"/>
              </w:rPr>
            </w:pPr>
          </w:p>
          <w:p w14:paraId="5B44714C"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6BBB5131"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C26A3D0"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Pr="00771AE4">
              <w:rPr>
                <w:rFonts w:ascii="Arial" w:hAnsi="Arial" w:cs="Arial"/>
                <w:color w:val="000000" w:themeColor="text1"/>
                <w:sz w:val="15"/>
                <w:szCs w:val="15"/>
              </w:rPr>
              <w:tab/>
              <w:t>si è impegnato formalmente a risarcire il danno?</w:t>
            </w:r>
          </w:p>
          <w:p w14:paraId="41672254" w14:textId="77777777" w:rsidR="007A0D68" w:rsidRPr="00771AE4" w:rsidRDefault="007A0D68" w:rsidP="007A0D68">
            <w:pPr>
              <w:rPr>
                <w:rFonts w:ascii="Arial" w:hAnsi="Arial" w:cs="Arial"/>
                <w:color w:val="000000" w:themeColor="text1"/>
                <w:sz w:val="15"/>
                <w:szCs w:val="15"/>
              </w:rPr>
            </w:pPr>
          </w:p>
          <w:p w14:paraId="2C9CBA19"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w:t>
            </w:r>
          </w:p>
          <w:p w14:paraId="139C12CC" w14:textId="77777777" w:rsidR="007A0D68" w:rsidRPr="00771AE4" w:rsidRDefault="007A0D68" w:rsidP="007A0D68">
            <w:pPr>
              <w:rPr>
                <w:rFonts w:ascii="Arial" w:hAnsi="Arial" w:cs="Arial"/>
                <w:color w:val="000000" w:themeColor="text1"/>
                <w:sz w:val="15"/>
                <w:szCs w:val="15"/>
              </w:rPr>
            </w:pPr>
          </w:p>
          <w:p w14:paraId="6589DB0C" w14:textId="77777777" w:rsidR="007A0D68" w:rsidRPr="00771AE4" w:rsidRDefault="007A0D68" w:rsidP="007A0D68">
            <w:pPr>
              <w:rPr>
                <w:rFonts w:ascii="Arial" w:hAnsi="Arial" w:cs="Arial"/>
                <w:color w:val="000000" w:themeColor="text1"/>
                <w:sz w:val="15"/>
                <w:szCs w:val="15"/>
              </w:rPr>
            </w:pPr>
          </w:p>
        </w:tc>
        <w:tc>
          <w:tcPr>
            <w:tcW w:w="4645" w:type="dxa"/>
            <w:shd w:val="clear" w:color="auto" w:fill="auto"/>
          </w:tcPr>
          <w:p w14:paraId="74A54B60" w14:textId="77777777" w:rsidR="007A0D68" w:rsidRPr="00771AE4" w:rsidRDefault="007A0D68" w:rsidP="007A0D6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7A0D68" w:rsidRPr="00771AE4" w14:paraId="50C57701" w14:textId="77777777" w:rsidTr="007A0D68">
        <w:trPr>
          <w:trHeight w:val="405"/>
        </w:trPr>
        <w:tc>
          <w:tcPr>
            <w:tcW w:w="4644" w:type="dxa"/>
            <w:vMerge/>
            <w:shd w:val="clear" w:color="auto" w:fill="auto"/>
          </w:tcPr>
          <w:p w14:paraId="154968B5" w14:textId="77777777" w:rsidR="007A0D68" w:rsidRPr="00771AE4" w:rsidRDefault="007A0D68" w:rsidP="007A0D68">
            <w:pPr>
              <w:rPr>
                <w:rFonts w:ascii="Arial" w:hAnsi="Arial" w:cs="Arial"/>
                <w:color w:val="000000" w:themeColor="text1"/>
                <w:sz w:val="15"/>
                <w:szCs w:val="15"/>
              </w:rPr>
            </w:pPr>
          </w:p>
        </w:tc>
        <w:tc>
          <w:tcPr>
            <w:tcW w:w="4645" w:type="dxa"/>
            <w:shd w:val="clear" w:color="auto" w:fill="auto"/>
          </w:tcPr>
          <w:p w14:paraId="3C42995B" w14:textId="77777777" w:rsidR="007A0D68" w:rsidRPr="00771AE4" w:rsidRDefault="007A0D68" w:rsidP="007A0D68">
            <w:pPr>
              <w:rPr>
                <w:rFonts w:ascii="Arial" w:hAnsi="Arial" w:cs="Arial"/>
                <w:color w:val="000000" w:themeColor="text1"/>
                <w:sz w:val="15"/>
                <w:szCs w:val="15"/>
              </w:rPr>
            </w:pPr>
          </w:p>
          <w:p w14:paraId="62021B56" w14:textId="77777777" w:rsidR="007A0D68" w:rsidRPr="00771AE4" w:rsidRDefault="007A0D68" w:rsidP="007A0D68">
            <w:pPr>
              <w:rPr>
                <w:rFonts w:ascii="Arial" w:hAnsi="Arial" w:cs="Arial"/>
                <w:color w:val="000000" w:themeColor="text1"/>
                <w:sz w:val="15"/>
                <w:szCs w:val="15"/>
              </w:rPr>
            </w:pPr>
          </w:p>
          <w:p w14:paraId="05DFA5EF" w14:textId="77777777" w:rsidR="007A0D68" w:rsidRPr="00771AE4" w:rsidRDefault="007A0D68" w:rsidP="007A0D68">
            <w:pPr>
              <w:rPr>
                <w:rFonts w:ascii="Arial" w:hAnsi="Arial" w:cs="Arial"/>
                <w:color w:val="000000" w:themeColor="text1"/>
                <w:sz w:val="15"/>
                <w:szCs w:val="15"/>
              </w:rPr>
            </w:pPr>
          </w:p>
          <w:p w14:paraId="6FED86AE" w14:textId="77777777" w:rsidR="007A0D68" w:rsidRPr="00771AE4" w:rsidRDefault="007A0D68" w:rsidP="007A0D68">
            <w:pPr>
              <w:rPr>
                <w:rFonts w:ascii="Arial" w:hAnsi="Arial" w:cs="Arial"/>
                <w:color w:val="000000" w:themeColor="text1"/>
                <w:sz w:val="15"/>
                <w:szCs w:val="15"/>
              </w:rPr>
            </w:pPr>
          </w:p>
          <w:p w14:paraId="0654BEA5" w14:textId="77777777" w:rsidR="007A0D68" w:rsidRPr="00771AE4" w:rsidRDefault="007A0D68" w:rsidP="007A0D68">
            <w:pPr>
              <w:rPr>
                <w:rFonts w:ascii="Arial" w:hAnsi="Arial" w:cs="Arial"/>
                <w:color w:val="000000" w:themeColor="text1"/>
                <w:sz w:val="15"/>
                <w:szCs w:val="15"/>
              </w:rPr>
            </w:pPr>
          </w:p>
          <w:p w14:paraId="7C22761C" w14:textId="77777777" w:rsidR="007A0D68" w:rsidRPr="00771AE4" w:rsidRDefault="007A0D68" w:rsidP="007A0D68">
            <w:pPr>
              <w:rPr>
                <w:rFonts w:ascii="Arial" w:hAnsi="Arial" w:cs="Arial"/>
                <w:color w:val="000000" w:themeColor="text1"/>
                <w:sz w:val="15"/>
                <w:szCs w:val="15"/>
              </w:rPr>
            </w:pPr>
          </w:p>
          <w:p w14:paraId="511A1CE3" w14:textId="77777777" w:rsidR="007A0D68" w:rsidRPr="00771AE4" w:rsidRDefault="007A0D68" w:rsidP="007A0D68">
            <w:pPr>
              <w:rPr>
                <w:rFonts w:ascii="Arial" w:hAnsi="Arial" w:cs="Arial"/>
                <w:color w:val="000000" w:themeColor="text1"/>
                <w:sz w:val="15"/>
                <w:szCs w:val="15"/>
              </w:rPr>
            </w:pPr>
          </w:p>
          <w:p w14:paraId="71D30F19" w14:textId="77777777" w:rsidR="007A0D68" w:rsidRPr="00771AE4" w:rsidRDefault="007A0D68" w:rsidP="007A0D6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8F71BBB" w14:textId="77777777" w:rsidR="007A0D68" w:rsidRPr="00771AE4" w:rsidRDefault="007A0D68" w:rsidP="007A0D68">
            <w:pPr>
              <w:rPr>
                <w:rFonts w:ascii="Arial" w:hAnsi="Arial" w:cs="Arial"/>
                <w:b/>
                <w:color w:val="000000" w:themeColor="text1"/>
                <w:sz w:val="15"/>
                <w:szCs w:val="15"/>
              </w:rPr>
            </w:pPr>
          </w:p>
          <w:p w14:paraId="4AEFB345" w14:textId="77777777" w:rsidR="007A0D68" w:rsidRPr="00771AE4" w:rsidRDefault="007A0D68" w:rsidP="007A0D68">
            <w:pPr>
              <w:rPr>
                <w:rFonts w:ascii="Arial" w:hAnsi="Arial" w:cs="Arial"/>
                <w:color w:val="000000" w:themeColor="text1"/>
                <w:sz w:val="15"/>
                <w:szCs w:val="15"/>
              </w:rPr>
            </w:pPr>
          </w:p>
          <w:p w14:paraId="68BD2BD7" w14:textId="77777777" w:rsidR="007A0D68" w:rsidRPr="00771AE4" w:rsidRDefault="007A0D68" w:rsidP="007A0D68">
            <w:pPr>
              <w:rPr>
                <w:rFonts w:ascii="Arial" w:hAnsi="Arial" w:cs="Arial"/>
                <w:color w:val="000000" w:themeColor="text1"/>
                <w:sz w:val="15"/>
                <w:szCs w:val="15"/>
              </w:rPr>
            </w:pPr>
          </w:p>
          <w:p w14:paraId="3C47C5C6" w14:textId="77777777" w:rsidR="007A0D68" w:rsidRPr="00771AE4" w:rsidRDefault="007A0D68" w:rsidP="007A0D68">
            <w:pPr>
              <w:rPr>
                <w:rFonts w:ascii="Arial" w:hAnsi="Arial" w:cs="Arial"/>
                <w:color w:val="000000" w:themeColor="text1"/>
                <w:sz w:val="15"/>
                <w:szCs w:val="15"/>
              </w:rPr>
            </w:pPr>
          </w:p>
          <w:p w14:paraId="287B21A3" w14:textId="77777777" w:rsidR="007A0D68" w:rsidRPr="00771AE4" w:rsidRDefault="007A0D68" w:rsidP="007A0D68">
            <w:pPr>
              <w:rPr>
                <w:rFonts w:ascii="Arial" w:hAnsi="Arial" w:cs="Arial"/>
                <w:color w:val="000000" w:themeColor="text1"/>
                <w:sz w:val="15"/>
                <w:szCs w:val="15"/>
              </w:rPr>
            </w:pPr>
          </w:p>
          <w:p w14:paraId="16C6227D" w14:textId="77777777" w:rsidR="007A0D68" w:rsidRPr="00771AE4" w:rsidRDefault="007A0D68" w:rsidP="007A0D6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A25D8B2" w14:textId="77777777" w:rsidR="007A0D68" w:rsidRPr="00771AE4" w:rsidRDefault="007A0D68" w:rsidP="007A0D6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14:paraId="28F702DA" w14:textId="77777777" w:rsidR="007A0D68" w:rsidRPr="00771AE4" w:rsidRDefault="007A0D68" w:rsidP="007A0D68">
            <w:pPr>
              <w:rPr>
                <w:rFonts w:ascii="Arial" w:hAnsi="Arial" w:cs="Arial"/>
                <w:b/>
                <w:color w:val="000000" w:themeColor="text1"/>
                <w:sz w:val="15"/>
                <w:szCs w:val="15"/>
              </w:rPr>
            </w:pPr>
          </w:p>
          <w:p w14:paraId="27352509" w14:textId="77777777" w:rsidR="007A0D68" w:rsidRPr="00771AE4" w:rsidRDefault="007A0D68" w:rsidP="007A0D6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CDA9AD1" w14:textId="77777777" w:rsidR="007A0D68" w:rsidRPr="00771AE4" w:rsidRDefault="007A0D68" w:rsidP="007A0D68">
            <w:pPr>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297227E2"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1B70C86B" w14:textId="77777777" w:rsidR="007A0D68" w:rsidRPr="00771AE4" w:rsidRDefault="007A0D68" w:rsidP="007A0D68">
            <w:pPr>
              <w:rPr>
                <w:rFonts w:ascii="Arial" w:hAnsi="Arial" w:cs="Arial"/>
                <w:color w:val="000000" w:themeColor="text1"/>
                <w:sz w:val="15"/>
                <w:szCs w:val="15"/>
              </w:rPr>
            </w:pPr>
          </w:p>
        </w:tc>
      </w:tr>
      <w:tr w:rsidR="007A0D68" w:rsidRPr="00771AE4" w14:paraId="0ABA0C62" w14:textId="77777777" w:rsidTr="007A0D68">
        <w:tc>
          <w:tcPr>
            <w:tcW w:w="4644" w:type="dxa"/>
            <w:shd w:val="clear" w:color="auto" w:fill="auto"/>
          </w:tcPr>
          <w:p w14:paraId="42733BCD" w14:textId="77777777" w:rsidR="007A0D68" w:rsidRPr="00771AE4" w:rsidRDefault="007A0D68" w:rsidP="007A0D6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14:paraId="59CA0A87" w14:textId="77777777" w:rsidR="007A0D68" w:rsidRPr="00771AE4" w:rsidRDefault="007A0D68" w:rsidP="007A0D6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3702BBD4" w14:textId="77777777" w:rsidR="007A0D68" w:rsidRPr="00771AE4" w:rsidRDefault="007A0D68" w:rsidP="000366C4">
            <w:pPr>
              <w:pStyle w:val="NormalLeft"/>
              <w:numPr>
                <w:ilvl w:val="0"/>
                <w:numId w:val="14"/>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7EEC853C" w14:textId="77777777" w:rsidR="007A0D68" w:rsidRPr="00771AE4" w:rsidRDefault="007A0D68" w:rsidP="007A0D68">
            <w:pPr>
              <w:pStyle w:val="NormalLeft"/>
              <w:spacing w:before="0" w:after="0"/>
              <w:jc w:val="both"/>
              <w:rPr>
                <w:rFonts w:ascii="Arial" w:hAnsi="Arial" w:cs="Arial"/>
                <w:b/>
                <w:color w:val="000000" w:themeColor="text1"/>
                <w:sz w:val="15"/>
                <w:szCs w:val="15"/>
              </w:rPr>
            </w:pPr>
          </w:p>
          <w:p w14:paraId="52C04B1A" w14:textId="77777777" w:rsidR="007A0D68" w:rsidRPr="00771AE4" w:rsidRDefault="007A0D68" w:rsidP="007A0D6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360E0B79" w14:textId="77777777" w:rsidR="007A0D68" w:rsidRPr="00771AE4" w:rsidRDefault="007A0D68" w:rsidP="000366C4">
            <w:pPr>
              <w:pStyle w:val="NormalLeft"/>
              <w:numPr>
                <w:ilvl w:val="0"/>
                <w:numId w:val="20"/>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14:paraId="53DAF16E" w14:textId="77777777" w:rsidR="007A0D68" w:rsidRPr="00771AE4" w:rsidRDefault="007A0D68" w:rsidP="007A0D68">
            <w:pPr>
              <w:pStyle w:val="NormalLeft"/>
              <w:spacing w:before="0" w:after="0"/>
              <w:ind w:left="720" w:hanging="294"/>
              <w:jc w:val="both"/>
              <w:rPr>
                <w:rFonts w:ascii="Arial" w:hAnsi="Arial" w:cs="Arial"/>
                <w:color w:val="000000" w:themeColor="text1"/>
                <w:sz w:val="15"/>
                <w:szCs w:val="15"/>
              </w:rPr>
            </w:pPr>
          </w:p>
          <w:p w14:paraId="116CE5F3" w14:textId="77777777" w:rsidR="007A0D68" w:rsidRPr="00771AE4" w:rsidRDefault="007A0D68" w:rsidP="000366C4">
            <w:pPr>
              <w:pStyle w:val="NormalLeft"/>
              <w:numPr>
                <w:ilvl w:val="0"/>
                <w:numId w:val="20"/>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19BE5EB7" w14:textId="77777777" w:rsidR="007A0D68" w:rsidRPr="00771AE4" w:rsidRDefault="007A0D68" w:rsidP="007A0D68">
            <w:pPr>
              <w:pStyle w:val="NormalLeft"/>
              <w:spacing w:before="0" w:after="0"/>
              <w:jc w:val="both"/>
              <w:rPr>
                <w:rFonts w:ascii="Arial" w:hAnsi="Arial" w:cs="Arial"/>
                <w:color w:val="000000" w:themeColor="text1"/>
                <w:sz w:val="15"/>
                <w:szCs w:val="15"/>
              </w:rPr>
            </w:pPr>
          </w:p>
          <w:p w14:paraId="3744583D" w14:textId="77777777" w:rsidR="007A0D68" w:rsidRPr="00771AE4" w:rsidRDefault="007A0D68" w:rsidP="007A0D68">
            <w:pPr>
              <w:pStyle w:val="NormalLeft"/>
              <w:spacing w:before="0" w:after="0"/>
              <w:jc w:val="both"/>
              <w:rPr>
                <w:rFonts w:ascii="Arial" w:hAnsi="Arial" w:cs="Arial"/>
                <w:color w:val="000000" w:themeColor="text1"/>
                <w:sz w:val="15"/>
                <w:szCs w:val="15"/>
              </w:rPr>
            </w:pPr>
          </w:p>
          <w:p w14:paraId="53F9FA1F" w14:textId="77777777" w:rsidR="007A0D68" w:rsidRPr="00771AE4" w:rsidRDefault="007A0D68" w:rsidP="007A0D68">
            <w:pPr>
              <w:pStyle w:val="NormalLeft"/>
              <w:spacing w:before="0" w:after="0"/>
              <w:jc w:val="both"/>
              <w:rPr>
                <w:rFonts w:ascii="Arial" w:hAnsi="Arial" w:cs="Arial"/>
                <w:color w:val="000000" w:themeColor="text1"/>
                <w:sz w:val="15"/>
                <w:szCs w:val="15"/>
              </w:rPr>
            </w:pPr>
          </w:p>
          <w:p w14:paraId="37FD488F" w14:textId="77777777" w:rsidR="007A0D68" w:rsidRPr="00771AE4" w:rsidRDefault="007A0D68" w:rsidP="000366C4">
            <w:pPr>
              <w:pStyle w:val="NormalLeft"/>
              <w:numPr>
                <w:ilvl w:val="0"/>
                <w:numId w:val="14"/>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0AD572DD" w14:textId="77777777" w:rsidR="007A0D68" w:rsidRPr="00771AE4" w:rsidRDefault="007A0D68" w:rsidP="007A0D68">
            <w:pPr>
              <w:pStyle w:val="NormalLeft"/>
              <w:spacing w:before="0" w:after="0"/>
              <w:ind w:left="720"/>
              <w:jc w:val="both"/>
              <w:rPr>
                <w:rFonts w:ascii="Arial" w:hAnsi="Arial" w:cs="Arial"/>
                <w:b/>
                <w:color w:val="000000" w:themeColor="text1"/>
                <w:sz w:val="15"/>
                <w:szCs w:val="15"/>
                <w:u w:val="single"/>
              </w:rPr>
            </w:pPr>
          </w:p>
          <w:p w14:paraId="39A444C1" w14:textId="77777777" w:rsidR="007A0D68" w:rsidRPr="00771AE4" w:rsidRDefault="007A0D68" w:rsidP="007A0D68">
            <w:pPr>
              <w:pStyle w:val="NormalLeft"/>
              <w:spacing w:before="0" w:after="0"/>
              <w:ind w:left="720"/>
              <w:jc w:val="both"/>
              <w:rPr>
                <w:rFonts w:ascii="Arial" w:hAnsi="Arial" w:cs="Arial"/>
                <w:b/>
                <w:color w:val="000000" w:themeColor="text1"/>
                <w:sz w:val="15"/>
                <w:szCs w:val="15"/>
                <w:u w:val="single"/>
              </w:rPr>
            </w:pPr>
          </w:p>
          <w:p w14:paraId="6DEE69FD" w14:textId="77777777" w:rsidR="007A0D68" w:rsidRPr="00771AE4" w:rsidRDefault="007A0D68" w:rsidP="000366C4">
            <w:pPr>
              <w:pStyle w:val="NormalLeft"/>
              <w:numPr>
                <w:ilvl w:val="0"/>
                <w:numId w:val="14"/>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6E6512DB" w14:textId="77777777" w:rsidR="007A0D68" w:rsidRPr="00771AE4" w:rsidRDefault="007A0D68" w:rsidP="007A0D68">
            <w:pPr>
              <w:pStyle w:val="NormalLeft"/>
              <w:spacing w:before="0" w:after="0"/>
              <w:ind w:left="720"/>
              <w:jc w:val="both"/>
              <w:rPr>
                <w:rFonts w:ascii="Arial" w:hAnsi="Arial" w:cs="Arial"/>
                <w:b/>
                <w:color w:val="000000" w:themeColor="text1"/>
                <w:sz w:val="15"/>
                <w:szCs w:val="15"/>
                <w:u w:val="single"/>
              </w:rPr>
            </w:pPr>
          </w:p>
          <w:p w14:paraId="369156D1" w14:textId="77777777" w:rsidR="007A0D68" w:rsidRPr="00771AE4" w:rsidRDefault="007A0D68" w:rsidP="007A0D68">
            <w:pPr>
              <w:pStyle w:val="NormalLeft"/>
              <w:spacing w:before="0" w:after="0"/>
              <w:ind w:left="720"/>
              <w:jc w:val="both"/>
              <w:rPr>
                <w:rFonts w:ascii="Arial" w:hAnsi="Arial" w:cs="Arial"/>
                <w:b/>
                <w:color w:val="000000" w:themeColor="text1"/>
                <w:sz w:val="15"/>
                <w:szCs w:val="15"/>
                <w:u w:val="single"/>
              </w:rPr>
            </w:pPr>
          </w:p>
          <w:p w14:paraId="00BC6220" w14:textId="77777777" w:rsidR="007A0D68" w:rsidRPr="00771AE4" w:rsidRDefault="007A0D68" w:rsidP="000366C4">
            <w:pPr>
              <w:pStyle w:val="NormalLeft"/>
              <w:numPr>
                <w:ilvl w:val="0"/>
                <w:numId w:val="14"/>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14:paraId="560D2311" w14:textId="77777777" w:rsidR="007A0D68" w:rsidRPr="00771AE4" w:rsidRDefault="007A0D68" w:rsidP="007A0D68">
            <w:pPr>
              <w:pStyle w:val="NormalLeft"/>
              <w:spacing w:before="0" w:after="0"/>
              <w:jc w:val="both"/>
              <w:rPr>
                <w:rFonts w:ascii="Arial" w:hAnsi="Arial" w:cs="Arial"/>
                <w:color w:val="000000" w:themeColor="text1"/>
                <w:sz w:val="15"/>
                <w:szCs w:val="15"/>
              </w:rPr>
            </w:pPr>
          </w:p>
          <w:p w14:paraId="51071AEB" w14:textId="77777777" w:rsidR="007A0D68" w:rsidRPr="00771AE4" w:rsidRDefault="007A0D68" w:rsidP="007A0D6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14:paraId="18A08336" w14:textId="77777777" w:rsidR="007A0D68" w:rsidRPr="00771AE4" w:rsidRDefault="007A0D68" w:rsidP="000366C4">
            <w:pPr>
              <w:pStyle w:val="NormalLeft"/>
              <w:numPr>
                <w:ilvl w:val="0"/>
                <w:numId w:val="20"/>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14:paraId="60D6804A" w14:textId="77777777" w:rsidR="007A0D68" w:rsidRPr="00771AE4" w:rsidRDefault="007A0D68" w:rsidP="000366C4">
            <w:pPr>
              <w:pStyle w:val="NormalLeft"/>
              <w:numPr>
                <w:ilvl w:val="0"/>
                <w:numId w:val="20"/>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14:paraId="20047046" w14:textId="77777777" w:rsidR="007A0D68" w:rsidRPr="00771AE4" w:rsidRDefault="007A0D68" w:rsidP="007A0D68">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6553FBA7" w14:textId="77777777" w:rsidR="007A0D68" w:rsidRPr="00771AE4" w:rsidRDefault="007A0D68" w:rsidP="007A0D68">
            <w:pPr>
              <w:rPr>
                <w:rFonts w:ascii="Arial" w:hAnsi="Arial" w:cs="Arial"/>
                <w:color w:val="000000" w:themeColor="text1"/>
                <w:sz w:val="15"/>
                <w:szCs w:val="15"/>
              </w:rPr>
            </w:pPr>
          </w:p>
          <w:p w14:paraId="61EA27C8" w14:textId="77777777" w:rsidR="007A0D68" w:rsidRPr="00771AE4" w:rsidRDefault="007A0D68" w:rsidP="007A0D68">
            <w:pPr>
              <w:rPr>
                <w:rFonts w:ascii="Arial" w:hAnsi="Arial" w:cs="Arial"/>
                <w:color w:val="000000" w:themeColor="text1"/>
                <w:sz w:val="15"/>
                <w:szCs w:val="15"/>
              </w:rPr>
            </w:pPr>
          </w:p>
          <w:p w14:paraId="6F0515FF" w14:textId="77777777" w:rsidR="007A0D68" w:rsidRPr="00771AE4" w:rsidRDefault="007A0D68" w:rsidP="007A0D68">
            <w:pPr>
              <w:rPr>
                <w:rFonts w:ascii="Arial" w:hAnsi="Arial" w:cs="Arial"/>
                <w:color w:val="000000" w:themeColor="text1"/>
                <w:sz w:val="15"/>
                <w:szCs w:val="15"/>
              </w:rPr>
            </w:pPr>
          </w:p>
          <w:p w14:paraId="3129B885" w14:textId="77777777" w:rsidR="007A0D68" w:rsidRPr="00771AE4" w:rsidRDefault="007A0D68" w:rsidP="007A0D68">
            <w:pPr>
              <w:rPr>
                <w:rFonts w:ascii="Arial" w:hAnsi="Arial" w:cs="Arial"/>
                <w:color w:val="000000" w:themeColor="text1"/>
                <w:sz w:val="15"/>
                <w:szCs w:val="15"/>
              </w:rPr>
            </w:pPr>
          </w:p>
          <w:p w14:paraId="28989AEA" w14:textId="77777777" w:rsidR="007A0D68" w:rsidRPr="00771AE4" w:rsidRDefault="007A0D68" w:rsidP="007A0D68">
            <w:pPr>
              <w:rPr>
                <w:rFonts w:ascii="Arial" w:hAnsi="Arial" w:cs="Arial"/>
                <w:color w:val="000000" w:themeColor="text1"/>
                <w:sz w:val="15"/>
                <w:szCs w:val="15"/>
              </w:rPr>
            </w:pPr>
          </w:p>
          <w:p w14:paraId="017BB943" w14:textId="77777777" w:rsidR="007A0D68" w:rsidRPr="00771AE4" w:rsidRDefault="007A0D68" w:rsidP="007A0D68">
            <w:pPr>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27EDFF0" w14:textId="77777777" w:rsidR="007A0D68" w:rsidRPr="00771AE4" w:rsidRDefault="007A0D68" w:rsidP="007A0D68">
            <w:pPr>
              <w:rPr>
                <w:rFonts w:ascii="Arial" w:hAnsi="Arial" w:cs="Arial"/>
                <w:color w:val="000000" w:themeColor="text1"/>
                <w:sz w:val="15"/>
                <w:szCs w:val="15"/>
              </w:rPr>
            </w:pPr>
          </w:p>
          <w:p w14:paraId="5861AE30" w14:textId="77777777" w:rsidR="007A0D68" w:rsidRPr="00771AE4" w:rsidRDefault="007A0D68" w:rsidP="007A0D68">
            <w:pPr>
              <w:rPr>
                <w:rFonts w:ascii="Arial" w:hAnsi="Arial" w:cs="Arial"/>
                <w:color w:val="000000" w:themeColor="text1"/>
                <w:sz w:val="15"/>
                <w:szCs w:val="15"/>
              </w:rPr>
            </w:pPr>
          </w:p>
          <w:p w14:paraId="36644F06" w14:textId="77777777" w:rsidR="007A0D68" w:rsidRPr="00771AE4" w:rsidRDefault="007A0D68" w:rsidP="007A0D68">
            <w:pPr>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14:paraId="413873C5"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14:paraId="2DBE1732"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w:t>
            </w:r>
          </w:p>
          <w:p w14:paraId="708CAFB4" w14:textId="77777777" w:rsidR="007A0D68" w:rsidRPr="00771AE4" w:rsidRDefault="007A0D68" w:rsidP="007A0D68">
            <w:pPr>
              <w:rPr>
                <w:rFonts w:ascii="Arial" w:hAnsi="Arial" w:cs="Arial"/>
                <w:color w:val="000000" w:themeColor="text1"/>
                <w:sz w:val="15"/>
                <w:szCs w:val="15"/>
              </w:rPr>
            </w:pPr>
          </w:p>
          <w:p w14:paraId="603D84B9" w14:textId="77777777" w:rsidR="007A0D68" w:rsidRPr="00771AE4" w:rsidRDefault="007A0D68" w:rsidP="007A0D68">
            <w:pPr>
              <w:rPr>
                <w:rFonts w:ascii="Arial" w:hAnsi="Arial" w:cs="Arial"/>
                <w:color w:val="000000" w:themeColor="text1"/>
                <w:sz w:val="15"/>
                <w:szCs w:val="15"/>
              </w:rPr>
            </w:pPr>
          </w:p>
          <w:p w14:paraId="3319A29F" w14:textId="77777777" w:rsidR="007A0D68" w:rsidRPr="00771AE4" w:rsidRDefault="007A0D68" w:rsidP="007A0D68">
            <w:pPr>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79807970"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50BFA90F"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w:t>
            </w:r>
          </w:p>
          <w:p w14:paraId="63C58987" w14:textId="77777777" w:rsidR="007A0D68" w:rsidRPr="00771AE4" w:rsidRDefault="007A0D68" w:rsidP="007A0D68">
            <w:pPr>
              <w:rPr>
                <w:rFonts w:ascii="Arial" w:hAnsi="Arial" w:cs="Arial"/>
                <w:b/>
                <w:color w:val="000000" w:themeColor="text1"/>
                <w:sz w:val="15"/>
                <w:szCs w:val="15"/>
              </w:rPr>
            </w:pPr>
          </w:p>
          <w:p w14:paraId="2C39DB28" w14:textId="77777777" w:rsidR="007A0D68" w:rsidRPr="00771AE4" w:rsidRDefault="007A0D68" w:rsidP="007A0D68">
            <w:pPr>
              <w:rPr>
                <w:rFonts w:ascii="Arial" w:hAnsi="Arial" w:cs="Arial"/>
                <w:b/>
                <w:color w:val="000000" w:themeColor="text1"/>
                <w:sz w:val="15"/>
                <w:szCs w:val="15"/>
              </w:rPr>
            </w:pPr>
          </w:p>
          <w:p w14:paraId="42996293" w14:textId="77777777" w:rsidR="007A0D68" w:rsidRPr="00771AE4" w:rsidRDefault="007A0D68" w:rsidP="007A0D68">
            <w:pPr>
              <w:rPr>
                <w:rFonts w:ascii="Arial" w:hAnsi="Arial" w:cs="Arial"/>
                <w:b/>
                <w:color w:val="000000" w:themeColor="text1"/>
                <w:sz w:val="15"/>
                <w:szCs w:val="15"/>
              </w:rPr>
            </w:pPr>
          </w:p>
          <w:p w14:paraId="11678177" w14:textId="77777777" w:rsidR="007A0D68" w:rsidRPr="00771AE4" w:rsidRDefault="007A0D68" w:rsidP="007A0D6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4ADE6076" w14:textId="77777777" w:rsidR="007A0D68" w:rsidRPr="00771AE4" w:rsidRDefault="007A0D68" w:rsidP="007A0D68">
            <w:pPr>
              <w:rPr>
                <w:rFonts w:ascii="Arial" w:hAnsi="Arial" w:cs="Arial"/>
                <w:b/>
                <w:color w:val="000000" w:themeColor="text1"/>
                <w:sz w:val="15"/>
                <w:szCs w:val="15"/>
              </w:rPr>
            </w:pPr>
          </w:p>
          <w:p w14:paraId="50276B7A" w14:textId="77777777" w:rsidR="007A0D68" w:rsidRPr="00771AE4" w:rsidRDefault="007A0D68" w:rsidP="007A0D68">
            <w:pPr>
              <w:rPr>
                <w:rFonts w:ascii="Arial" w:hAnsi="Arial" w:cs="Arial"/>
                <w:b/>
                <w:color w:val="000000" w:themeColor="text1"/>
                <w:sz w:val="15"/>
                <w:szCs w:val="15"/>
              </w:rPr>
            </w:pPr>
          </w:p>
          <w:p w14:paraId="135314A5" w14:textId="77777777" w:rsidR="007A0D68" w:rsidRPr="00771AE4" w:rsidRDefault="007A0D68" w:rsidP="007A0D6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754BB1F0" w14:textId="77777777" w:rsidR="007A0D68" w:rsidRPr="00771AE4" w:rsidRDefault="007A0D68" w:rsidP="007A0D68">
            <w:pPr>
              <w:rPr>
                <w:rFonts w:ascii="Arial" w:hAnsi="Arial" w:cs="Arial"/>
                <w:b/>
                <w:color w:val="000000" w:themeColor="text1"/>
                <w:sz w:val="15"/>
                <w:szCs w:val="15"/>
              </w:rPr>
            </w:pPr>
          </w:p>
          <w:p w14:paraId="73F646A3" w14:textId="77777777" w:rsidR="007A0D68" w:rsidRPr="00771AE4" w:rsidRDefault="007A0D68" w:rsidP="007A0D68">
            <w:pPr>
              <w:rPr>
                <w:rFonts w:ascii="Arial" w:hAnsi="Arial" w:cs="Arial"/>
                <w:b/>
                <w:color w:val="000000" w:themeColor="text1"/>
                <w:sz w:val="15"/>
                <w:szCs w:val="15"/>
              </w:rPr>
            </w:pPr>
          </w:p>
          <w:p w14:paraId="4A00BE32" w14:textId="77777777" w:rsidR="007A0D68" w:rsidRPr="00771AE4" w:rsidRDefault="007A0D68" w:rsidP="007A0D6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198D5C0F" w14:textId="77777777" w:rsidR="007A0D68" w:rsidRPr="00771AE4" w:rsidRDefault="007A0D68" w:rsidP="007A0D68">
            <w:pPr>
              <w:rPr>
                <w:rFonts w:ascii="Arial" w:hAnsi="Arial" w:cs="Arial"/>
                <w:color w:val="000000" w:themeColor="text1"/>
                <w:sz w:val="15"/>
                <w:szCs w:val="15"/>
              </w:rPr>
            </w:pPr>
          </w:p>
          <w:p w14:paraId="5F116165" w14:textId="77777777" w:rsidR="007A0D68" w:rsidRPr="00771AE4" w:rsidRDefault="007A0D68" w:rsidP="007A0D68">
            <w:pPr>
              <w:rPr>
                <w:rFonts w:ascii="Arial" w:hAnsi="Arial" w:cs="Arial"/>
                <w:color w:val="000000" w:themeColor="text1"/>
                <w:sz w:val="15"/>
                <w:szCs w:val="15"/>
              </w:rPr>
            </w:pPr>
          </w:p>
          <w:p w14:paraId="38D25781" w14:textId="77777777" w:rsidR="007A0D68" w:rsidRPr="00771AE4" w:rsidRDefault="007A0D68" w:rsidP="007A0D68">
            <w:pPr>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7873B458" w14:textId="77777777" w:rsidR="007A0D68" w:rsidRPr="00771AE4" w:rsidRDefault="007A0D68" w:rsidP="007A0D68">
            <w:pPr>
              <w:rPr>
                <w:rFonts w:ascii="Arial" w:hAnsi="Arial" w:cs="Arial"/>
                <w:color w:val="000000" w:themeColor="text1"/>
                <w:sz w:val="15"/>
                <w:szCs w:val="15"/>
              </w:rPr>
            </w:pPr>
          </w:p>
          <w:p w14:paraId="09DA94ED" w14:textId="77777777" w:rsidR="007A0D68" w:rsidRPr="00771AE4" w:rsidRDefault="007A0D68" w:rsidP="007A0D68">
            <w:pPr>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218FEC71"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96E6233"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A0D68" w:rsidRPr="00771AE4" w14:paraId="0FA9B0B7" w14:textId="77777777" w:rsidTr="007A0D68">
        <w:trPr>
          <w:trHeight w:val="303"/>
        </w:trPr>
        <w:tc>
          <w:tcPr>
            <w:tcW w:w="4644" w:type="dxa"/>
            <w:shd w:val="clear" w:color="auto" w:fill="auto"/>
          </w:tcPr>
          <w:p w14:paraId="1E79B484"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3E0EE62C" w14:textId="77777777" w:rsidR="007A0D68" w:rsidRPr="00771AE4" w:rsidRDefault="007A0D68" w:rsidP="007A0D6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14:paraId="5CA104FE" w14:textId="77777777" w:rsidR="007A0D68" w:rsidRPr="00771AE4" w:rsidRDefault="007A0D68" w:rsidP="007A0D6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28496A67" w14:textId="77777777" w:rsidR="007A0D68" w:rsidRPr="00771AE4" w:rsidRDefault="007A0D68" w:rsidP="007A0D68">
            <w:pPr>
              <w:rPr>
                <w:rFonts w:ascii="Arial" w:hAnsi="Arial" w:cs="Arial"/>
                <w:color w:val="000000" w:themeColor="text1"/>
                <w:sz w:val="15"/>
                <w:szCs w:val="15"/>
              </w:rPr>
            </w:pPr>
          </w:p>
          <w:p w14:paraId="2383BB00"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7A0D68" w:rsidRPr="00771AE4" w14:paraId="431B8FE1" w14:textId="77777777" w:rsidTr="007A0D68">
        <w:trPr>
          <w:trHeight w:val="303"/>
        </w:trPr>
        <w:tc>
          <w:tcPr>
            <w:tcW w:w="4644" w:type="dxa"/>
            <w:shd w:val="clear" w:color="auto" w:fill="auto"/>
          </w:tcPr>
          <w:p w14:paraId="7BED1B6B" w14:textId="77777777" w:rsidR="007A0D68" w:rsidRPr="00771AE4" w:rsidRDefault="007A0D68" w:rsidP="007A0D6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5241C7E3" w14:textId="77777777" w:rsidR="007A0D68" w:rsidRPr="00771AE4" w:rsidRDefault="007A0D68" w:rsidP="007A0D68">
            <w:pPr>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409E3E95" w14:textId="77777777" w:rsidR="007A0D68" w:rsidRPr="00771AE4" w:rsidRDefault="007A0D68" w:rsidP="007A0D68">
            <w:pPr>
              <w:rPr>
                <w:rFonts w:ascii="Arial" w:hAnsi="Arial" w:cs="Arial"/>
                <w:color w:val="000000" w:themeColor="text1"/>
                <w:sz w:val="15"/>
                <w:szCs w:val="15"/>
              </w:rPr>
            </w:pPr>
          </w:p>
          <w:p w14:paraId="11D3C248"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03D10A11"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57BF3B7"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7F41562B" w14:textId="77777777" w:rsidR="007A0D68" w:rsidRPr="00771AE4" w:rsidRDefault="007A0D68" w:rsidP="007A0D68">
            <w:pPr>
              <w:rPr>
                <w:rFonts w:ascii="Arial" w:hAnsi="Arial" w:cs="Arial"/>
                <w:color w:val="000000" w:themeColor="text1"/>
                <w:sz w:val="15"/>
                <w:szCs w:val="15"/>
              </w:rPr>
            </w:pPr>
          </w:p>
          <w:p w14:paraId="0893B3A6"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w:t>
            </w:r>
          </w:p>
          <w:p w14:paraId="255F9CE1" w14:textId="77777777" w:rsidR="007A0D68" w:rsidRPr="00771AE4" w:rsidRDefault="007A0D68" w:rsidP="007A0D68">
            <w:pPr>
              <w:rPr>
                <w:rFonts w:ascii="Arial" w:hAnsi="Arial" w:cs="Arial"/>
                <w:b/>
                <w:color w:val="000000" w:themeColor="text1"/>
                <w:sz w:val="15"/>
                <w:szCs w:val="15"/>
              </w:rPr>
            </w:pPr>
          </w:p>
          <w:p w14:paraId="601238B5" w14:textId="77777777" w:rsidR="007A0D68" w:rsidRPr="00771AE4" w:rsidRDefault="007A0D68" w:rsidP="007A0D68">
            <w:pPr>
              <w:rPr>
                <w:rFonts w:ascii="Arial" w:hAnsi="Arial" w:cs="Arial"/>
                <w:color w:val="000000" w:themeColor="text1"/>
                <w:sz w:val="15"/>
                <w:szCs w:val="15"/>
              </w:rPr>
            </w:pPr>
          </w:p>
        </w:tc>
        <w:tc>
          <w:tcPr>
            <w:tcW w:w="4645" w:type="dxa"/>
            <w:shd w:val="clear" w:color="auto" w:fill="auto"/>
          </w:tcPr>
          <w:p w14:paraId="361650D8" w14:textId="77777777" w:rsidR="007A0D68" w:rsidRPr="00771AE4" w:rsidRDefault="007A0D68" w:rsidP="007A0D6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1284730" w14:textId="77777777" w:rsidR="007A0D68" w:rsidRPr="00771AE4" w:rsidRDefault="007A0D68" w:rsidP="007A0D68">
            <w:pPr>
              <w:rPr>
                <w:rFonts w:ascii="Arial" w:hAnsi="Arial" w:cs="Arial"/>
                <w:color w:val="000000" w:themeColor="text1"/>
                <w:sz w:val="15"/>
                <w:szCs w:val="15"/>
              </w:rPr>
            </w:pPr>
          </w:p>
          <w:p w14:paraId="513FB24F" w14:textId="77777777" w:rsidR="007A0D68" w:rsidRPr="00771AE4" w:rsidRDefault="007A0D68" w:rsidP="007A0D68">
            <w:pPr>
              <w:rPr>
                <w:rFonts w:ascii="Arial" w:hAnsi="Arial" w:cs="Arial"/>
                <w:color w:val="000000" w:themeColor="text1"/>
                <w:sz w:val="15"/>
                <w:szCs w:val="15"/>
              </w:rPr>
            </w:pPr>
          </w:p>
          <w:p w14:paraId="13A8718B" w14:textId="77777777" w:rsidR="007A0D68" w:rsidRPr="00771AE4" w:rsidRDefault="007A0D68" w:rsidP="007A0D68">
            <w:pPr>
              <w:rPr>
                <w:rFonts w:ascii="Arial" w:hAnsi="Arial" w:cs="Arial"/>
                <w:color w:val="000000" w:themeColor="text1"/>
                <w:sz w:val="15"/>
                <w:szCs w:val="15"/>
              </w:rPr>
            </w:pPr>
          </w:p>
          <w:p w14:paraId="4018AA1A" w14:textId="77777777" w:rsidR="007A0D68" w:rsidRPr="00771AE4" w:rsidRDefault="007A0D68" w:rsidP="007A0D68">
            <w:pPr>
              <w:rPr>
                <w:rFonts w:ascii="Arial" w:hAnsi="Arial" w:cs="Arial"/>
                <w:color w:val="000000" w:themeColor="text1"/>
                <w:sz w:val="15"/>
                <w:szCs w:val="15"/>
              </w:rPr>
            </w:pPr>
          </w:p>
          <w:p w14:paraId="0D4281AA" w14:textId="77777777" w:rsidR="007A0D68" w:rsidRPr="00771AE4" w:rsidRDefault="007A0D68" w:rsidP="007A0D6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B74FE8B" w14:textId="77777777" w:rsidR="007A0D68" w:rsidRPr="00771AE4" w:rsidRDefault="007A0D68" w:rsidP="007A0D6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25605A4" w14:textId="77777777" w:rsidR="007A0D68" w:rsidRPr="00771AE4" w:rsidRDefault="007A0D68" w:rsidP="007A0D68">
            <w:pPr>
              <w:rPr>
                <w:rFonts w:ascii="Arial" w:hAnsi="Arial" w:cs="Arial"/>
                <w:b/>
                <w:color w:val="000000" w:themeColor="text1"/>
                <w:sz w:val="15"/>
                <w:szCs w:val="15"/>
              </w:rPr>
            </w:pPr>
          </w:p>
          <w:p w14:paraId="19235B0B" w14:textId="77777777" w:rsidR="007A0D68" w:rsidRPr="00771AE4" w:rsidRDefault="007A0D68" w:rsidP="007A0D6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C686F23" w14:textId="77777777" w:rsidR="007A0D68" w:rsidRPr="00771AE4" w:rsidRDefault="007A0D68" w:rsidP="007A0D68">
            <w:pPr>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4D7C901E" w14:textId="77777777" w:rsidR="007A0D68" w:rsidRPr="00771AE4" w:rsidRDefault="007A0D68" w:rsidP="007A0D68">
            <w:pPr>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EB1B939" w14:textId="77777777" w:rsidR="007A0D68" w:rsidRPr="00771AE4" w:rsidRDefault="007A0D68" w:rsidP="007A0D68">
            <w:pPr>
              <w:rPr>
                <w:rFonts w:ascii="Arial" w:hAnsi="Arial" w:cs="Arial"/>
                <w:color w:val="000000" w:themeColor="text1"/>
                <w:sz w:val="15"/>
                <w:szCs w:val="15"/>
              </w:rPr>
            </w:pPr>
          </w:p>
        </w:tc>
      </w:tr>
      <w:tr w:rsidR="007A0D68" w:rsidRPr="00771AE4" w14:paraId="023BB983" w14:textId="77777777" w:rsidTr="007A0D68">
        <w:trPr>
          <w:trHeight w:val="1316"/>
        </w:trPr>
        <w:tc>
          <w:tcPr>
            <w:tcW w:w="4644" w:type="dxa"/>
            <w:shd w:val="clear" w:color="auto" w:fill="auto"/>
          </w:tcPr>
          <w:p w14:paraId="136B9238" w14:textId="77777777" w:rsidR="007A0D68" w:rsidRPr="00771AE4" w:rsidRDefault="007A0D68" w:rsidP="007A0D68">
            <w:pPr>
              <w:pStyle w:val="NormalLeft"/>
              <w:spacing w:before="0" w:after="0"/>
              <w:jc w:val="both"/>
              <w:rPr>
                <w:rStyle w:val="NormalBoldChar"/>
                <w:rFonts w:ascii="Arial" w:eastAsia="Calibri" w:hAnsi="Arial" w:cs="Arial"/>
                <w:color w:val="000000" w:themeColor="text1"/>
                <w:w w:val="0"/>
                <w:sz w:val="15"/>
                <w:szCs w:val="15"/>
              </w:rPr>
            </w:pPr>
          </w:p>
          <w:p w14:paraId="20D51BE7" w14:textId="77777777" w:rsidR="007A0D68" w:rsidRPr="00771AE4" w:rsidRDefault="007A0D68" w:rsidP="007A0D6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14:paraId="2A9C312E" w14:textId="77777777" w:rsidR="007A0D68" w:rsidRPr="00771AE4" w:rsidRDefault="007A0D68" w:rsidP="007A0D6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5177765" w14:textId="77777777" w:rsidR="007A0D68" w:rsidRPr="00771AE4" w:rsidRDefault="007A0D68" w:rsidP="007A0D6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304C34AF" w14:textId="77777777" w:rsidR="007A0D68" w:rsidRPr="00771AE4" w:rsidRDefault="007A0D68" w:rsidP="007A0D68">
            <w:pPr>
              <w:rPr>
                <w:rFonts w:ascii="Arial" w:hAnsi="Arial" w:cs="Arial"/>
                <w:color w:val="000000" w:themeColor="text1"/>
                <w:sz w:val="15"/>
                <w:szCs w:val="15"/>
              </w:rPr>
            </w:pPr>
          </w:p>
          <w:p w14:paraId="768DF2FD" w14:textId="77777777" w:rsidR="007A0D68" w:rsidRPr="00771AE4" w:rsidRDefault="007A0D68" w:rsidP="007A0D6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EAFD6CF"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7AD0A99F"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w:t>
            </w:r>
          </w:p>
          <w:p w14:paraId="32084494" w14:textId="77777777" w:rsidR="007A0D68" w:rsidRPr="00771AE4" w:rsidRDefault="007A0D68" w:rsidP="007A0D68">
            <w:pPr>
              <w:rPr>
                <w:rFonts w:ascii="Arial" w:hAnsi="Arial" w:cs="Arial"/>
                <w:color w:val="000000" w:themeColor="text1"/>
                <w:sz w:val="15"/>
                <w:szCs w:val="15"/>
              </w:rPr>
            </w:pPr>
          </w:p>
        </w:tc>
      </w:tr>
      <w:tr w:rsidR="007A0D68" w:rsidRPr="00771AE4" w14:paraId="65DC744E" w14:textId="77777777" w:rsidTr="007A0D68">
        <w:trPr>
          <w:trHeight w:val="1544"/>
        </w:trPr>
        <w:tc>
          <w:tcPr>
            <w:tcW w:w="4644" w:type="dxa"/>
            <w:shd w:val="clear" w:color="auto" w:fill="auto"/>
          </w:tcPr>
          <w:p w14:paraId="48487E9A" w14:textId="77777777" w:rsidR="007A0D68" w:rsidRPr="00771AE4" w:rsidRDefault="007A0D68" w:rsidP="007A0D6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14:paraId="202DB3A4" w14:textId="77777777" w:rsidR="007A0D68" w:rsidRPr="00771AE4" w:rsidRDefault="007A0D68" w:rsidP="007A0D6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14514EF5" w14:textId="77777777" w:rsidR="007A0D68" w:rsidRPr="00771AE4" w:rsidRDefault="007A0D68" w:rsidP="007A0D6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E4EBF36"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7E0A228D"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A0D68" w:rsidRPr="00771AE4" w14:paraId="55676A54" w14:textId="77777777" w:rsidTr="007A0D68">
        <w:tc>
          <w:tcPr>
            <w:tcW w:w="4644" w:type="dxa"/>
            <w:shd w:val="clear" w:color="auto" w:fill="auto"/>
          </w:tcPr>
          <w:p w14:paraId="5566C28E" w14:textId="77777777" w:rsidR="007A0D68" w:rsidRPr="00771AE4" w:rsidRDefault="007A0D68" w:rsidP="007A0D6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242A2D7" w14:textId="77777777" w:rsidR="007A0D68" w:rsidRPr="00771AE4" w:rsidRDefault="007A0D68" w:rsidP="007A0D68">
            <w:pPr>
              <w:pStyle w:val="NormalLeft"/>
              <w:spacing w:before="0" w:after="0"/>
              <w:jc w:val="both"/>
              <w:rPr>
                <w:rFonts w:ascii="Arial" w:hAnsi="Arial" w:cs="Arial"/>
                <w:color w:val="000000" w:themeColor="text1"/>
                <w:sz w:val="15"/>
                <w:szCs w:val="15"/>
              </w:rPr>
            </w:pPr>
          </w:p>
          <w:p w14:paraId="316E0978" w14:textId="77777777" w:rsidR="007A0D68" w:rsidRPr="00771AE4" w:rsidRDefault="007A0D68" w:rsidP="007A0D6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656E01A1" w14:textId="77777777" w:rsidR="007A0D68" w:rsidRPr="00771AE4" w:rsidRDefault="007A0D68" w:rsidP="007A0D6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14:paraId="484170CE" w14:textId="77777777" w:rsidR="007A0D68" w:rsidRPr="00771AE4" w:rsidRDefault="007A0D68" w:rsidP="007A0D6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11915738" w14:textId="77777777" w:rsidR="007A0D68" w:rsidRPr="00771AE4" w:rsidRDefault="007A0D68" w:rsidP="007A0D68">
            <w:pPr>
              <w:rPr>
                <w:rFonts w:ascii="Arial" w:hAnsi="Arial" w:cs="Arial"/>
                <w:color w:val="000000" w:themeColor="text1"/>
                <w:sz w:val="15"/>
                <w:szCs w:val="15"/>
              </w:rPr>
            </w:pPr>
          </w:p>
          <w:p w14:paraId="0FCBC4A8" w14:textId="77777777" w:rsidR="007A0D68" w:rsidRPr="00771AE4" w:rsidRDefault="007A0D68" w:rsidP="007A0D68">
            <w:pPr>
              <w:rPr>
                <w:rFonts w:ascii="Arial" w:hAnsi="Arial" w:cs="Arial"/>
                <w:color w:val="000000" w:themeColor="text1"/>
                <w:sz w:val="15"/>
                <w:szCs w:val="15"/>
              </w:rPr>
            </w:pPr>
          </w:p>
          <w:p w14:paraId="1744152F" w14:textId="77777777" w:rsidR="007A0D68" w:rsidRPr="00771AE4" w:rsidRDefault="007A0D68" w:rsidP="007A0D6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9ED6FBC" w14:textId="77777777" w:rsidR="007A0D68" w:rsidRPr="00771AE4" w:rsidRDefault="007A0D68" w:rsidP="007A0D68">
            <w:pPr>
              <w:rPr>
                <w:rFonts w:ascii="Arial" w:hAnsi="Arial" w:cs="Arial"/>
                <w:color w:val="000000" w:themeColor="text1"/>
                <w:sz w:val="15"/>
                <w:szCs w:val="15"/>
              </w:rPr>
            </w:pPr>
          </w:p>
          <w:p w14:paraId="14E459F7" w14:textId="77777777" w:rsidR="007A0D68" w:rsidRPr="00771AE4" w:rsidRDefault="007A0D68" w:rsidP="007A0D68">
            <w:pPr>
              <w:rPr>
                <w:rFonts w:ascii="Arial" w:hAnsi="Arial" w:cs="Arial"/>
                <w:color w:val="000000" w:themeColor="text1"/>
                <w:sz w:val="15"/>
                <w:szCs w:val="15"/>
              </w:rPr>
            </w:pPr>
          </w:p>
          <w:p w14:paraId="175C03F8" w14:textId="77777777" w:rsidR="007A0D68" w:rsidRPr="00771AE4" w:rsidRDefault="007A0D68" w:rsidP="007A0D68">
            <w:pPr>
              <w:rPr>
                <w:rFonts w:ascii="Arial" w:hAnsi="Arial" w:cs="Arial"/>
                <w:color w:val="000000" w:themeColor="text1"/>
                <w:sz w:val="15"/>
                <w:szCs w:val="15"/>
              </w:rPr>
            </w:pPr>
          </w:p>
          <w:p w14:paraId="4010ED27" w14:textId="77777777" w:rsidR="007A0D68" w:rsidRPr="00771AE4" w:rsidRDefault="007A0D68" w:rsidP="007A0D6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466C383" w14:textId="77777777" w:rsidR="007A0D68" w:rsidRPr="00771AE4" w:rsidRDefault="007A0D68" w:rsidP="007A0D68">
            <w:pPr>
              <w:rPr>
                <w:rFonts w:ascii="Arial" w:hAnsi="Arial" w:cs="Arial"/>
                <w:color w:val="000000" w:themeColor="text1"/>
                <w:sz w:val="15"/>
                <w:szCs w:val="15"/>
              </w:rPr>
            </w:pPr>
          </w:p>
        </w:tc>
      </w:tr>
    </w:tbl>
    <w:p w14:paraId="7B670E60" w14:textId="77777777" w:rsidR="007A0D68" w:rsidRPr="00771AE4" w:rsidRDefault="007A0D68" w:rsidP="007A0D68">
      <w:pPr>
        <w:pStyle w:val="SectionTitle"/>
        <w:jc w:val="both"/>
        <w:rPr>
          <w:rFonts w:ascii="Arial" w:hAnsi="Arial" w:cs="Arial"/>
          <w:b w:val="0"/>
          <w:caps/>
          <w:smallCaps w:val="0"/>
          <w:color w:val="000000" w:themeColor="text1"/>
          <w:sz w:val="15"/>
          <w:szCs w:val="15"/>
        </w:rPr>
      </w:pPr>
    </w:p>
    <w:p w14:paraId="3B9F6E5D" w14:textId="77777777" w:rsidR="007A0D68" w:rsidRPr="00771AE4" w:rsidRDefault="007A0D68" w:rsidP="007A0D68">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A0D68" w:rsidRPr="00771AE4" w14:paraId="7ABD6C24" w14:textId="77777777" w:rsidTr="007A0D68">
        <w:tc>
          <w:tcPr>
            <w:tcW w:w="4644" w:type="dxa"/>
            <w:shd w:val="clear" w:color="auto" w:fill="auto"/>
          </w:tcPr>
          <w:p w14:paraId="6E59B86E" w14:textId="77777777" w:rsidR="007A0D68" w:rsidRPr="00771AE4" w:rsidRDefault="007A0D68" w:rsidP="007A0D6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14:paraId="03053B37" w14:textId="77777777" w:rsidR="007A0D68" w:rsidRPr="00771AE4" w:rsidRDefault="007A0D68" w:rsidP="007A0D6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A0D68" w:rsidRPr="00771AE4" w14:paraId="59A1B991" w14:textId="77777777" w:rsidTr="007A0D68">
        <w:tc>
          <w:tcPr>
            <w:tcW w:w="4644" w:type="dxa"/>
            <w:shd w:val="clear" w:color="auto" w:fill="auto"/>
          </w:tcPr>
          <w:p w14:paraId="4FEAA601" w14:textId="77777777" w:rsidR="007A0D68" w:rsidRPr="00771AE4" w:rsidRDefault="007A0D68" w:rsidP="007A0D6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8" w:anchor="067" w:history="1">
              <w:r w:rsidRPr="00771AE4">
                <w:rPr>
                  <w:rStyle w:val="Collegamentoipertestuale"/>
                  <w:rFonts w:ascii="Arial" w:hAnsi="Arial" w:cs="Arial"/>
                  <w:color w:val="000000" w:themeColor="text1"/>
                  <w:sz w:val="15"/>
                  <w:szCs w:val="15"/>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9" w:anchor="084" w:history="1">
              <w:r w:rsidRPr="00771AE4">
                <w:rPr>
                  <w:rStyle w:val="Collegamentoipertestuale"/>
                  <w:rFonts w:ascii="Arial" w:hAnsi="Arial" w:cs="Arial"/>
                  <w:color w:val="000000" w:themeColor="text1"/>
                  <w:sz w:val="15"/>
                  <w:szCs w:val="15"/>
                </w:rPr>
                <w:t>articolo 84, comma 4, del medesimo decreto</w:t>
              </w:r>
            </w:hyperlink>
            <w:r w:rsidRPr="00771AE4">
              <w:rPr>
                <w:rFonts w:ascii="Arial" w:hAnsi="Arial" w:cs="Arial"/>
                <w:b/>
                <w:color w:val="000000" w:themeColor="text1"/>
                <w:sz w:val="15"/>
                <w:szCs w:val="15"/>
              </w:rPr>
              <w:t xml:space="preserve">, fermo restando quanto previsto dagli </w:t>
            </w:r>
            <w:hyperlink r:id="rId10" w:anchor="088" w:history="1">
              <w:r w:rsidRPr="00771AE4">
                <w:rPr>
                  <w:rStyle w:val="Collegamentoipertestuale"/>
                  <w:rFonts w:ascii="Arial" w:hAnsi="Arial" w:cs="Arial"/>
                  <w:color w:val="000000" w:themeColor="text1"/>
                  <w:sz w:val="15"/>
                  <w:szCs w:val="15"/>
                </w:rPr>
                <w:t>articoli 88, comma 4-bis</w:t>
              </w:r>
            </w:hyperlink>
            <w:r w:rsidRPr="00771AE4">
              <w:rPr>
                <w:rFonts w:ascii="Arial" w:hAnsi="Arial" w:cs="Arial"/>
                <w:b/>
                <w:color w:val="000000" w:themeColor="text1"/>
                <w:sz w:val="15"/>
                <w:szCs w:val="15"/>
              </w:rPr>
              <w:t xml:space="preserve">, e </w:t>
            </w:r>
            <w:hyperlink r:id="rId11" w:anchor="092" w:history="1">
              <w:r w:rsidRPr="00771AE4">
                <w:rPr>
                  <w:rStyle w:val="Collegamentoipertestuale"/>
                  <w:rFonts w:ascii="Arial" w:hAnsi="Arial" w:cs="Arial"/>
                  <w:color w:val="000000" w:themeColor="text1"/>
                  <w:sz w:val="15"/>
                  <w:szCs w:val="15"/>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14:paraId="77EF47C1" w14:textId="77777777" w:rsidR="007A0D68" w:rsidRPr="00771AE4" w:rsidRDefault="007A0D68" w:rsidP="007A0D6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1A0BDB0" w14:textId="77777777" w:rsidR="007A0D68" w:rsidRPr="00771AE4" w:rsidRDefault="007A0D68" w:rsidP="007A0D68">
            <w:pPr>
              <w:rPr>
                <w:rFonts w:ascii="Arial" w:hAnsi="Arial" w:cs="Arial"/>
                <w:color w:val="000000" w:themeColor="text1"/>
                <w:sz w:val="15"/>
                <w:szCs w:val="15"/>
              </w:rPr>
            </w:pPr>
          </w:p>
          <w:p w14:paraId="7E99C51A"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C2B712D"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7A0D68" w:rsidRPr="00771AE4" w14:paraId="1693E285" w14:textId="77777777" w:rsidTr="007A0D68">
        <w:tc>
          <w:tcPr>
            <w:tcW w:w="4644" w:type="dxa"/>
            <w:shd w:val="clear" w:color="auto" w:fill="auto"/>
          </w:tcPr>
          <w:p w14:paraId="2C58D102" w14:textId="77777777" w:rsidR="007A0D68" w:rsidRPr="00F34346" w:rsidRDefault="007A0D68" w:rsidP="007A0D68">
            <w:pPr>
              <w:rPr>
                <w:rFonts w:ascii="Arial" w:hAnsi="Arial" w:cs="Arial"/>
                <w:color w:val="000000" w:themeColor="text1"/>
                <w:sz w:val="15"/>
                <w:szCs w:val="15"/>
              </w:rPr>
            </w:pPr>
            <w:r w:rsidRPr="00F34346">
              <w:rPr>
                <w:rFonts w:ascii="Arial" w:hAnsi="Arial" w:cs="Arial"/>
                <w:color w:val="000000" w:themeColor="text1"/>
                <w:sz w:val="15"/>
                <w:szCs w:val="15"/>
              </w:rPr>
              <w:t>L’operatore economico si trova in una delle seguenti situazioni?</w:t>
            </w:r>
          </w:p>
          <w:p w14:paraId="665711B1" w14:textId="77777777" w:rsidR="007A0D68" w:rsidRPr="00F34346" w:rsidRDefault="007A0D68" w:rsidP="000366C4">
            <w:pPr>
              <w:pStyle w:val="NormaleWeb"/>
              <w:numPr>
                <w:ilvl w:val="0"/>
                <w:numId w:val="16"/>
              </w:numPr>
              <w:spacing w:before="0" w:beforeAutospacing="0" w:after="0" w:afterAutospacing="0" w:line="240" w:lineRule="auto"/>
              <w:ind w:left="284" w:hanging="284"/>
              <w:rPr>
                <w:color w:val="000000" w:themeColor="text1"/>
                <w:sz w:val="15"/>
                <w:szCs w:val="15"/>
              </w:rPr>
            </w:pPr>
            <w:r w:rsidRPr="00F34346">
              <w:rPr>
                <w:color w:val="000000" w:themeColor="text1"/>
                <w:sz w:val="15"/>
                <w:szCs w:val="15"/>
              </w:rPr>
              <w:t xml:space="preserve">è stato soggetto alla sanzione </w:t>
            </w:r>
            <w:proofErr w:type="spellStart"/>
            <w:r w:rsidRPr="00F34346">
              <w:rPr>
                <w:color w:val="000000" w:themeColor="text1"/>
                <w:sz w:val="15"/>
                <w:szCs w:val="15"/>
              </w:rPr>
              <w:t>interdittiva</w:t>
            </w:r>
            <w:proofErr w:type="spellEnd"/>
            <w:r w:rsidRPr="00F34346">
              <w:rPr>
                <w:color w:val="000000" w:themeColor="text1"/>
                <w:sz w:val="15"/>
                <w:szCs w:val="15"/>
              </w:rPr>
              <w:t xml:space="preserve"> di cui all'</w:t>
            </w:r>
            <w:hyperlink r:id="rId12" w:anchor="09" w:history="1">
              <w:r w:rsidRPr="00F34346">
                <w:rPr>
                  <w:rStyle w:val="Collegamentoipertestuale"/>
                  <w:rFonts w:eastAsiaTheme="majorEastAsia"/>
                  <w:color w:val="000000" w:themeColor="text1"/>
                  <w:sz w:val="15"/>
                  <w:szCs w:val="15"/>
                  <w:u w:val="none"/>
                </w:rPr>
                <w:t>articolo 9, comma 2, lettera c) del decreto legislativo 8 giugno 2001, n. 231</w:t>
              </w:r>
            </w:hyperlink>
            <w:r w:rsidRPr="00F34346">
              <w:rPr>
                <w:color w:val="000000" w:themeColor="text1"/>
                <w:sz w:val="15"/>
                <w:szCs w:val="15"/>
              </w:rPr>
              <w:t xml:space="preserve"> o ad altra sanzione che comporta il divieto di contrarre con la pubblica amministrazione, compresi i provvedimenti </w:t>
            </w:r>
            <w:proofErr w:type="spellStart"/>
            <w:r w:rsidRPr="00F34346">
              <w:rPr>
                <w:color w:val="000000" w:themeColor="text1"/>
                <w:sz w:val="15"/>
                <w:szCs w:val="15"/>
              </w:rPr>
              <w:t>interdittivi</w:t>
            </w:r>
            <w:proofErr w:type="spellEnd"/>
            <w:r w:rsidRPr="00F34346">
              <w:rPr>
                <w:color w:val="000000" w:themeColor="text1"/>
                <w:sz w:val="15"/>
                <w:szCs w:val="15"/>
              </w:rPr>
              <w:t xml:space="preserve"> di cui all'</w:t>
            </w:r>
            <w:hyperlink r:id="rId13" w:anchor="014" w:history="1">
              <w:r w:rsidRPr="00F34346">
                <w:rPr>
                  <w:rStyle w:val="Collegamentoipertestuale"/>
                  <w:rFonts w:eastAsiaTheme="majorEastAsia"/>
                  <w:color w:val="000000" w:themeColor="text1"/>
                  <w:sz w:val="15"/>
                  <w:szCs w:val="15"/>
                  <w:u w:val="none"/>
                </w:rPr>
                <w:t>articolo 14 del decreto legislativo 9 aprile 2008, n. 81</w:t>
              </w:r>
            </w:hyperlink>
            <w:r w:rsidRPr="00F34346">
              <w:rPr>
                <w:color w:val="000000" w:themeColor="text1"/>
                <w:sz w:val="15"/>
                <w:szCs w:val="15"/>
              </w:rPr>
              <w:t xml:space="preserve"> (Articolo 80, comma 5, lettera </w:t>
            </w:r>
            <w:r w:rsidRPr="00F34346">
              <w:rPr>
                <w:i/>
                <w:color w:val="000000" w:themeColor="text1"/>
                <w:sz w:val="15"/>
                <w:szCs w:val="15"/>
              </w:rPr>
              <w:t>f)</w:t>
            </w:r>
            <w:r w:rsidRPr="00F34346">
              <w:rPr>
                <w:color w:val="000000" w:themeColor="text1"/>
                <w:sz w:val="15"/>
                <w:szCs w:val="15"/>
              </w:rPr>
              <w:t xml:space="preserve">; </w:t>
            </w:r>
          </w:p>
          <w:p w14:paraId="354E9695" w14:textId="77777777" w:rsidR="007A0D68" w:rsidRPr="00F34346" w:rsidRDefault="007A0D68" w:rsidP="007A0D68">
            <w:pPr>
              <w:pStyle w:val="NormaleWeb"/>
              <w:spacing w:before="0" w:beforeAutospacing="0" w:after="0" w:afterAutospacing="0"/>
              <w:ind w:left="284" w:hanging="284"/>
              <w:rPr>
                <w:color w:val="000000" w:themeColor="text1"/>
                <w:sz w:val="15"/>
                <w:szCs w:val="15"/>
              </w:rPr>
            </w:pPr>
          </w:p>
          <w:p w14:paraId="22F39F75" w14:textId="77777777" w:rsidR="007A0D68" w:rsidRPr="00F34346" w:rsidRDefault="007A0D68" w:rsidP="007A0D68">
            <w:pPr>
              <w:pStyle w:val="NormaleWeb"/>
              <w:spacing w:before="0" w:beforeAutospacing="0" w:after="0" w:afterAutospacing="0"/>
              <w:ind w:left="284" w:hanging="284"/>
              <w:rPr>
                <w:strike/>
                <w:color w:val="000000" w:themeColor="text1"/>
                <w:sz w:val="15"/>
                <w:szCs w:val="15"/>
              </w:rPr>
            </w:pPr>
          </w:p>
          <w:p w14:paraId="7739105C" w14:textId="77777777" w:rsidR="007A0D68" w:rsidRPr="00F34346" w:rsidRDefault="007A0D68" w:rsidP="000366C4">
            <w:pPr>
              <w:pStyle w:val="NormaleWeb"/>
              <w:numPr>
                <w:ilvl w:val="0"/>
                <w:numId w:val="16"/>
              </w:numPr>
              <w:spacing w:before="0" w:beforeAutospacing="0" w:after="0" w:afterAutospacing="0" w:line="240" w:lineRule="auto"/>
              <w:ind w:left="284" w:hanging="284"/>
              <w:rPr>
                <w:color w:val="000000" w:themeColor="text1"/>
                <w:sz w:val="15"/>
                <w:szCs w:val="15"/>
              </w:rPr>
            </w:pPr>
            <w:r w:rsidRPr="00F34346">
              <w:rPr>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F34346">
              <w:rPr>
                <w:i/>
                <w:color w:val="000000" w:themeColor="text1"/>
                <w:sz w:val="15"/>
                <w:szCs w:val="15"/>
              </w:rPr>
              <w:t>g</w:t>
            </w:r>
            <w:r w:rsidRPr="00F34346">
              <w:rPr>
                <w:color w:val="000000" w:themeColor="text1"/>
                <w:sz w:val="15"/>
                <w:szCs w:val="15"/>
              </w:rPr>
              <w:t xml:space="preserve">); </w:t>
            </w:r>
          </w:p>
          <w:p w14:paraId="633596DA" w14:textId="77777777" w:rsidR="007A0D68" w:rsidRPr="00F34346" w:rsidRDefault="007A0D68" w:rsidP="007A0D68">
            <w:pPr>
              <w:pStyle w:val="NormaleWeb"/>
              <w:spacing w:before="0" w:beforeAutospacing="0" w:after="0" w:afterAutospacing="0"/>
              <w:ind w:left="284" w:hanging="284"/>
              <w:rPr>
                <w:color w:val="000000" w:themeColor="text1"/>
                <w:sz w:val="15"/>
                <w:szCs w:val="15"/>
              </w:rPr>
            </w:pPr>
          </w:p>
          <w:p w14:paraId="19E905BC" w14:textId="77777777" w:rsidR="007A0D68" w:rsidRPr="00F34346" w:rsidRDefault="007A0D68" w:rsidP="007A0D68">
            <w:pPr>
              <w:pStyle w:val="NormaleWeb"/>
              <w:spacing w:before="0" w:beforeAutospacing="0" w:after="0" w:afterAutospacing="0"/>
              <w:ind w:left="284" w:hanging="284"/>
              <w:rPr>
                <w:color w:val="000000" w:themeColor="text1"/>
                <w:sz w:val="15"/>
                <w:szCs w:val="15"/>
              </w:rPr>
            </w:pPr>
          </w:p>
          <w:p w14:paraId="1B8DBD4A" w14:textId="77777777" w:rsidR="007A0D68" w:rsidRPr="00F34346" w:rsidRDefault="007A0D68" w:rsidP="007A0D68">
            <w:pPr>
              <w:pStyle w:val="NormaleWeb"/>
              <w:spacing w:before="0" w:beforeAutospacing="0" w:after="0" w:afterAutospacing="0"/>
              <w:ind w:left="284" w:hanging="284"/>
              <w:rPr>
                <w:color w:val="000000" w:themeColor="text1"/>
                <w:sz w:val="15"/>
                <w:szCs w:val="15"/>
              </w:rPr>
            </w:pPr>
          </w:p>
          <w:p w14:paraId="27A37802" w14:textId="77777777" w:rsidR="007A0D68" w:rsidRPr="00F34346" w:rsidRDefault="007A0D68" w:rsidP="000366C4">
            <w:pPr>
              <w:pStyle w:val="NormaleWeb"/>
              <w:numPr>
                <w:ilvl w:val="0"/>
                <w:numId w:val="16"/>
              </w:numPr>
              <w:spacing w:before="0" w:beforeAutospacing="0" w:after="0" w:afterAutospacing="0" w:line="240" w:lineRule="auto"/>
              <w:ind w:left="284" w:hanging="284"/>
              <w:rPr>
                <w:color w:val="000000" w:themeColor="text1"/>
                <w:sz w:val="15"/>
                <w:szCs w:val="15"/>
              </w:rPr>
            </w:pPr>
            <w:r w:rsidRPr="00F34346">
              <w:rPr>
                <w:color w:val="000000" w:themeColor="text1"/>
                <w:sz w:val="15"/>
                <w:szCs w:val="15"/>
              </w:rPr>
              <w:t>ha violato il divieto di intestazione fiduciaria di cui all'</w:t>
            </w:r>
            <w:hyperlink r:id="rId14" w:anchor="17" w:history="1">
              <w:r w:rsidRPr="00F34346">
                <w:rPr>
                  <w:rStyle w:val="Collegamentoipertestuale"/>
                  <w:rFonts w:eastAsiaTheme="majorEastAsia"/>
                  <w:color w:val="000000" w:themeColor="text1"/>
                  <w:sz w:val="15"/>
                  <w:szCs w:val="15"/>
                  <w:u w:val="none"/>
                </w:rPr>
                <w:t>articolo 17 della legge 19 marzo 1990, n. 55</w:t>
              </w:r>
            </w:hyperlink>
            <w:r w:rsidRPr="00F34346">
              <w:rPr>
                <w:color w:val="000000" w:themeColor="text1"/>
                <w:sz w:val="15"/>
                <w:szCs w:val="15"/>
              </w:rPr>
              <w:t xml:space="preserve">. (Articolo 80, comma 5, lettera </w:t>
            </w:r>
            <w:r w:rsidRPr="00F34346">
              <w:rPr>
                <w:i/>
                <w:color w:val="000000" w:themeColor="text1"/>
                <w:sz w:val="15"/>
                <w:szCs w:val="15"/>
              </w:rPr>
              <w:t>h</w:t>
            </w:r>
            <w:r w:rsidRPr="00F34346">
              <w:rPr>
                <w:color w:val="000000" w:themeColor="text1"/>
                <w:sz w:val="15"/>
                <w:szCs w:val="15"/>
              </w:rPr>
              <w:t>)?</w:t>
            </w:r>
          </w:p>
          <w:p w14:paraId="453F9A13" w14:textId="77777777" w:rsidR="007A0D68" w:rsidRPr="00F34346" w:rsidRDefault="007A0D68" w:rsidP="007A0D68">
            <w:pPr>
              <w:pStyle w:val="NormaleWeb"/>
              <w:spacing w:before="0" w:beforeAutospacing="0" w:after="0" w:afterAutospacing="0"/>
              <w:rPr>
                <w:color w:val="000000" w:themeColor="text1"/>
                <w:sz w:val="15"/>
                <w:szCs w:val="15"/>
              </w:rPr>
            </w:pPr>
            <w:r w:rsidRPr="00F34346">
              <w:rPr>
                <w:color w:val="000000" w:themeColor="text1"/>
                <w:sz w:val="15"/>
                <w:szCs w:val="15"/>
              </w:rPr>
              <w:t>In caso affermativo:</w:t>
            </w:r>
          </w:p>
          <w:p w14:paraId="3406B155" w14:textId="77777777" w:rsidR="007A0D68" w:rsidRPr="00F34346" w:rsidRDefault="007A0D68" w:rsidP="000366C4">
            <w:pPr>
              <w:pStyle w:val="NormaleWeb"/>
              <w:numPr>
                <w:ilvl w:val="0"/>
                <w:numId w:val="20"/>
              </w:numPr>
              <w:spacing w:before="0" w:beforeAutospacing="0" w:after="0" w:afterAutospacing="0" w:line="240" w:lineRule="auto"/>
              <w:rPr>
                <w:color w:val="000000" w:themeColor="text1"/>
                <w:sz w:val="15"/>
                <w:szCs w:val="15"/>
              </w:rPr>
            </w:pPr>
            <w:r w:rsidRPr="00F34346">
              <w:rPr>
                <w:color w:val="000000" w:themeColor="text1"/>
                <w:sz w:val="15"/>
                <w:szCs w:val="15"/>
              </w:rPr>
              <w:t>indicare la data dell’accertamento definitivo e l’autorità o organismo di emanazione:</w:t>
            </w:r>
          </w:p>
          <w:p w14:paraId="7FCDC8F7" w14:textId="77777777" w:rsidR="007A0D68" w:rsidRPr="00F34346" w:rsidRDefault="007A0D68" w:rsidP="000366C4">
            <w:pPr>
              <w:pStyle w:val="NormaleWeb"/>
              <w:numPr>
                <w:ilvl w:val="0"/>
                <w:numId w:val="20"/>
              </w:numPr>
              <w:spacing w:before="0" w:beforeAutospacing="0" w:after="0" w:afterAutospacing="0" w:line="240" w:lineRule="auto"/>
              <w:rPr>
                <w:color w:val="000000" w:themeColor="text1"/>
                <w:sz w:val="15"/>
                <w:szCs w:val="15"/>
              </w:rPr>
            </w:pPr>
            <w:r w:rsidRPr="00F34346">
              <w:rPr>
                <w:color w:val="000000" w:themeColor="text1"/>
                <w:sz w:val="15"/>
                <w:szCs w:val="15"/>
              </w:rPr>
              <w:t xml:space="preserve">la violazione è stata rimossa? </w:t>
            </w:r>
          </w:p>
          <w:p w14:paraId="14A3A9B0" w14:textId="77777777" w:rsidR="007A0D68" w:rsidRPr="00771AE4" w:rsidRDefault="007A0D68" w:rsidP="007A0D68">
            <w:pPr>
              <w:pStyle w:val="NormaleWeb"/>
              <w:spacing w:before="0" w:beforeAutospacing="0" w:after="0" w:afterAutospacing="0"/>
              <w:ind w:left="284" w:hanging="284"/>
              <w:rPr>
                <w:color w:val="000000" w:themeColor="text1"/>
                <w:sz w:val="15"/>
                <w:szCs w:val="15"/>
              </w:rPr>
            </w:pPr>
          </w:p>
          <w:p w14:paraId="65B18573" w14:textId="77777777" w:rsidR="007A0D68" w:rsidRPr="00771AE4" w:rsidRDefault="007A0D68" w:rsidP="007A0D68">
            <w:pPr>
              <w:pStyle w:val="NormaleWeb"/>
              <w:spacing w:before="0" w:beforeAutospacing="0" w:after="0" w:afterAutospacing="0"/>
              <w:ind w:left="284" w:hanging="284"/>
              <w:rPr>
                <w:color w:val="000000" w:themeColor="text1"/>
                <w:sz w:val="15"/>
                <w:szCs w:val="15"/>
              </w:rPr>
            </w:pPr>
          </w:p>
          <w:p w14:paraId="665975AD" w14:textId="77777777" w:rsidR="007A0D68" w:rsidRPr="00771AE4" w:rsidRDefault="007A0D68" w:rsidP="007A0D68">
            <w:pPr>
              <w:pStyle w:val="NormaleWeb"/>
              <w:spacing w:before="0" w:beforeAutospacing="0" w:after="0" w:afterAutospacing="0"/>
              <w:ind w:left="284" w:hanging="284"/>
              <w:rPr>
                <w:color w:val="000000" w:themeColor="text1"/>
                <w:sz w:val="15"/>
                <w:szCs w:val="15"/>
              </w:rPr>
            </w:pPr>
          </w:p>
          <w:p w14:paraId="11045314" w14:textId="77777777" w:rsidR="007A0D68" w:rsidRPr="00771AE4" w:rsidRDefault="007A0D68" w:rsidP="007A0D68">
            <w:pPr>
              <w:pStyle w:val="NormaleWeb"/>
              <w:spacing w:before="0" w:beforeAutospacing="0" w:after="0" w:afterAutospacing="0"/>
              <w:ind w:left="284" w:hanging="284"/>
              <w:rPr>
                <w:color w:val="000000" w:themeColor="text1"/>
                <w:sz w:val="15"/>
                <w:szCs w:val="15"/>
              </w:rPr>
            </w:pPr>
          </w:p>
          <w:p w14:paraId="6DF3E8F3" w14:textId="77777777" w:rsidR="007A0D68" w:rsidRPr="00771AE4" w:rsidRDefault="007A0D68" w:rsidP="007A0D68">
            <w:pPr>
              <w:pStyle w:val="NormaleWeb"/>
              <w:spacing w:before="0" w:beforeAutospacing="0" w:after="0" w:afterAutospacing="0"/>
              <w:ind w:left="284" w:hanging="284"/>
              <w:rPr>
                <w:color w:val="000000" w:themeColor="text1"/>
                <w:sz w:val="15"/>
                <w:szCs w:val="15"/>
              </w:rPr>
            </w:pPr>
          </w:p>
          <w:p w14:paraId="413CA571" w14:textId="77777777" w:rsidR="007A0D68" w:rsidRPr="00771AE4" w:rsidRDefault="007A0D68" w:rsidP="007A0D68">
            <w:pPr>
              <w:pStyle w:val="NormaleWeb"/>
              <w:spacing w:before="0" w:beforeAutospacing="0" w:after="0" w:afterAutospacing="0"/>
              <w:ind w:left="284" w:hanging="284"/>
              <w:rPr>
                <w:color w:val="000000" w:themeColor="text1"/>
                <w:sz w:val="15"/>
                <w:szCs w:val="15"/>
              </w:rPr>
            </w:pPr>
          </w:p>
          <w:p w14:paraId="4EA3C0EF" w14:textId="77777777" w:rsidR="007A0D68" w:rsidRPr="00771AE4" w:rsidRDefault="007A0D68" w:rsidP="000366C4">
            <w:pPr>
              <w:pStyle w:val="NormaleWeb"/>
              <w:numPr>
                <w:ilvl w:val="0"/>
                <w:numId w:val="16"/>
              </w:numPr>
              <w:spacing w:before="0" w:beforeAutospacing="0" w:after="0" w:afterAutospacing="0" w:line="240" w:lineRule="auto"/>
              <w:ind w:left="284" w:hanging="284"/>
              <w:rPr>
                <w:color w:val="000000" w:themeColor="text1"/>
                <w:sz w:val="15"/>
                <w:szCs w:val="15"/>
              </w:rPr>
            </w:pPr>
            <w:r w:rsidRPr="00771AE4">
              <w:rPr>
                <w:color w:val="000000" w:themeColor="text1"/>
                <w:sz w:val="15"/>
                <w:szCs w:val="15"/>
              </w:rPr>
              <w:t xml:space="preserve">è in regola con le norme che disciplinano il diritto al lavoro dei disabili di </w:t>
            </w:r>
            <w:r w:rsidRPr="00F34346">
              <w:rPr>
                <w:color w:val="000000" w:themeColor="text1"/>
                <w:sz w:val="15"/>
                <w:szCs w:val="15"/>
              </w:rPr>
              <w:t>cui all</w:t>
            </w:r>
            <w:hyperlink r:id="rId15" w:anchor="17" w:history="1">
              <w:r w:rsidRPr="00F34346">
                <w:rPr>
                  <w:rStyle w:val="Collegamentoipertestuale"/>
                  <w:rFonts w:eastAsiaTheme="majorEastAsia"/>
                  <w:color w:val="000000" w:themeColor="text1"/>
                  <w:sz w:val="15"/>
                  <w:szCs w:val="15"/>
                  <w:u w:val="none"/>
                </w:rPr>
                <w:t>a legge 12 marzo 1999, n. 68</w:t>
              </w:r>
            </w:hyperlink>
          </w:p>
          <w:p w14:paraId="7B2D6557" w14:textId="77777777" w:rsidR="007A0D68" w:rsidRPr="00771AE4" w:rsidRDefault="007A0D68" w:rsidP="007A0D68">
            <w:pPr>
              <w:pStyle w:val="NormaleWeb"/>
              <w:spacing w:before="0" w:beforeAutospacing="0" w:after="0" w:afterAutospacing="0"/>
              <w:ind w:left="284"/>
              <w:rPr>
                <w:color w:val="000000" w:themeColor="text1"/>
                <w:sz w:val="15"/>
                <w:szCs w:val="15"/>
              </w:rPr>
            </w:pPr>
            <w:r w:rsidRPr="00771AE4">
              <w:rPr>
                <w:color w:val="000000" w:themeColor="text1"/>
                <w:sz w:val="15"/>
                <w:szCs w:val="15"/>
              </w:rPr>
              <w:t xml:space="preserve">(Articolo 80, comma 5, lettera </w:t>
            </w:r>
            <w:r w:rsidRPr="00771AE4">
              <w:rPr>
                <w:i/>
                <w:color w:val="000000" w:themeColor="text1"/>
                <w:sz w:val="15"/>
                <w:szCs w:val="15"/>
              </w:rPr>
              <w:t>i</w:t>
            </w:r>
            <w:r w:rsidRPr="00771AE4">
              <w:rPr>
                <w:color w:val="000000" w:themeColor="text1"/>
                <w:sz w:val="15"/>
                <w:szCs w:val="15"/>
              </w:rPr>
              <w:t xml:space="preserve">); </w:t>
            </w:r>
          </w:p>
          <w:p w14:paraId="1795B69D" w14:textId="77777777" w:rsidR="007A0D68" w:rsidRPr="00771AE4" w:rsidRDefault="007A0D68" w:rsidP="007A0D68">
            <w:pPr>
              <w:pStyle w:val="NormaleWeb"/>
              <w:spacing w:before="0" w:beforeAutospacing="0" w:after="0" w:afterAutospacing="0"/>
              <w:ind w:left="284" w:hanging="284"/>
              <w:rPr>
                <w:color w:val="000000" w:themeColor="text1"/>
                <w:sz w:val="15"/>
                <w:szCs w:val="15"/>
              </w:rPr>
            </w:pPr>
          </w:p>
          <w:p w14:paraId="658B7030" w14:textId="77777777" w:rsidR="007A0D68" w:rsidRPr="00771AE4" w:rsidRDefault="007A0D68" w:rsidP="007A0D68">
            <w:pPr>
              <w:pStyle w:val="NormaleWeb"/>
              <w:spacing w:before="0" w:beforeAutospacing="0" w:after="0" w:afterAutospacing="0"/>
              <w:ind w:left="284" w:hanging="284"/>
              <w:rPr>
                <w:color w:val="000000" w:themeColor="text1"/>
                <w:sz w:val="15"/>
                <w:szCs w:val="15"/>
              </w:rPr>
            </w:pPr>
          </w:p>
          <w:p w14:paraId="315BC265" w14:textId="77777777" w:rsidR="007A0D68" w:rsidRPr="00771AE4" w:rsidRDefault="007A0D68" w:rsidP="007A0D68">
            <w:pPr>
              <w:pStyle w:val="NormaleWeb"/>
              <w:spacing w:before="0" w:beforeAutospacing="0" w:after="0" w:afterAutospacing="0"/>
              <w:rPr>
                <w:color w:val="000000" w:themeColor="text1"/>
                <w:sz w:val="15"/>
                <w:szCs w:val="15"/>
              </w:rPr>
            </w:pPr>
          </w:p>
          <w:p w14:paraId="283D782E" w14:textId="77777777" w:rsidR="007A0D68" w:rsidRPr="00771AE4" w:rsidRDefault="007A0D68" w:rsidP="007A0D68">
            <w:pPr>
              <w:pStyle w:val="NormaleWeb"/>
              <w:spacing w:before="0" w:beforeAutospacing="0" w:after="0" w:afterAutospacing="0"/>
              <w:rPr>
                <w:color w:val="000000" w:themeColor="text1"/>
                <w:sz w:val="15"/>
                <w:szCs w:val="15"/>
              </w:rPr>
            </w:pPr>
          </w:p>
          <w:p w14:paraId="59384E3B" w14:textId="77777777" w:rsidR="007A0D68" w:rsidRPr="00771AE4" w:rsidRDefault="007A0D68" w:rsidP="007A0D68">
            <w:pPr>
              <w:pStyle w:val="NormaleWeb"/>
              <w:spacing w:before="0" w:beforeAutospacing="0" w:after="0" w:afterAutospacing="0"/>
              <w:rPr>
                <w:color w:val="000000" w:themeColor="text1"/>
                <w:sz w:val="15"/>
                <w:szCs w:val="15"/>
              </w:rPr>
            </w:pPr>
          </w:p>
          <w:p w14:paraId="601E1F3F" w14:textId="77777777" w:rsidR="007A0D68" w:rsidRPr="00771AE4" w:rsidRDefault="007A0D68" w:rsidP="007A0D68">
            <w:pPr>
              <w:pStyle w:val="NormaleWeb"/>
              <w:spacing w:before="0" w:beforeAutospacing="0" w:after="0" w:afterAutospacing="0"/>
              <w:rPr>
                <w:color w:val="000000" w:themeColor="text1"/>
                <w:sz w:val="15"/>
                <w:szCs w:val="15"/>
              </w:rPr>
            </w:pPr>
          </w:p>
          <w:p w14:paraId="7EA1B0B7" w14:textId="77777777" w:rsidR="007A0D68" w:rsidRPr="00771AE4" w:rsidRDefault="007A0D68" w:rsidP="007A0D68">
            <w:pPr>
              <w:pStyle w:val="NormaleWeb"/>
              <w:spacing w:before="0" w:beforeAutospacing="0" w:after="0" w:afterAutospacing="0"/>
              <w:rPr>
                <w:color w:val="000000" w:themeColor="text1"/>
                <w:sz w:val="15"/>
                <w:szCs w:val="15"/>
              </w:rPr>
            </w:pPr>
          </w:p>
          <w:p w14:paraId="1C054DD9" w14:textId="77777777" w:rsidR="007A0D68" w:rsidRPr="00771AE4" w:rsidRDefault="007A0D68" w:rsidP="007A0D68">
            <w:pPr>
              <w:pStyle w:val="NormaleWeb"/>
              <w:spacing w:before="0" w:beforeAutospacing="0" w:after="0" w:afterAutospacing="0"/>
              <w:rPr>
                <w:color w:val="000000" w:themeColor="text1"/>
                <w:sz w:val="15"/>
                <w:szCs w:val="15"/>
              </w:rPr>
            </w:pPr>
          </w:p>
          <w:p w14:paraId="128850EE" w14:textId="77777777" w:rsidR="007A0D68" w:rsidRPr="00771AE4" w:rsidRDefault="007A0D68" w:rsidP="007A0D68">
            <w:pPr>
              <w:pStyle w:val="NormaleWeb"/>
              <w:spacing w:before="0" w:beforeAutospacing="0" w:after="0" w:afterAutospacing="0"/>
              <w:rPr>
                <w:color w:val="000000" w:themeColor="text1"/>
                <w:sz w:val="15"/>
                <w:szCs w:val="15"/>
              </w:rPr>
            </w:pPr>
          </w:p>
          <w:p w14:paraId="12957ECC" w14:textId="77777777" w:rsidR="007A0D68" w:rsidRPr="00771AE4" w:rsidRDefault="007A0D68" w:rsidP="000366C4">
            <w:pPr>
              <w:pStyle w:val="NormaleWeb"/>
              <w:numPr>
                <w:ilvl w:val="0"/>
                <w:numId w:val="16"/>
              </w:numPr>
              <w:spacing w:before="0" w:beforeAutospacing="0" w:after="0" w:afterAutospacing="0" w:line="240" w:lineRule="auto"/>
              <w:ind w:left="284" w:hanging="284"/>
              <w:rPr>
                <w:color w:val="000000" w:themeColor="text1"/>
                <w:sz w:val="15"/>
                <w:szCs w:val="15"/>
              </w:rPr>
            </w:pPr>
            <w:r w:rsidRPr="00771AE4">
              <w:rPr>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0C2E24C4" w14:textId="77777777" w:rsidR="007A0D68" w:rsidRPr="00771AE4" w:rsidRDefault="007A0D68" w:rsidP="007A0D68">
            <w:pPr>
              <w:pStyle w:val="NormaleWeb"/>
              <w:spacing w:before="0" w:beforeAutospacing="0" w:after="0" w:afterAutospacing="0"/>
              <w:ind w:left="284"/>
              <w:rPr>
                <w:color w:val="000000" w:themeColor="text1"/>
                <w:sz w:val="15"/>
                <w:szCs w:val="15"/>
              </w:rPr>
            </w:pPr>
          </w:p>
          <w:p w14:paraId="61451FB5" w14:textId="77777777" w:rsidR="007A0D68" w:rsidRPr="00771AE4" w:rsidRDefault="007A0D68" w:rsidP="007A0D68">
            <w:pPr>
              <w:pStyle w:val="NormaleWeb"/>
              <w:spacing w:before="0" w:beforeAutospacing="0" w:after="0" w:afterAutospacing="0"/>
              <w:rPr>
                <w:color w:val="000000" w:themeColor="text1"/>
                <w:sz w:val="15"/>
                <w:szCs w:val="15"/>
              </w:rPr>
            </w:pPr>
            <w:r w:rsidRPr="00771AE4">
              <w:rPr>
                <w:color w:val="000000" w:themeColor="text1"/>
                <w:sz w:val="15"/>
                <w:szCs w:val="15"/>
              </w:rPr>
              <w:t>In caso affermativo:</w:t>
            </w:r>
          </w:p>
          <w:p w14:paraId="33DE5EE9" w14:textId="77777777" w:rsidR="007A0D68" w:rsidRPr="00771AE4" w:rsidRDefault="007A0D68" w:rsidP="007A0D68">
            <w:pPr>
              <w:pStyle w:val="NormaleWeb"/>
              <w:spacing w:before="0" w:beforeAutospacing="0" w:after="0" w:afterAutospacing="0"/>
              <w:rPr>
                <w:color w:val="000000" w:themeColor="text1"/>
                <w:sz w:val="15"/>
                <w:szCs w:val="15"/>
              </w:rPr>
            </w:pPr>
          </w:p>
          <w:p w14:paraId="74EBE9A8" w14:textId="77777777" w:rsidR="007A0D68" w:rsidRPr="00771AE4" w:rsidRDefault="007A0D68" w:rsidP="000366C4">
            <w:pPr>
              <w:pStyle w:val="NormaleWeb"/>
              <w:numPr>
                <w:ilvl w:val="0"/>
                <w:numId w:val="20"/>
              </w:numPr>
              <w:spacing w:before="0" w:beforeAutospacing="0" w:after="0" w:afterAutospacing="0" w:line="240" w:lineRule="auto"/>
              <w:rPr>
                <w:color w:val="000000" w:themeColor="text1"/>
                <w:sz w:val="15"/>
                <w:szCs w:val="15"/>
              </w:rPr>
            </w:pPr>
            <w:r w:rsidRPr="00771AE4">
              <w:rPr>
                <w:color w:val="000000" w:themeColor="text1"/>
                <w:sz w:val="15"/>
                <w:szCs w:val="15"/>
              </w:rPr>
              <w:t>ha denunciato i fatti all’autorità giudiziaria?</w:t>
            </w:r>
          </w:p>
          <w:p w14:paraId="196FCA25" w14:textId="77777777" w:rsidR="007A0D68" w:rsidRPr="00771AE4" w:rsidRDefault="007A0D68" w:rsidP="007A0D68">
            <w:pPr>
              <w:pStyle w:val="NormaleWeb"/>
              <w:spacing w:before="0" w:beforeAutospacing="0" w:after="0" w:afterAutospacing="0"/>
              <w:ind w:left="720"/>
              <w:rPr>
                <w:color w:val="000000" w:themeColor="text1"/>
                <w:sz w:val="15"/>
                <w:szCs w:val="15"/>
              </w:rPr>
            </w:pPr>
          </w:p>
          <w:p w14:paraId="70AAA782" w14:textId="77777777" w:rsidR="007A0D68" w:rsidRPr="00771AE4" w:rsidRDefault="007A0D68" w:rsidP="000366C4">
            <w:pPr>
              <w:pStyle w:val="NormaleWeb"/>
              <w:numPr>
                <w:ilvl w:val="0"/>
                <w:numId w:val="20"/>
              </w:numPr>
              <w:spacing w:before="0" w:beforeAutospacing="0" w:after="0" w:afterAutospacing="0" w:line="240" w:lineRule="auto"/>
              <w:rPr>
                <w:color w:val="000000" w:themeColor="text1"/>
                <w:sz w:val="15"/>
                <w:szCs w:val="15"/>
              </w:rPr>
            </w:pPr>
            <w:r w:rsidRPr="00771AE4">
              <w:rPr>
                <w:color w:val="000000" w:themeColor="text1"/>
                <w:sz w:val="15"/>
                <w:szCs w:val="15"/>
              </w:rPr>
              <w:t>ricorrono i casi previsti all’articolo 4, primo comma, della Legge 24 novembre 1981, n. 689 (articolo 80, comma 5, lettera l)?</w:t>
            </w:r>
          </w:p>
          <w:p w14:paraId="5DE91DA9" w14:textId="77777777" w:rsidR="007A0D68" w:rsidRPr="00771AE4" w:rsidRDefault="007A0D68" w:rsidP="007A0D68">
            <w:pPr>
              <w:pStyle w:val="NormaleWeb"/>
              <w:spacing w:before="0" w:beforeAutospacing="0" w:after="0" w:afterAutospacing="0"/>
              <w:ind w:left="284" w:hanging="284"/>
              <w:rPr>
                <w:color w:val="000000" w:themeColor="text1"/>
                <w:sz w:val="15"/>
                <w:szCs w:val="15"/>
              </w:rPr>
            </w:pPr>
          </w:p>
          <w:p w14:paraId="5323CAEA" w14:textId="77777777" w:rsidR="007A0D68" w:rsidRPr="00771AE4" w:rsidRDefault="007A0D68" w:rsidP="007A0D68">
            <w:pPr>
              <w:pStyle w:val="NormaleWeb"/>
              <w:spacing w:before="0" w:beforeAutospacing="0" w:after="0" w:afterAutospacing="0"/>
              <w:ind w:left="284" w:hanging="284"/>
              <w:rPr>
                <w:color w:val="000000" w:themeColor="text1"/>
                <w:sz w:val="15"/>
                <w:szCs w:val="15"/>
              </w:rPr>
            </w:pPr>
          </w:p>
          <w:p w14:paraId="1F2C49C7" w14:textId="77777777" w:rsidR="007A0D68" w:rsidRPr="00771AE4" w:rsidRDefault="007A0D68" w:rsidP="007A0D68">
            <w:pPr>
              <w:pStyle w:val="NormaleWeb"/>
              <w:spacing w:before="0" w:beforeAutospacing="0" w:after="0" w:afterAutospacing="0"/>
              <w:ind w:left="284" w:hanging="284"/>
              <w:rPr>
                <w:color w:val="000000" w:themeColor="text1"/>
                <w:sz w:val="15"/>
                <w:szCs w:val="15"/>
              </w:rPr>
            </w:pPr>
          </w:p>
          <w:p w14:paraId="011717CF" w14:textId="77777777" w:rsidR="007A0D68" w:rsidRPr="00771AE4" w:rsidRDefault="007A0D68" w:rsidP="007A0D68">
            <w:pPr>
              <w:pStyle w:val="NormaleWeb"/>
              <w:spacing w:before="0" w:beforeAutospacing="0" w:after="0" w:afterAutospacing="0"/>
              <w:ind w:left="284" w:hanging="284"/>
              <w:rPr>
                <w:color w:val="000000" w:themeColor="text1"/>
                <w:sz w:val="15"/>
                <w:szCs w:val="15"/>
              </w:rPr>
            </w:pPr>
          </w:p>
          <w:p w14:paraId="6DF922BC" w14:textId="77777777" w:rsidR="007A0D68" w:rsidRPr="00771AE4" w:rsidRDefault="007A0D68" w:rsidP="007A0D68">
            <w:pPr>
              <w:pStyle w:val="NormaleWeb"/>
              <w:spacing w:before="0" w:beforeAutospacing="0" w:after="0" w:afterAutospacing="0"/>
              <w:ind w:left="284" w:hanging="284"/>
              <w:rPr>
                <w:color w:val="000000" w:themeColor="text1"/>
                <w:sz w:val="15"/>
                <w:szCs w:val="15"/>
              </w:rPr>
            </w:pPr>
          </w:p>
          <w:p w14:paraId="09B66B88" w14:textId="77777777" w:rsidR="007A0D68" w:rsidRPr="00771AE4" w:rsidRDefault="007A0D68" w:rsidP="000366C4">
            <w:pPr>
              <w:pStyle w:val="NormaleWeb"/>
              <w:numPr>
                <w:ilvl w:val="0"/>
                <w:numId w:val="16"/>
              </w:numPr>
              <w:spacing w:before="0" w:beforeAutospacing="0" w:after="0" w:afterAutospacing="0" w:line="240" w:lineRule="auto"/>
              <w:ind w:left="284" w:hanging="284"/>
              <w:rPr>
                <w:color w:val="000000" w:themeColor="text1"/>
                <w:sz w:val="15"/>
                <w:szCs w:val="15"/>
              </w:rPr>
            </w:pPr>
            <w:r w:rsidRPr="00771AE4">
              <w:rPr>
                <w:color w:val="000000" w:themeColor="text1"/>
                <w:sz w:val="15"/>
                <w:szCs w:val="15"/>
              </w:rPr>
              <w:t xml:space="preserve">si trova rispetto ad un altro partecipante alla medesima procedura di affidamento, in una situazione di controllo di cui </w:t>
            </w:r>
            <w:r w:rsidRPr="00F34346">
              <w:rPr>
                <w:color w:val="000000" w:themeColor="text1"/>
                <w:sz w:val="15"/>
                <w:szCs w:val="15"/>
              </w:rPr>
              <w:t>all'</w:t>
            </w:r>
            <w:hyperlink r:id="rId16" w:anchor="2359" w:history="1">
              <w:r w:rsidRPr="00F34346">
                <w:rPr>
                  <w:rStyle w:val="Collegamentoipertestuale"/>
                  <w:rFonts w:eastAsiaTheme="majorEastAsia"/>
                  <w:color w:val="000000" w:themeColor="text1"/>
                  <w:sz w:val="15"/>
                  <w:szCs w:val="15"/>
                  <w:u w:val="none"/>
                </w:rPr>
                <w:t>articolo 2359 del codice civile</w:t>
              </w:r>
            </w:hyperlink>
            <w:r w:rsidRPr="00771AE4">
              <w:rPr>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14:paraId="3647E858" w14:textId="77777777" w:rsidR="007A0D68" w:rsidRPr="00771AE4" w:rsidRDefault="007A0D68" w:rsidP="007A0D68">
            <w:pPr>
              <w:rPr>
                <w:rFonts w:ascii="Arial" w:hAnsi="Arial" w:cs="Arial"/>
                <w:strike/>
                <w:color w:val="000000" w:themeColor="text1"/>
                <w:sz w:val="15"/>
                <w:szCs w:val="15"/>
              </w:rPr>
            </w:pPr>
          </w:p>
        </w:tc>
        <w:tc>
          <w:tcPr>
            <w:tcW w:w="4645" w:type="dxa"/>
            <w:shd w:val="clear" w:color="auto" w:fill="auto"/>
          </w:tcPr>
          <w:p w14:paraId="7FA94AB0" w14:textId="77777777" w:rsidR="007A0D68" w:rsidRPr="00771AE4" w:rsidRDefault="007A0D68" w:rsidP="007A0D68">
            <w:pPr>
              <w:rPr>
                <w:rFonts w:ascii="Arial" w:hAnsi="Arial" w:cs="Arial"/>
                <w:color w:val="000000" w:themeColor="text1"/>
                <w:sz w:val="15"/>
                <w:szCs w:val="15"/>
              </w:rPr>
            </w:pPr>
          </w:p>
          <w:p w14:paraId="1CA33029" w14:textId="77777777" w:rsidR="007A0D68" w:rsidRPr="00771AE4" w:rsidRDefault="007A0D68" w:rsidP="007A0D6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3B7B4FDD"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04B3A941" w14:textId="77777777" w:rsidR="007A0D68" w:rsidRPr="00771AE4" w:rsidRDefault="007A0D68" w:rsidP="007A0D68">
            <w:pPr>
              <w:rPr>
                <w:rFonts w:ascii="Arial" w:hAnsi="Arial" w:cs="Arial"/>
                <w:color w:val="000000" w:themeColor="text1"/>
                <w:sz w:val="15"/>
                <w:szCs w:val="15"/>
              </w:rPr>
            </w:pPr>
          </w:p>
          <w:p w14:paraId="7B70DF87" w14:textId="77777777" w:rsidR="007A0D68" w:rsidRPr="00771AE4" w:rsidRDefault="007A0D68" w:rsidP="007A0D68">
            <w:pPr>
              <w:rPr>
                <w:rFonts w:ascii="Arial" w:hAnsi="Arial" w:cs="Arial"/>
                <w:color w:val="000000" w:themeColor="text1"/>
                <w:sz w:val="15"/>
                <w:szCs w:val="15"/>
              </w:rPr>
            </w:pPr>
          </w:p>
          <w:p w14:paraId="343C31BC" w14:textId="77777777" w:rsidR="007A0D68" w:rsidRPr="00771AE4" w:rsidRDefault="007A0D68" w:rsidP="007A0D68">
            <w:pPr>
              <w:rPr>
                <w:rFonts w:ascii="Arial" w:hAnsi="Arial" w:cs="Arial"/>
                <w:color w:val="000000" w:themeColor="text1"/>
                <w:sz w:val="15"/>
                <w:szCs w:val="15"/>
              </w:rPr>
            </w:pPr>
          </w:p>
          <w:p w14:paraId="044CBE29" w14:textId="77777777" w:rsidR="007A0D68" w:rsidRPr="00771AE4" w:rsidRDefault="007A0D68" w:rsidP="007A0D6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F27DB9A"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072058F9" w14:textId="77777777" w:rsidR="007A0D68" w:rsidRPr="00771AE4" w:rsidRDefault="007A0D68" w:rsidP="007A0D68">
            <w:pPr>
              <w:rPr>
                <w:rFonts w:ascii="Arial" w:hAnsi="Arial" w:cs="Arial"/>
                <w:color w:val="000000" w:themeColor="text1"/>
                <w:sz w:val="15"/>
                <w:szCs w:val="15"/>
              </w:rPr>
            </w:pPr>
          </w:p>
          <w:p w14:paraId="7F01FA81" w14:textId="77777777" w:rsidR="007A0D68" w:rsidRPr="00771AE4" w:rsidRDefault="007A0D68" w:rsidP="007A0D68">
            <w:pPr>
              <w:rPr>
                <w:rFonts w:ascii="Arial" w:hAnsi="Arial" w:cs="Arial"/>
                <w:color w:val="000000" w:themeColor="text1"/>
                <w:sz w:val="15"/>
                <w:szCs w:val="15"/>
              </w:rPr>
            </w:pPr>
          </w:p>
          <w:p w14:paraId="09F433F5" w14:textId="77777777" w:rsidR="007A0D68" w:rsidRPr="00771AE4" w:rsidRDefault="007A0D68" w:rsidP="007A0D68">
            <w:pPr>
              <w:rPr>
                <w:rFonts w:ascii="Arial" w:hAnsi="Arial" w:cs="Arial"/>
                <w:color w:val="000000" w:themeColor="text1"/>
                <w:sz w:val="15"/>
                <w:szCs w:val="15"/>
              </w:rPr>
            </w:pPr>
          </w:p>
          <w:p w14:paraId="7879F2AD" w14:textId="77777777" w:rsidR="007A0D68" w:rsidRPr="00771AE4" w:rsidRDefault="007A0D68" w:rsidP="007A0D6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95FCB48" w14:textId="77777777" w:rsidR="007A0D68" w:rsidRPr="00771AE4" w:rsidRDefault="007A0D68" w:rsidP="007A0D68">
            <w:pPr>
              <w:rPr>
                <w:rFonts w:ascii="Arial" w:hAnsi="Arial" w:cs="Arial"/>
                <w:color w:val="000000" w:themeColor="text1"/>
                <w:sz w:val="15"/>
                <w:szCs w:val="15"/>
              </w:rPr>
            </w:pPr>
          </w:p>
          <w:p w14:paraId="6B0693D9" w14:textId="77777777" w:rsidR="007A0D68" w:rsidRPr="00771AE4" w:rsidRDefault="007A0D68" w:rsidP="007A0D68">
            <w:pPr>
              <w:rPr>
                <w:rFonts w:ascii="Arial" w:hAnsi="Arial" w:cs="Arial"/>
                <w:color w:val="000000" w:themeColor="text1"/>
                <w:sz w:val="15"/>
                <w:szCs w:val="15"/>
              </w:rPr>
            </w:pPr>
          </w:p>
          <w:p w14:paraId="7662CE0F" w14:textId="77777777" w:rsidR="007A0D68" w:rsidRPr="00771AE4" w:rsidRDefault="007A0D68" w:rsidP="007A0D68">
            <w:pPr>
              <w:rPr>
                <w:rFonts w:ascii="Arial" w:hAnsi="Arial" w:cs="Arial"/>
                <w:color w:val="000000" w:themeColor="text1"/>
                <w:sz w:val="15"/>
                <w:szCs w:val="15"/>
              </w:rPr>
            </w:pPr>
          </w:p>
          <w:p w14:paraId="47881ABF"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w:t>
            </w:r>
          </w:p>
          <w:p w14:paraId="4B76F09F" w14:textId="77777777" w:rsidR="007A0D68" w:rsidRPr="00771AE4" w:rsidRDefault="007A0D68" w:rsidP="007A0D68">
            <w:pPr>
              <w:rPr>
                <w:rFonts w:ascii="Arial" w:hAnsi="Arial" w:cs="Arial"/>
                <w:b/>
                <w:color w:val="000000" w:themeColor="text1"/>
                <w:sz w:val="15"/>
                <w:szCs w:val="15"/>
              </w:rPr>
            </w:pPr>
          </w:p>
          <w:p w14:paraId="2CF9D86F" w14:textId="77777777" w:rsidR="007A0D68" w:rsidRPr="00771AE4" w:rsidRDefault="007A0D68" w:rsidP="007A0D6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7F0D78B"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3D89B255" w14:textId="77777777" w:rsidR="007A0D68" w:rsidRPr="00771AE4" w:rsidRDefault="007A0D68" w:rsidP="007A0D68">
            <w:pPr>
              <w:rPr>
                <w:rFonts w:ascii="Arial" w:hAnsi="Arial" w:cs="Arial"/>
                <w:color w:val="000000" w:themeColor="text1"/>
                <w:sz w:val="15"/>
                <w:szCs w:val="15"/>
              </w:rPr>
            </w:pPr>
          </w:p>
          <w:p w14:paraId="668B419D" w14:textId="77777777" w:rsidR="007A0D68" w:rsidRPr="00771AE4" w:rsidRDefault="007A0D68" w:rsidP="007A0D68">
            <w:pPr>
              <w:rPr>
                <w:rFonts w:ascii="Arial" w:hAnsi="Arial" w:cs="Arial"/>
                <w:b/>
                <w:color w:val="000000" w:themeColor="text1"/>
                <w:sz w:val="15"/>
                <w:szCs w:val="15"/>
              </w:rPr>
            </w:pPr>
          </w:p>
          <w:p w14:paraId="076122F8" w14:textId="77777777" w:rsidR="007A0D68" w:rsidRPr="00771AE4" w:rsidRDefault="007A0D68" w:rsidP="007A0D68">
            <w:pPr>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14:paraId="34872C08"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40B101A1"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w:t>
            </w:r>
          </w:p>
          <w:p w14:paraId="61984558" w14:textId="77777777" w:rsidR="007A0D68" w:rsidRPr="00771AE4" w:rsidRDefault="007A0D68" w:rsidP="007A0D68">
            <w:pPr>
              <w:rPr>
                <w:rFonts w:ascii="Arial" w:hAnsi="Arial" w:cs="Arial"/>
                <w:color w:val="000000" w:themeColor="text1"/>
                <w:sz w:val="15"/>
                <w:szCs w:val="15"/>
              </w:rPr>
            </w:pPr>
          </w:p>
          <w:p w14:paraId="29A9223A" w14:textId="77777777" w:rsidR="007A0D68" w:rsidRPr="00771AE4" w:rsidRDefault="007A0D68" w:rsidP="007A0D68">
            <w:pPr>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5892DC11"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15115F94" w14:textId="77777777" w:rsidR="007A0D68" w:rsidRPr="00771AE4" w:rsidRDefault="007A0D68" w:rsidP="007A0D68">
            <w:pPr>
              <w:rPr>
                <w:rFonts w:ascii="Arial" w:hAnsi="Arial" w:cs="Arial"/>
                <w:color w:val="000000" w:themeColor="text1"/>
                <w:sz w:val="15"/>
                <w:szCs w:val="15"/>
              </w:rPr>
            </w:pPr>
          </w:p>
          <w:p w14:paraId="568C7DB7" w14:textId="77777777" w:rsidR="007A0D68" w:rsidRPr="00771AE4" w:rsidRDefault="007A0D68" w:rsidP="007A0D68">
            <w:pPr>
              <w:rPr>
                <w:rFonts w:ascii="Arial" w:hAnsi="Arial" w:cs="Arial"/>
                <w:color w:val="000000" w:themeColor="text1"/>
                <w:sz w:val="15"/>
                <w:szCs w:val="15"/>
              </w:rPr>
            </w:pPr>
          </w:p>
          <w:p w14:paraId="66BFC439" w14:textId="77777777" w:rsidR="007A0D68" w:rsidRPr="00771AE4" w:rsidRDefault="007A0D68" w:rsidP="007A0D68">
            <w:pPr>
              <w:rPr>
                <w:rFonts w:ascii="Arial" w:hAnsi="Arial" w:cs="Arial"/>
                <w:color w:val="000000" w:themeColor="text1"/>
                <w:sz w:val="15"/>
                <w:szCs w:val="15"/>
              </w:rPr>
            </w:pPr>
          </w:p>
          <w:p w14:paraId="01E627B3" w14:textId="77777777" w:rsidR="008D5948" w:rsidRDefault="008D5948" w:rsidP="007A0D68">
            <w:pPr>
              <w:rPr>
                <w:rFonts w:ascii="Arial" w:hAnsi="Arial" w:cs="Arial"/>
                <w:b/>
                <w:color w:val="000000" w:themeColor="text1"/>
                <w:sz w:val="15"/>
                <w:szCs w:val="15"/>
              </w:rPr>
            </w:pPr>
          </w:p>
          <w:p w14:paraId="2A7FB049" w14:textId="77777777" w:rsidR="008D5948" w:rsidRDefault="008D5948" w:rsidP="007A0D68">
            <w:pPr>
              <w:rPr>
                <w:rFonts w:ascii="Arial" w:hAnsi="Arial" w:cs="Arial"/>
                <w:b/>
                <w:color w:val="000000" w:themeColor="text1"/>
                <w:sz w:val="15"/>
                <w:szCs w:val="15"/>
              </w:rPr>
            </w:pPr>
          </w:p>
          <w:p w14:paraId="50CA60E6" w14:textId="77777777" w:rsidR="008D5948" w:rsidRDefault="008D5948" w:rsidP="007A0D68">
            <w:pPr>
              <w:rPr>
                <w:rFonts w:ascii="Arial" w:hAnsi="Arial" w:cs="Arial"/>
                <w:b/>
                <w:color w:val="000000" w:themeColor="text1"/>
                <w:sz w:val="15"/>
                <w:szCs w:val="15"/>
              </w:rPr>
            </w:pPr>
          </w:p>
          <w:p w14:paraId="65D7AA61" w14:textId="18A36E47" w:rsidR="007A0D68" w:rsidRPr="00771AE4" w:rsidRDefault="007A0D68" w:rsidP="007A0D6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DB025C1" w14:textId="77777777" w:rsidR="007A0D68" w:rsidRPr="00771AE4" w:rsidRDefault="007A0D68" w:rsidP="007A0D68">
            <w:pPr>
              <w:rPr>
                <w:rFonts w:ascii="Arial" w:hAnsi="Arial" w:cs="Arial"/>
                <w:color w:val="000000" w:themeColor="text1"/>
                <w:sz w:val="15"/>
                <w:szCs w:val="15"/>
              </w:rPr>
            </w:pPr>
          </w:p>
          <w:p w14:paraId="09A520C7" w14:textId="77777777" w:rsidR="007A0D68" w:rsidRPr="00771AE4" w:rsidRDefault="007A0D68" w:rsidP="007A0D68">
            <w:pPr>
              <w:rPr>
                <w:rFonts w:ascii="Arial" w:hAnsi="Arial" w:cs="Arial"/>
                <w:color w:val="000000" w:themeColor="text1"/>
                <w:sz w:val="15"/>
                <w:szCs w:val="15"/>
              </w:rPr>
            </w:pPr>
          </w:p>
          <w:p w14:paraId="1EE72698" w14:textId="77777777" w:rsidR="007A0D68" w:rsidRPr="00771AE4" w:rsidRDefault="007A0D68" w:rsidP="007A0D68">
            <w:pPr>
              <w:rPr>
                <w:rFonts w:ascii="Arial" w:hAnsi="Arial" w:cs="Arial"/>
                <w:color w:val="000000" w:themeColor="text1"/>
                <w:sz w:val="15"/>
                <w:szCs w:val="15"/>
              </w:rPr>
            </w:pPr>
          </w:p>
          <w:p w14:paraId="24C066D1" w14:textId="77777777" w:rsidR="007A0D68" w:rsidRPr="00771AE4" w:rsidRDefault="007A0D68" w:rsidP="007A0D68">
            <w:pPr>
              <w:rPr>
                <w:rFonts w:ascii="Arial" w:hAnsi="Arial" w:cs="Arial"/>
                <w:color w:val="000000" w:themeColor="text1"/>
                <w:sz w:val="15"/>
                <w:szCs w:val="15"/>
              </w:rPr>
            </w:pPr>
          </w:p>
          <w:p w14:paraId="0435325A" w14:textId="77777777" w:rsidR="007A0D68" w:rsidRPr="00771AE4" w:rsidRDefault="007A0D68" w:rsidP="007A0D68">
            <w:pPr>
              <w:rPr>
                <w:rFonts w:ascii="Arial" w:hAnsi="Arial" w:cs="Arial"/>
                <w:color w:val="000000" w:themeColor="text1"/>
                <w:sz w:val="15"/>
                <w:szCs w:val="15"/>
              </w:rPr>
            </w:pPr>
          </w:p>
          <w:p w14:paraId="07D952AF" w14:textId="77777777" w:rsidR="007A0D68" w:rsidRPr="00771AE4" w:rsidRDefault="007A0D68" w:rsidP="007A0D68">
            <w:pPr>
              <w:rPr>
                <w:rFonts w:ascii="Arial" w:hAnsi="Arial" w:cs="Arial"/>
                <w:color w:val="000000" w:themeColor="text1"/>
                <w:sz w:val="15"/>
                <w:szCs w:val="15"/>
              </w:rPr>
            </w:pPr>
          </w:p>
          <w:p w14:paraId="3745A897" w14:textId="77777777" w:rsidR="007A0D68" w:rsidRPr="00771AE4" w:rsidRDefault="007A0D68" w:rsidP="007A0D6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661785C" w14:textId="77777777" w:rsidR="007A0D68" w:rsidRPr="00771AE4" w:rsidRDefault="007A0D68" w:rsidP="007A0D68">
            <w:pPr>
              <w:rPr>
                <w:rFonts w:ascii="Arial" w:hAnsi="Arial" w:cs="Arial"/>
                <w:color w:val="000000" w:themeColor="text1"/>
                <w:sz w:val="15"/>
                <w:szCs w:val="15"/>
              </w:rPr>
            </w:pPr>
          </w:p>
          <w:p w14:paraId="64530A2E" w14:textId="77777777" w:rsidR="007A0D68" w:rsidRPr="00771AE4" w:rsidRDefault="007A0D68" w:rsidP="007A0D6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0BA7FB8"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DC29D18" w14:textId="77777777" w:rsidR="007A0D68" w:rsidRPr="00771AE4" w:rsidRDefault="007A0D68" w:rsidP="007A0D68">
            <w:pPr>
              <w:rPr>
                <w:rFonts w:ascii="Arial" w:hAnsi="Arial" w:cs="Arial"/>
                <w:color w:val="000000" w:themeColor="text1"/>
                <w:sz w:val="15"/>
                <w:szCs w:val="15"/>
              </w:rPr>
            </w:pPr>
          </w:p>
          <w:p w14:paraId="5E118718" w14:textId="77777777" w:rsidR="007A0D68" w:rsidRPr="00771AE4" w:rsidRDefault="007A0D68" w:rsidP="007A0D68">
            <w:pPr>
              <w:rPr>
                <w:rFonts w:ascii="Arial" w:hAnsi="Arial" w:cs="Arial"/>
                <w:color w:val="000000" w:themeColor="text1"/>
                <w:sz w:val="15"/>
                <w:szCs w:val="15"/>
              </w:rPr>
            </w:pPr>
          </w:p>
          <w:p w14:paraId="61789AC7" w14:textId="77777777" w:rsidR="007A0D68" w:rsidRPr="00771AE4" w:rsidRDefault="007A0D68" w:rsidP="007A0D68">
            <w:pPr>
              <w:rPr>
                <w:rFonts w:ascii="Arial" w:hAnsi="Arial" w:cs="Arial"/>
                <w:color w:val="000000" w:themeColor="text1"/>
                <w:sz w:val="15"/>
                <w:szCs w:val="15"/>
              </w:rPr>
            </w:pPr>
          </w:p>
          <w:p w14:paraId="6AD6B62F" w14:textId="77777777" w:rsidR="007A0D68" w:rsidRPr="00771AE4" w:rsidRDefault="007A0D68" w:rsidP="007A0D6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A180682" w14:textId="77777777" w:rsidR="007A0D68" w:rsidRPr="00771AE4" w:rsidRDefault="007A0D68" w:rsidP="007A0D68">
            <w:pPr>
              <w:rPr>
                <w:rFonts w:ascii="Arial" w:hAnsi="Arial" w:cs="Arial"/>
                <w:color w:val="000000" w:themeColor="text1"/>
                <w:sz w:val="15"/>
                <w:szCs w:val="15"/>
              </w:rPr>
            </w:pPr>
          </w:p>
          <w:p w14:paraId="16BE968D" w14:textId="77777777" w:rsidR="007A0D68" w:rsidRPr="00771AE4" w:rsidRDefault="007A0D68" w:rsidP="007A0D68">
            <w:pPr>
              <w:rPr>
                <w:rFonts w:ascii="Arial" w:hAnsi="Arial" w:cs="Arial"/>
                <w:color w:val="000000" w:themeColor="text1"/>
                <w:sz w:val="15"/>
                <w:szCs w:val="15"/>
              </w:rPr>
            </w:pPr>
          </w:p>
          <w:p w14:paraId="28A2533A" w14:textId="77777777" w:rsidR="007A0D68" w:rsidRPr="00771AE4" w:rsidRDefault="007A0D68" w:rsidP="007A0D68">
            <w:pPr>
              <w:rPr>
                <w:rFonts w:ascii="Arial" w:hAnsi="Arial" w:cs="Arial"/>
                <w:color w:val="000000" w:themeColor="text1"/>
                <w:sz w:val="15"/>
                <w:szCs w:val="15"/>
              </w:rPr>
            </w:pPr>
          </w:p>
          <w:p w14:paraId="765F8DCA" w14:textId="77777777" w:rsidR="007A0D68" w:rsidRPr="00771AE4" w:rsidRDefault="007A0D68" w:rsidP="007A0D68">
            <w:pPr>
              <w:rPr>
                <w:rFonts w:ascii="Arial" w:hAnsi="Arial" w:cs="Arial"/>
                <w:color w:val="000000" w:themeColor="text1"/>
                <w:sz w:val="15"/>
                <w:szCs w:val="15"/>
              </w:rPr>
            </w:pPr>
          </w:p>
          <w:p w14:paraId="4ACF87A7" w14:textId="77777777" w:rsidR="007A0D68" w:rsidRPr="00771AE4" w:rsidRDefault="007A0D68" w:rsidP="007A0D68">
            <w:pPr>
              <w:rPr>
                <w:rFonts w:ascii="Arial" w:hAnsi="Arial" w:cs="Arial"/>
                <w:strike/>
                <w:color w:val="000000" w:themeColor="text1"/>
                <w:sz w:val="15"/>
                <w:szCs w:val="15"/>
              </w:rPr>
            </w:pPr>
          </w:p>
        </w:tc>
      </w:tr>
      <w:tr w:rsidR="007A0D68" w:rsidRPr="00771AE4" w14:paraId="7E3B055E" w14:textId="77777777" w:rsidTr="007A0D68">
        <w:tc>
          <w:tcPr>
            <w:tcW w:w="4644" w:type="dxa"/>
            <w:shd w:val="clear" w:color="auto" w:fill="auto"/>
          </w:tcPr>
          <w:p w14:paraId="4265BB6B"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53D3CD10" w14:textId="77777777" w:rsidR="007A0D68" w:rsidRPr="00771AE4" w:rsidRDefault="007A0D68" w:rsidP="007A0D68">
            <w:pPr>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7F6ECCCE" w14:textId="77777777" w:rsidR="007A0D68" w:rsidRPr="00771AE4" w:rsidRDefault="007A0D68" w:rsidP="007A0D68">
            <w:pPr>
              <w:rPr>
                <w:rFonts w:ascii="Arial" w:hAnsi="Arial" w:cs="Arial"/>
                <w:color w:val="000000" w:themeColor="text1"/>
                <w:sz w:val="15"/>
                <w:szCs w:val="15"/>
              </w:rPr>
            </w:pPr>
          </w:p>
        </w:tc>
        <w:tc>
          <w:tcPr>
            <w:tcW w:w="4645" w:type="dxa"/>
            <w:shd w:val="clear" w:color="auto" w:fill="auto"/>
          </w:tcPr>
          <w:p w14:paraId="58B3ED8D" w14:textId="77777777" w:rsidR="007A0D68" w:rsidRPr="00771AE4" w:rsidRDefault="007A0D68" w:rsidP="007A0D6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9AD17A9" w14:textId="77777777" w:rsidR="007A0D68" w:rsidRPr="00771AE4" w:rsidRDefault="007A0D68" w:rsidP="007A0D68">
            <w:pPr>
              <w:rPr>
                <w:rFonts w:ascii="Arial" w:hAnsi="Arial" w:cs="Arial"/>
                <w:color w:val="000000" w:themeColor="text1"/>
                <w:sz w:val="15"/>
                <w:szCs w:val="15"/>
              </w:rPr>
            </w:pPr>
          </w:p>
          <w:p w14:paraId="50717547" w14:textId="77777777" w:rsidR="007A0D68" w:rsidRPr="00771AE4" w:rsidRDefault="007A0D68" w:rsidP="007A0D68">
            <w:pPr>
              <w:rPr>
                <w:rFonts w:ascii="Arial" w:hAnsi="Arial" w:cs="Arial"/>
                <w:color w:val="000000" w:themeColor="text1"/>
                <w:sz w:val="15"/>
                <w:szCs w:val="15"/>
              </w:rPr>
            </w:pPr>
          </w:p>
          <w:p w14:paraId="2BACF831" w14:textId="77777777" w:rsidR="007A0D68" w:rsidRPr="00771AE4" w:rsidRDefault="007A0D68" w:rsidP="007A0D68">
            <w:pPr>
              <w:rPr>
                <w:rFonts w:ascii="Arial" w:hAnsi="Arial" w:cs="Arial"/>
                <w:color w:val="000000" w:themeColor="text1"/>
                <w:sz w:val="15"/>
                <w:szCs w:val="15"/>
              </w:rPr>
            </w:pPr>
          </w:p>
          <w:p w14:paraId="25BA29A6" w14:textId="77777777" w:rsidR="007A0D68" w:rsidRPr="00771AE4" w:rsidRDefault="007A0D68" w:rsidP="007A0D68">
            <w:pPr>
              <w:rPr>
                <w:rFonts w:ascii="Arial" w:hAnsi="Arial" w:cs="Arial"/>
                <w:color w:val="000000" w:themeColor="text1"/>
                <w:sz w:val="15"/>
                <w:szCs w:val="15"/>
              </w:rPr>
            </w:pPr>
          </w:p>
          <w:p w14:paraId="71DC8178"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w:t>
            </w:r>
          </w:p>
          <w:p w14:paraId="335FD354"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7A0D68" w:rsidRPr="00771AE4" w14:paraId="3B9AE837" w14:textId="77777777" w:rsidTr="007A0D68">
        <w:tc>
          <w:tcPr>
            <w:tcW w:w="4644" w:type="dxa"/>
            <w:shd w:val="clear" w:color="auto" w:fill="auto"/>
          </w:tcPr>
          <w:p w14:paraId="3949EEC5" w14:textId="77777777" w:rsidR="007A0D68" w:rsidRPr="00771AE4" w:rsidRDefault="007A0D68" w:rsidP="000366C4">
            <w:pPr>
              <w:pStyle w:val="Paragrafoelenco"/>
              <w:numPr>
                <w:ilvl w:val="0"/>
                <w:numId w:val="16"/>
              </w:numPr>
              <w:spacing w:before="120" w:after="120" w:line="240" w:lineRule="auto"/>
              <w:ind w:left="284" w:hanging="284"/>
              <w:contextualSpacing/>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6459CCB6" w14:textId="77777777" w:rsidR="007A0D68" w:rsidRPr="00771AE4" w:rsidRDefault="007A0D68" w:rsidP="007A0D6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40F5774" w14:textId="77777777" w:rsidR="007A0D68" w:rsidRPr="00771AE4" w:rsidRDefault="007A0D68" w:rsidP="007A0D6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40CB4F1C" w14:textId="77777777" w:rsidR="007A0D68" w:rsidRPr="00771AE4" w:rsidRDefault="007A0D68" w:rsidP="007A0D68">
      <w:pPr>
        <w:pStyle w:val="ChapterTitle"/>
        <w:spacing w:before="0" w:after="0"/>
        <w:jc w:val="both"/>
        <w:rPr>
          <w:color w:val="000000" w:themeColor="text1"/>
          <w:sz w:val="15"/>
          <w:szCs w:val="15"/>
        </w:rPr>
      </w:pPr>
    </w:p>
    <w:p w14:paraId="52A6C9CD" w14:textId="77777777" w:rsidR="007A0D68" w:rsidRPr="00771AE4" w:rsidRDefault="007A0D68" w:rsidP="007A0D68">
      <w:pPr>
        <w:rPr>
          <w:color w:val="000000" w:themeColor="text1"/>
          <w:sz w:val="15"/>
          <w:szCs w:val="15"/>
        </w:rPr>
      </w:pPr>
    </w:p>
    <w:p w14:paraId="63989523" w14:textId="77777777" w:rsidR="007A0D68" w:rsidRPr="00771AE4" w:rsidRDefault="007A0D68" w:rsidP="007A0D68">
      <w:pPr>
        <w:rPr>
          <w:color w:val="000000" w:themeColor="text1"/>
          <w:sz w:val="15"/>
          <w:szCs w:val="15"/>
        </w:rPr>
      </w:pPr>
    </w:p>
    <w:p w14:paraId="6F9E4D7B" w14:textId="77777777" w:rsidR="007A0D68" w:rsidRPr="00771AE4" w:rsidRDefault="007A0D68" w:rsidP="007A0D68">
      <w:pPr>
        <w:rPr>
          <w:color w:val="000000" w:themeColor="text1"/>
          <w:sz w:val="15"/>
          <w:szCs w:val="15"/>
        </w:rPr>
      </w:pPr>
    </w:p>
    <w:p w14:paraId="135FB034" w14:textId="77777777" w:rsidR="007A0D68" w:rsidRPr="008D5948" w:rsidRDefault="007A0D68" w:rsidP="007A0D68">
      <w:pPr>
        <w:rPr>
          <w:rFonts w:ascii="Times New Roman" w:hAnsi="Times New Roman"/>
          <w:color w:val="000000" w:themeColor="text1"/>
          <w:sz w:val="15"/>
          <w:szCs w:val="15"/>
        </w:rPr>
      </w:pPr>
      <w:r w:rsidRPr="008D5948">
        <w:rPr>
          <w:rFonts w:ascii="Times New Roman" w:hAnsi="Times New Roman"/>
          <w:color w:val="000000" w:themeColor="text1"/>
          <w:sz w:val="15"/>
          <w:szCs w:val="15"/>
        </w:rPr>
        <w:lastRenderedPageBreak/>
        <w:t>Parte IV: Criteri di selezione</w:t>
      </w:r>
    </w:p>
    <w:p w14:paraId="58F76599"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26018CF4" w14:textId="77777777" w:rsidR="007A0D68" w:rsidRPr="00771AE4" w:rsidRDefault="007A0D68" w:rsidP="007A0D68">
      <w:pPr>
        <w:rPr>
          <w:rFonts w:ascii="Arial" w:hAnsi="Arial" w:cs="Arial"/>
          <w:color w:val="000000" w:themeColor="text1"/>
          <w:sz w:val="15"/>
          <w:szCs w:val="15"/>
        </w:rPr>
      </w:pPr>
    </w:p>
    <w:p w14:paraId="24893579" w14:textId="77777777" w:rsidR="007A0D68" w:rsidRPr="00771AE4" w:rsidRDefault="007A0D68" w:rsidP="007A0D68">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3ED52BB6" w14:textId="77777777" w:rsidR="007A0D68" w:rsidRPr="00771AE4" w:rsidRDefault="007A0D68" w:rsidP="007A0D68">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p w14:paraId="0740DB6B" w14:textId="61FB4D29" w:rsidR="007A0D68" w:rsidRDefault="007A0D68" w:rsidP="00F34346">
      <w:pPr>
        <w:pStyle w:val="SectionTitle"/>
        <w:spacing w:before="0" w:after="0"/>
        <w:jc w:val="both"/>
        <w:rPr>
          <w:rFonts w:ascii="Arial" w:hAnsi="Arial" w:cs="Arial"/>
          <w:b w:val="0"/>
          <w:caps/>
          <w:smallCaps w:val="0"/>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D5948" w:rsidRPr="00771AE4" w14:paraId="5670D6CC" w14:textId="77777777" w:rsidTr="004D035A">
        <w:tc>
          <w:tcPr>
            <w:tcW w:w="4606" w:type="dxa"/>
            <w:shd w:val="clear" w:color="auto" w:fill="auto"/>
          </w:tcPr>
          <w:p w14:paraId="6D351380" w14:textId="77777777" w:rsidR="008D5948" w:rsidRPr="00771AE4" w:rsidRDefault="008D5948" w:rsidP="004D035A">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283A0F7C" w14:textId="77777777" w:rsidR="008D5948" w:rsidRPr="00771AE4" w:rsidRDefault="008D5948" w:rsidP="004D035A">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8D5948" w:rsidRPr="00771AE4" w14:paraId="20D59F07" w14:textId="77777777" w:rsidTr="004D035A">
        <w:tc>
          <w:tcPr>
            <w:tcW w:w="4606" w:type="dxa"/>
            <w:shd w:val="clear" w:color="auto" w:fill="auto"/>
          </w:tcPr>
          <w:p w14:paraId="41ED2647"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41E24749"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14:paraId="5706B9C1" w14:textId="77777777" w:rsidR="008D5948" w:rsidRDefault="008D5948" w:rsidP="008D5948">
      <w:pPr>
        <w:pStyle w:val="SectionTitle"/>
        <w:spacing w:after="0"/>
        <w:jc w:val="both"/>
        <w:rPr>
          <w:rFonts w:ascii="Arial" w:hAnsi="Arial" w:cs="Arial"/>
          <w:b w:val="0"/>
          <w:caps/>
          <w:smallCaps w:val="0"/>
          <w:color w:val="000000" w:themeColor="text1"/>
          <w:sz w:val="15"/>
          <w:szCs w:val="15"/>
        </w:rPr>
      </w:pPr>
    </w:p>
    <w:p w14:paraId="5E2E4A99" w14:textId="564959CC" w:rsidR="007A0D68" w:rsidRPr="00771AE4" w:rsidRDefault="007A0D68" w:rsidP="007A0D68">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14:paraId="30F0A84C" w14:textId="77777777" w:rsidR="007A0D68" w:rsidRPr="00771AE4" w:rsidRDefault="007A0D68" w:rsidP="007A0D68">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A0D68" w:rsidRPr="00771AE4" w14:paraId="51C837AB" w14:textId="77777777" w:rsidTr="007A0D68">
        <w:tc>
          <w:tcPr>
            <w:tcW w:w="4644" w:type="dxa"/>
            <w:shd w:val="clear" w:color="auto" w:fill="auto"/>
          </w:tcPr>
          <w:p w14:paraId="1B7547D9" w14:textId="77777777" w:rsidR="007A0D68" w:rsidRPr="00771AE4" w:rsidRDefault="007A0D68" w:rsidP="007A0D6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7D521A4F" w14:textId="77777777" w:rsidR="007A0D68" w:rsidRPr="00771AE4" w:rsidRDefault="007A0D68" w:rsidP="007A0D6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A0D68" w:rsidRPr="00771AE4" w14:paraId="5813D1BF" w14:textId="77777777" w:rsidTr="007A0D68">
        <w:tc>
          <w:tcPr>
            <w:tcW w:w="4644" w:type="dxa"/>
            <w:shd w:val="clear" w:color="auto" w:fill="auto"/>
          </w:tcPr>
          <w:p w14:paraId="090C756A" w14:textId="77777777" w:rsidR="007A0D68" w:rsidRPr="00771AE4" w:rsidRDefault="007A0D68" w:rsidP="000366C4">
            <w:pPr>
              <w:pStyle w:val="Paragrafoelenco"/>
              <w:numPr>
                <w:ilvl w:val="0"/>
                <w:numId w:val="8"/>
              </w:numPr>
              <w:tabs>
                <w:tab w:val="left" w:pos="284"/>
              </w:tabs>
              <w:spacing w:before="120" w:after="120" w:line="240" w:lineRule="auto"/>
              <w:ind w:left="284" w:hanging="284"/>
              <w:contextualSpacing/>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E011243" w14:textId="77777777" w:rsidR="007A0D68" w:rsidRPr="00771AE4" w:rsidRDefault="007A0D68" w:rsidP="007A0D6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A267B5E" w14:textId="77777777" w:rsidR="007A0D68" w:rsidRPr="00771AE4" w:rsidRDefault="007A0D68" w:rsidP="007A0D6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4157959F" w14:textId="77777777" w:rsidR="007A0D68" w:rsidRPr="00771AE4" w:rsidRDefault="007A0D68" w:rsidP="007A0D6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7A0D68" w:rsidRPr="00771AE4" w14:paraId="459B2CAC" w14:textId="77777777" w:rsidTr="007A0D68">
        <w:trPr>
          <w:trHeight w:val="51"/>
        </w:trPr>
        <w:tc>
          <w:tcPr>
            <w:tcW w:w="4644" w:type="dxa"/>
            <w:shd w:val="clear" w:color="auto" w:fill="auto"/>
          </w:tcPr>
          <w:p w14:paraId="0B627630" w14:textId="77777777" w:rsidR="007A0D68" w:rsidRPr="00771AE4" w:rsidRDefault="007A0D68" w:rsidP="000366C4">
            <w:pPr>
              <w:pStyle w:val="Paragrafoelenco"/>
              <w:numPr>
                <w:ilvl w:val="0"/>
                <w:numId w:val="8"/>
              </w:numPr>
              <w:tabs>
                <w:tab w:val="left" w:pos="284"/>
              </w:tabs>
              <w:spacing w:line="240" w:lineRule="auto"/>
              <w:ind w:left="284" w:hanging="284"/>
              <w:contextualSpacing/>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5B5CD532" w14:textId="77777777" w:rsidR="007A0D68" w:rsidRPr="00771AE4" w:rsidRDefault="007A0D68" w:rsidP="007A0D68">
            <w:pPr>
              <w:pStyle w:val="Paragrafoelenco"/>
              <w:tabs>
                <w:tab w:val="left" w:pos="284"/>
              </w:tabs>
              <w:ind w:left="284"/>
              <w:rPr>
                <w:rFonts w:ascii="Arial" w:hAnsi="Arial" w:cs="Arial"/>
                <w:color w:val="000000" w:themeColor="text1"/>
                <w:sz w:val="15"/>
                <w:szCs w:val="15"/>
              </w:rPr>
            </w:pPr>
          </w:p>
          <w:p w14:paraId="136BBD21" w14:textId="77777777" w:rsidR="007A0D68" w:rsidRPr="00771AE4" w:rsidRDefault="007A0D68" w:rsidP="007A0D68">
            <w:pPr>
              <w:pStyle w:val="Paragrafoelenco"/>
              <w:tabs>
                <w:tab w:val="left" w:pos="284"/>
              </w:tabs>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14:paraId="274345ED" w14:textId="77777777" w:rsidR="007A0D68" w:rsidRPr="00771AE4" w:rsidRDefault="007A0D68" w:rsidP="007A0D68">
            <w:pPr>
              <w:pStyle w:val="Paragrafoelenco"/>
              <w:tabs>
                <w:tab w:val="left" w:pos="284"/>
              </w:tabs>
              <w:ind w:left="284"/>
              <w:rPr>
                <w:rFonts w:ascii="Arial" w:hAnsi="Arial" w:cs="Arial"/>
                <w:color w:val="000000" w:themeColor="text1"/>
                <w:sz w:val="15"/>
                <w:szCs w:val="15"/>
              </w:rPr>
            </w:pPr>
          </w:p>
          <w:p w14:paraId="5ADE4BA5" w14:textId="77777777" w:rsidR="007A0D68" w:rsidRPr="00771AE4" w:rsidRDefault="007A0D68" w:rsidP="007A0D68">
            <w:pPr>
              <w:pStyle w:val="Paragrafoelenco"/>
              <w:tabs>
                <w:tab w:val="left" w:pos="0"/>
              </w:tabs>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1D08DBC6" w14:textId="77777777" w:rsidR="007A0D68" w:rsidRPr="00771AE4" w:rsidRDefault="007A0D68" w:rsidP="007A0D68">
            <w:pPr>
              <w:rPr>
                <w:rFonts w:ascii="Arial" w:hAnsi="Arial" w:cs="Arial"/>
                <w:color w:val="000000" w:themeColor="text1"/>
                <w:w w:val="0"/>
                <w:sz w:val="15"/>
                <w:szCs w:val="15"/>
              </w:rPr>
            </w:pPr>
          </w:p>
          <w:p w14:paraId="77E404CE" w14:textId="77777777" w:rsidR="007A0D68" w:rsidRPr="00771AE4" w:rsidRDefault="007A0D68" w:rsidP="007A0D68">
            <w:pPr>
              <w:rPr>
                <w:rFonts w:ascii="Arial" w:hAnsi="Arial" w:cs="Arial"/>
                <w:color w:val="000000" w:themeColor="text1"/>
                <w:w w:val="0"/>
                <w:sz w:val="15"/>
                <w:szCs w:val="15"/>
              </w:rPr>
            </w:pPr>
          </w:p>
          <w:p w14:paraId="019956CA" w14:textId="77777777" w:rsidR="007A0D68" w:rsidRPr="00771AE4" w:rsidRDefault="007A0D68" w:rsidP="007A0D6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72A331E9" w14:textId="77777777" w:rsidR="007A0D68" w:rsidRPr="00771AE4" w:rsidRDefault="007A0D68" w:rsidP="007A0D68">
            <w:pPr>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14:paraId="79BEB021" w14:textId="77777777" w:rsidR="007A0D68" w:rsidRPr="00771AE4" w:rsidRDefault="007A0D68" w:rsidP="007A0D68">
            <w:pPr>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377CA5E" w14:textId="77777777" w:rsidR="007A0D68" w:rsidRPr="00771AE4" w:rsidRDefault="007A0D68" w:rsidP="007A0D6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14:paraId="6D0DA8FC" w14:textId="77777777" w:rsidR="007A0D68" w:rsidRPr="00771AE4" w:rsidRDefault="007A0D68" w:rsidP="007A0D68">
      <w:pPr>
        <w:pStyle w:val="SectionTitle"/>
        <w:spacing w:before="0" w:after="0"/>
        <w:jc w:val="both"/>
        <w:rPr>
          <w:rFonts w:ascii="Arial" w:hAnsi="Arial" w:cs="Arial"/>
          <w:color w:val="000000" w:themeColor="text1"/>
          <w:sz w:val="15"/>
          <w:szCs w:val="15"/>
        </w:rPr>
      </w:pPr>
    </w:p>
    <w:p w14:paraId="4018B7F8" w14:textId="77777777" w:rsidR="007A0D68" w:rsidRPr="00771AE4" w:rsidRDefault="007A0D68" w:rsidP="007A0D68">
      <w:pPr>
        <w:rPr>
          <w:color w:val="000000" w:themeColor="text1"/>
          <w:sz w:val="15"/>
          <w:szCs w:val="15"/>
        </w:rPr>
      </w:pPr>
      <w:r w:rsidRPr="00771AE4">
        <w:rPr>
          <w:color w:val="000000" w:themeColor="text1"/>
          <w:sz w:val="15"/>
          <w:szCs w:val="15"/>
        </w:rPr>
        <w:br w:type="page"/>
      </w:r>
    </w:p>
    <w:p w14:paraId="0F5678A4" w14:textId="77777777" w:rsidR="007A0D68" w:rsidRPr="00771AE4" w:rsidRDefault="007A0D68" w:rsidP="007A0D68">
      <w:pPr>
        <w:pStyle w:val="SectionTitle"/>
        <w:spacing w:before="0" w:after="0"/>
        <w:jc w:val="both"/>
        <w:rPr>
          <w:rFonts w:ascii="Arial" w:hAnsi="Arial" w:cs="Arial"/>
          <w:b w:val="0"/>
          <w:caps/>
          <w:smallCaps w:val="0"/>
          <w:color w:val="000000" w:themeColor="text1"/>
          <w:sz w:val="15"/>
          <w:szCs w:val="15"/>
        </w:rPr>
      </w:pPr>
    </w:p>
    <w:p w14:paraId="035EF35D" w14:textId="18C68F43" w:rsidR="007A0D68" w:rsidRDefault="007A0D68" w:rsidP="007A0D68">
      <w:pPr>
        <w:pStyle w:val="SectionTitle"/>
        <w:spacing w:before="0"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14:paraId="1472C2CD" w14:textId="77777777" w:rsidR="008D5948" w:rsidRPr="008D5948" w:rsidRDefault="008D5948" w:rsidP="008D5948">
      <w:pPr>
        <w:pStyle w:val="Titolo1"/>
        <w:spacing w:before="0" w:beforeAutospacing="0" w:after="0" w:afterAutospacing="0"/>
        <w:rPr>
          <w:lang w:val="it-IT" w:eastAsia="it-IT" w:bidi="it-IT"/>
        </w:rPr>
      </w:pPr>
    </w:p>
    <w:p w14:paraId="6CAAEAB5" w14:textId="77777777" w:rsidR="007A0D68" w:rsidRPr="00771AE4" w:rsidRDefault="007A0D68" w:rsidP="007A0D68">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p w14:paraId="3ED6040F" w14:textId="77777777" w:rsidR="007A0D68" w:rsidRPr="00771AE4" w:rsidRDefault="007A0D68" w:rsidP="007A0D68">
      <w:pPr>
        <w:pStyle w:val="SectionTitle"/>
        <w:spacing w:before="0" w:after="0"/>
        <w:jc w:val="both"/>
        <w:rPr>
          <w:rFonts w:ascii="Arial" w:hAnsi="Arial" w:cs="Arial"/>
          <w:caps/>
          <w:smallCaps w:val="0"/>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8D5948" w:rsidRPr="00771AE4" w14:paraId="54EE3C3D" w14:textId="77777777" w:rsidTr="004D035A">
        <w:tc>
          <w:tcPr>
            <w:tcW w:w="4644" w:type="dxa"/>
            <w:shd w:val="clear" w:color="auto" w:fill="auto"/>
          </w:tcPr>
          <w:p w14:paraId="4C13C978" w14:textId="77777777" w:rsidR="008D5948" w:rsidRPr="00771AE4" w:rsidRDefault="008D5948" w:rsidP="004D035A">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2E24CD8C" w14:textId="77777777" w:rsidR="008D5948" w:rsidRPr="00771AE4" w:rsidRDefault="008D5948" w:rsidP="004D035A">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8D5948" w:rsidRPr="00771AE4" w14:paraId="6EBB996A" w14:textId="77777777" w:rsidTr="004D035A">
        <w:tc>
          <w:tcPr>
            <w:tcW w:w="4644" w:type="dxa"/>
            <w:shd w:val="clear" w:color="auto" w:fill="auto"/>
          </w:tcPr>
          <w:p w14:paraId="5289DBD5" w14:textId="77777777" w:rsidR="008D5948" w:rsidRPr="00771AE4" w:rsidRDefault="008D5948" w:rsidP="004D035A">
            <w:pPr>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14:paraId="0DC354E5" w14:textId="77777777" w:rsidR="008D5948" w:rsidRPr="00771AE4" w:rsidRDefault="008D5948" w:rsidP="004D035A">
            <w:pPr>
              <w:ind w:left="284" w:hanging="284"/>
              <w:rPr>
                <w:rFonts w:ascii="Arial" w:hAnsi="Arial" w:cs="Arial"/>
                <w:b/>
                <w:color w:val="000000" w:themeColor="text1"/>
                <w:sz w:val="15"/>
                <w:szCs w:val="15"/>
              </w:rPr>
            </w:pPr>
          </w:p>
          <w:p w14:paraId="199C98DB" w14:textId="77777777" w:rsidR="008D5948" w:rsidRPr="00771AE4" w:rsidRDefault="008D5948" w:rsidP="004D035A">
            <w:pPr>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27A0BDDC" w14:textId="77777777" w:rsidR="008D5948" w:rsidRPr="00771AE4" w:rsidRDefault="008D5948" w:rsidP="004D035A">
            <w:pPr>
              <w:ind w:left="284" w:hanging="142"/>
              <w:rPr>
                <w:rFonts w:ascii="Arial" w:hAnsi="Arial" w:cs="Arial"/>
                <w:color w:val="000000" w:themeColor="text1"/>
                <w:sz w:val="15"/>
                <w:szCs w:val="15"/>
              </w:rPr>
            </w:pPr>
          </w:p>
          <w:p w14:paraId="5CA07284" w14:textId="77777777" w:rsidR="008D5948" w:rsidRPr="00771AE4" w:rsidRDefault="008D5948" w:rsidP="004D035A">
            <w:pPr>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12562ABE" w14:textId="77777777" w:rsidR="008D5948" w:rsidRPr="00771AE4" w:rsidRDefault="008D5948" w:rsidP="004D035A">
            <w:pPr>
              <w:ind w:left="284" w:hanging="284"/>
              <w:rPr>
                <w:rFonts w:ascii="Arial" w:hAnsi="Arial" w:cs="Arial"/>
                <w:color w:val="000000" w:themeColor="text1"/>
                <w:sz w:val="15"/>
                <w:szCs w:val="15"/>
              </w:rPr>
            </w:pPr>
          </w:p>
          <w:p w14:paraId="0EB26702" w14:textId="77777777" w:rsidR="008D5948" w:rsidRPr="00771AE4" w:rsidRDefault="008D5948" w:rsidP="004D035A">
            <w:pPr>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D26831A"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7980724E"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4FAE0FE6"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 [……] […] valuta</w:t>
            </w:r>
          </w:p>
          <w:p w14:paraId="63A4C43E" w14:textId="77777777" w:rsidR="008D5948" w:rsidRPr="00771AE4" w:rsidRDefault="008D5948" w:rsidP="004D035A">
            <w:pPr>
              <w:rPr>
                <w:rFonts w:ascii="Arial" w:hAnsi="Arial" w:cs="Arial"/>
                <w:color w:val="000000" w:themeColor="text1"/>
                <w:sz w:val="15"/>
                <w:szCs w:val="15"/>
              </w:rPr>
            </w:pPr>
          </w:p>
          <w:p w14:paraId="4309689F" w14:textId="77777777" w:rsidR="008D5948" w:rsidRPr="00771AE4" w:rsidRDefault="008D5948" w:rsidP="004D035A">
            <w:pPr>
              <w:rPr>
                <w:rFonts w:ascii="Arial" w:hAnsi="Arial" w:cs="Arial"/>
                <w:color w:val="000000" w:themeColor="text1"/>
                <w:sz w:val="15"/>
                <w:szCs w:val="15"/>
              </w:rPr>
            </w:pPr>
          </w:p>
          <w:p w14:paraId="5AFF7D64"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67A592C"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D5948" w:rsidRPr="00771AE4" w14:paraId="6266CBA4" w14:textId="77777777" w:rsidTr="004D035A">
        <w:tc>
          <w:tcPr>
            <w:tcW w:w="4644" w:type="dxa"/>
            <w:shd w:val="clear" w:color="auto" w:fill="auto"/>
          </w:tcPr>
          <w:p w14:paraId="2DF96CB2" w14:textId="77777777" w:rsidR="008D5948" w:rsidRPr="00771AE4" w:rsidRDefault="008D5948" w:rsidP="004D035A">
            <w:pPr>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14:paraId="54CBC5CD" w14:textId="77777777" w:rsidR="008D5948" w:rsidRPr="00771AE4" w:rsidRDefault="008D5948" w:rsidP="004D035A">
            <w:pPr>
              <w:ind w:left="284" w:hanging="284"/>
              <w:rPr>
                <w:rFonts w:ascii="Arial" w:hAnsi="Arial" w:cs="Arial"/>
                <w:b/>
                <w:color w:val="000000" w:themeColor="text1"/>
                <w:sz w:val="15"/>
                <w:szCs w:val="15"/>
              </w:rPr>
            </w:pPr>
          </w:p>
          <w:p w14:paraId="28701AD9" w14:textId="77777777" w:rsidR="008D5948" w:rsidRPr="00771AE4" w:rsidRDefault="008D5948" w:rsidP="004D035A">
            <w:pPr>
              <w:rPr>
                <w:rFonts w:ascii="Arial" w:hAnsi="Arial" w:cs="Arial"/>
                <w:b/>
                <w:color w:val="000000" w:themeColor="text1"/>
                <w:sz w:val="15"/>
                <w:szCs w:val="15"/>
              </w:rPr>
            </w:pPr>
            <w:r w:rsidRPr="00771AE4">
              <w:rPr>
                <w:rFonts w:ascii="Arial" w:hAnsi="Arial" w:cs="Arial"/>
                <w:b/>
                <w:color w:val="000000" w:themeColor="text1"/>
                <w:sz w:val="15"/>
                <w:szCs w:val="15"/>
              </w:rPr>
              <w:t>e/o,</w:t>
            </w:r>
          </w:p>
          <w:p w14:paraId="6FC2B458" w14:textId="77777777" w:rsidR="008D5948" w:rsidRPr="00771AE4" w:rsidRDefault="008D5948" w:rsidP="004D035A">
            <w:pPr>
              <w:rPr>
                <w:rFonts w:ascii="Arial" w:hAnsi="Arial" w:cs="Arial"/>
                <w:b/>
                <w:color w:val="000000" w:themeColor="text1"/>
                <w:sz w:val="15"/>
                <w:szCs w:val="15"/>
              </w:rPr>
            </w:pPr>
          </w:p>
          <w:p w14:paraId="1B8D990B" w14:textId="77777777" w:rsidR="008D5948" w:rsidRPr="00771AE4" w:rsidRDefault="008D5948" w:rsidP="004D035A">
            <w:pPr>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22350541" w14:textId="77777777" w:rsidR="008D5948" w:rsidRPr="00771AE4" w:rsidRDefault="008D5948" w:rsidP="004D035A">
            <w:pPr>
              <w:rPr>
                <w:rFonts w:ascii="Arial" w:hAnsi="Arial" w:cs="Arial"/>
                <w:color w:val="000000" w:themeColor="text1"/>
                <w:sz w:val="15"/>
                <w:szCs w:val="15"/>
              </w:rPr>
            </w:pPr>
          </w:p>
          <w:p w14:paraId="67174250"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57DDA5"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7FDEA99A"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1C1D6EAA"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2B2196"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br/>
            </w:r>
          </w:p>
          <w:p w14:paraId="01B44951" w14:textId="77777777" w:rsidR="008D5948" w:rsidRPr="00771AE4" w:rsidRDefault="008D5948" w:rsidP="004D035A">
            <w:pPr>
              <w:rPr>
                <w:rFonts w:ascii="Arial" w:hAnsi="Arial" w:cs="Arial"/>
                <w:color w:val="000000" w:themeColor="text1"/>
                <w:sz w:val="15"/>
                <w:szCs w:val="15"/>
              </w:rPr>
            </w:pPr>
          </w:p>
          <w:p w14:paraId="7C6D6963"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C70E751"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D5948" w:rsidRPr="00771AE4" w14:paraId="5BD13778" w14:textId="77777777" w:rsidTr="004D035A">
        <w:tc>
          <w:tcPr>
            <w:tcW w:w="4644" w:type="dxa"/>
            <w:shd w:val="clear" w:color="auto" w:fill="auto"/>
          </w:tcPr>
          <w:p w14:paraId="1C9F3BC8"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23C51C08"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D5948" w:rsidRPr="00771AE4" w14:paraId="61D4DE01" w14:textId="77777777" w:rsidTr="004D035A">
        <w:tc>
          <w:tcPr>
            <w:tcW w:w="4644" w:type="dxa"/>
            <w:shd w:val="clear" w:color="auto" w:fill="auto"/>
          </w:tcPr>
          <w:p w14:paraId="0449EB43" w14:textId="77777777" w:rsidR="008D5948" w:rsidRPr="00771AE4" w:rsidRDefault="008D5948" w:rsidP="000366C4">
            <w:pPr>
              <w:pStyle w:val="Paragrafoelenco"/>
              <w:numPr>
                <w:ilvl w:val="0"/>
                <w:numId w:val="9"/>
              </w:numPr>
              <w:spacing w:line="240" w:lineRule="auto"/>
              <w:ind w:left="284" w:hanging="284"/>
              <w:contextualSpacing/>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14:paraId="22D315B3" w14:textId="77777777" w:rsidR="008D5948" w:rsidRPr="00771AE4" w:rsidRDefault="008D5948" w:rsidP="004D035A">
            <w:pPr>
              <w:pStyle w:val="Paragrafoelenco"/>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16F43BE3"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14:paraId="32AA2E5C" w14:textId="77777777" w:rsidR="008D5948" w:rsidRPr="00771AE4" w:rsidRDefault="008D5948" w:rsidP="004D035A">
            <w:pPr>
              <w:rPr>
                <w:rFonts w:ascii="Arial" w:hAnsi="Arial" w:cs="Arial"/>
                <w:i/>
                <w:color w:val="000000" w:themeColor="text1"/>
                <w:sz w:val="15"/>
                <w:szCs w:val="15"/>
              </w:rPr>
            </w:pPr>
          </w:p>
          <w:p w14:paraId="45C1506B" w14:textId="77777777" w:rsidR="008D5948" w:rsidRPr="00771AE4" w:rsidRDefault="008D5948" w:rsidP="004D035A">
            <w:pPr>
              <w:rPr>
                <w:rFonts w:ascii="Arial" w:hAnsi="Arial" w:cs="Arial"/>
                <w:i/>
                <w:color w:val="000000" w:themeColor="text1"/>
                <w:sz w:val="15"/>
                <w:szCs w:val="15"/>
              </w:rPr>
            </w:pPr>
          </w:p>
          <w:p w14:paraId="6D124A61" w14:textId="77777777" w:rsidR="008D5948" w:rsidRPr="00771AE4" w:rsidRDefault="008D5948" w:rsidP="004D035A">
            <w:pPr>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71BC59FB"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D5948" w:rsidRPr="00771AE4" w14:paraId="17F78FE5" w14:textId="77777777" w:rsidTr="004D035A">
        <w:tc>
          <w:tcPr>
            <w:tcW w:w="4644" w:type="dxa"/>
            <w:shd w:val="clear" w:color="auto" w:fill="auto"/>
          </w:tcPr>
          <w:p w14:paraId="3E55B4E4" w14:textId="77777777" w:rsidR="008D5948" w:rsidRPr="00771AE4" w:rsidRDefault="008D5948" w:rsidP="000366C4">
            <w:pPr>
              <w:pStyle w:val="Paragrafoelenco"/>
              <w:numPr>
                <w:ilvl w:val="0"/>
                <w:numId w:val="9"/>
              </w:numPr>
              <w:spacing w:before="120" w:after="120" w:line="240" w:lineRule="auto"/>
              <w:ind w:left="284" w:hanging="284"/>
              <w:contextualSpacing/>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14:paraId="79095136" w14:textId="77777777" w:rsidR="008D5948" w:rsidRPr="00771AE4" w:rsidRDefault="008D5948" w:rsidP="004D035A">
            <w:pPr>
              <w:pStyle w:val="Paragrafoelenco"/>
              <w:ind w:left="284"/>
              <w:rPr>
                <w:rStyle w:val="NormalBoldChar"/>
                <w:rFonts w:ascii="Arial" w:eastAsia="Calibri" w:hAnsi="Arial" w:cs="Arial"/>
                <w:b w:val="0"/>
                <w:i/>
                <w:color w:val="000000" w:themeColor="text1"/>
                <w:sz w:val="15"/>
                <w:szCs w:val="15"/>
              </w:rPr>
            </w:pPr>
          </w:p>
          <w:p w14:paraId="757D8245" w14:textId="77777777" w:rsidR="008D5948" w:rsidRPr="00771AE4" w:rsidRDefault="008D5948" w:rsidP="004D035A">
            <w:pPr>
              <w:rPr>
                <w:rFonts w:ascii="Arial" w:hAnsi="Arial" w:cs="Arial"/>
                <w:color w:val="000000" w:themeColor="text1"/>
                <w:sz w:val="15"/>
                <w:szCs w:val="15"/>
              </w:rPr>
            </w:pPr>
            <w:r w:rsidRPr="00771AE4">
              <w:rPr>
                <w:rStyle w:val="NormalBoldChar"/>
                <w:rFonts w:ascii="Arial" w:eastAsia="Calibri" w:hAnsi="Arial" w:cs="Arial"/>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AFB826E"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4DC7AF6B" w14:textId="77777777" w:rsidR="008D5948" w:rsidRPr="00771AE4" w:rsidRDefault="008D5948" w:rsidP="004D035A">
            <w:pPr>
              <w:rPr>
                <w:rFonts w:ascii="Arial" w:hAnsi="Arial" w:cs="Arial"/>
                <w:color w:val="000000" w:themeColor="text1"/>
                <w:sz w:val="15"/>
                <w:szCs w:val="15"/>
              </w:rPr>
            </w:pPr>
          </w:p>
          <w:p w14:paraId="00A186A6" w14:textId="77777777" w:rsidR="008D5948" w:rsidRPr="00771AE4" w:rsidRDefault="008D5948" w:rsidP="004D035A">
            <w:pPr>
              <w:rPr>
                <w:rFonts w:ascii="Arial" w:hAnsi="Arial" w:cs="Arial"/>
                <w:color w:val="000000" w:themeColor="text1"/>
                <w:sz w:val="15"/>
                <w:szCs w:val="15"/>
              </w:rPr>
            </w:pPr>
          </w:p>
          <w:p w14:paraId="4FB73B90" w14:textId="77777777" w:rsidR="008D5948" w:rsidRPr="00771AE4" w:rsidRDefault="008D5948" w:rsidP="004D035A">
            <w:pPr>
              <w:rPr>
                <w:rFonts w:ascii="Arial" w:hAnsi="Arial" w:cs="Arial"/>
                <w:color w:val="000000" w:themeColor="text1"/>
                <w:sz w:val="15"/>
                <w:szCs w:val="15"/>
              </w:rPr>
            </w:pPr>
          </w:p>
          <w:p w14:paraId="4374D210"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73AB9171" w14:textId="77777777" w:rsidR="008D5948" w:rsidRPr="00771AE4" w:rsidRDefault="008D5948" w:rsidP="004D035A">
            <w:pPr>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8D5948" w:rsidRPr="00771AE4" w14:paraId="7CDDE85A" w14:textId="77777777" w:rsidTr="004D035A">
        <w:tc>
          <w:tcPr>
            <w:tcW w:w="4644" w:type="dxa"/>
            <w:shd w:val="clear" w:color="auto" w:fill="auto"/>
          </w:tcPr>
          <w:p w14:paraId="0F57F0C7" w14:textId="77777777" w:rsidR="008D5948" w:rsidRPr="00771AE4" w:rsidRDefault="008D5948" w:rsidP="000366C4">
            <w:pPr>
              <w:pStyle w:val="Paragrafoelenco"/>
              <w:numPr>
                <w:ilvl w:val="0"/>
                <w:numId w:val="9"/>
              </w:numPr>
              <w:spacing w:before="120" w:after="120" w:line="240" w:lineRule="auto"/>
              <w:ind w:left="284" w:hanging="284"/>
              <w:contextualSpacing/>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3BBCB8B1"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063332"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52E6D749"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33668426" w14:textId="77777777" w:rsidR="007A0D68" w:rsidRPr="00771AE4" w:rsidRDefault="007A0D68" w:rsidP="007A0D68">
      <w:pPr>
        <w:pStyle w:val="Titolo1"/>
        <w:spacing w:before="0" w:after="0"/>
        <w:ind w:left="850"/>
        <w:rPr>
          <w:color w:val="000000" w:themeColor="text1"/>
          <w:sz w:val="15"/>
          <w:szCs w:val="15"/>
        </w:rPr>
      </w:pPr>
    </w:p>
    <w:p w14:paraId="7EE87154" w14:textId="0A6EDC27" w:rsidR="007A0D68" w:rsidRDefault="007A0D68" w:rsidP="007A0D68">
      <w:pPr>
        <w:pStyle w:val="SectionTitle"/>
        <w:spacing w:before="0"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14:paraId="5A007B9D" w14:textId="77777777" w:rsidR="008D5948" w:rsidRPr="008D5948" w:rsidRDefault="008D5948" w:rsidP="008D5948">
      <w:pPr>
        <w:pStyle w:val="Titolo1"/>
        <w:spacing w:before="0" w:beforeAutospacing="0" w:after="0" w:afterAutospacing="0"/>
        <w:rPr>
          <w:lang w:val="it-IT" w:eastAsia="it-IT" w:bidi="it-IT"/>
        </w:rPr>
      </w:pPr>
    </w:p>
    <w:p w14:paraId="4F2F9562" w14:textId="77777777" w:rsidR="007A0D68" w:rsidRPr="00771AE4" w:rsidRDefault="007A0D68" w:rsidP="007A0D68">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p w14:paraId="23CC0560" w14:textId="132B5B3E" w:rsidR="007A0D68" w:rsidRDefault="007A0D68" w:rsidP="008D5948">
      <w:pPr>
        <w:pStyle w:val="SectionTitle"/>
        <w:spacing w:before="0" w:after="0"/>
        <w:jc w:val="both"/>
        <w:rPr>
          <w:rFonts w:ascii="Arial" w:hAnsi="Arial" w:cs="Arial"/>
          <w:color w:val="000000" w:themeColor="text1"/>
          <w:sz w:val="15"/>
          <w:szCs w:val="15"/>
        </w:rPr>
      </w:pPr>
      <w:bookmarkStart w:id="3" w:name="_DV_M4300"/>
      <w:bookmarkStart w:id="4" w:name="_DV_M4301"/>
      <w:bookmarkStart w:id="5" w:name="_DV_M4307"/>
      <w:bookmarkStart w:id="6" w:name="_DV_M4308"/>
      <w:bookmarkStart w:id="7" w:name="_DV_M4309"/>
      <w:bookmarkStart w:id="8" w:name="_DV_M4310"/>
      <w:bookmarkStart w:id="9" w:name="_DV_M4311"/>
      <w:bookmarkStart w:id="10" w:name="_DV_M4312"/>
      <w:bookmarkEnd w:id="3"/>
      <w:bookmarkEnd w:id="4"/>
      <w:bookmarkEnd w:id="5"/>
      <w:bookmarkEnd w:id="6"/>
      <w:bookmarkEnd w:id="7"/>
      <w:bookmarkEnd w:id="8"/>
      <w:bookmarkEnd w:id="9"/>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8D5948" w:rsidRPr="00771AE4" w14:paraId="4D1E0F7B" w14:textId="77777777" w:rsidTr="004D035A">
        <w:tc>
          <w:tcPr>
            <w:tcW w:w="4644" w:type="dxa"/>
            <w:shd w:val="clear" w:color="auto" w:fill="FFFFFF" w:themeFill="background1"/>
          </w:tcPr>
          <w:p w14:paraId="39C5CFB8" w14:textId="77777777" w:rsidR="008D5948" w:rsidRPr="00771AE4" w:rsidRDefault="008D5948" w:rsidP="004D035A">
            <w:pPr>
              <w:rPr>
                <w:rFonts w:ascii="Arial" w:hAnsi="Arial" w:cs="Arial"/>
                <w:b/>
                <w:color w:val="000000" w:themeColor="text1"/>
                <w:sz w:val="15"/>
                <w:szCs w:val="15"/>
              </w:rPr>
            </w:pPr>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74BE8C6C" w14:textId="77777777" w:rsidR="008D5948" w:rsidRPr="00771AE4" w:rsidRDefault="008D5948" w:rsidP="004D035A">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8D5948" w:rsidRPr="00771AE4" w14:paraId="402E9BDE" w14:textId="77777777" w:rsidTr="004D035A">
        <w:tc>
          <w:tcPr>
            <w:tcW w:w="4644" w:type="dxa"/>
            <w:shd w:val="clear" w:color="auto" w:fill="auto"/>
          </w:tcPr>
          <w:p w14:paraId="1544D274"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0C4A6DC8"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E6249A1"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14:paraId="3BAF7344" w14:textId="77777777" w:rsidR="008D5948" w:rsidRPr="00771AE4" w:rsidRDefault="008D5948" w:rsidP="004D035A">
            <w:pPr>
              <w:rPr>
                <w:rFonts w:ascii="Arial" w:hAnsi="Arial" w:cs="Arial"/>
                <w:color w:val="000000" w:themeColor="text1"/>
                <w:sz w:val="15"/>
                <w:szCs w:val="15"/>
              </w:rPr>
            </w:pPr>
          </w:p>
          <w:p w14:paraId="54E5C002" w14:textId="77777777" w:rsidR="008D5948" w:rsidRPr="00771AE4" w:rsidRDefault="008D5948" w:rsidP="004D035A">
            <w:pPr>
              <w:rPr>
                <w:rFonts w:ascii="Arial" w:hAnsi="Arial" w:cs="Arial"/>
                <w:color w:val="000000" w:themeColor="text1"/>
                <w:sz w:val="15"/>
                <w:szCs w:val="15"/>
              </w:rPr>
            </w:pPr>
          </w:p>
          <w:p w14:paraId="0D03F16F"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B51E798"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D5948" w:rsidRPr="00771AE4" w14:paraId="11E9DE6D" w14:textId="77777777" w:rsidTr="004D035A">
        <w:tc>
          <w:tcPr>
            <w:tcW w:w="4644" w:type="dxa"/>
            <w:shd w:val="clear" w:color="auto" w:fill="FFFFFF" w:themeFill="background1"/>
          </w:tcPr>
          <w:p w14:paraId="571E71FB" w14:textId="77777777" w:rsidR="008D5948" w:rsidRPr="00771AE4" w:rsidRDefault="008D5948" w:rsidP="004D035A">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46079E53" w14:textId="77777777" w:rsidR="008D5948" w:rsidRPr="00771AE4" w:rsidRDefault="008D5948" w:rsidP="004D035A">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14:paraId="2D519E76"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2F38D335"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8D5948" w:rsidRPr="00771AE4" w14:paraId="4DCCD3C7" w14:textId="77777777" w:rsidTr="004D035A">
              <w:tc>
                <w:tcPr>
                  <w:tcW w:w="1336" w:type="dxa"/>
                  <w:shd w:val="clear" w:color="auto" w:fill="auto"/>
                </w:tcPr>
                <w:p w14:paraId="320B76E4"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7CDCCC1C"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3D8F52B8"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3E65431F"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8D5948" w:rsidRPr="00771AE4" w14:paraId="2C8328FA" w14:textId="77777777" w:rsidTr="004D035A">
              <w:tc>
                <w:tcPr>
                  <w:tcW w:w="1336" w:type="dxa"/>
                  <w:shd w:val="clear" w:color="auto" w:fill="auto"/>
                </w:tcPr>
                <w:p w14:paraId="45E55920" w14:textId="77777777" w:rsidR="008D5948" w:rsidRPr="00771AE4" w:rsidRDefault="008D5948" w:rsidP="004D035A">
                  <w:pPr>
                    <w:rPr>
                      <w:rFonts w:ascii="Arial" w:hAnsi="Arial" w:cs="Arial"/>
                      <w:color w:val="000000" w:themeColor="text1"/>
                      <w:sz w:val="15"/>
                      <w:szCs w:val="15"/>
                    </w:rPr>
                  </w:pPr>
                </w:p>
              </w:tc>
              <w:tc>
                <w:tcPr>
                  <w:tcW w:w="936" w:type="dxa"/>
                  <w:shd w:val="clear" w:color="auto" w:fill="auto"/>
                </w:tcPr>
                <w:p w14:paraId="0A9906AE" w14:textId="77777777" w:rsidR="008D5948" w:rsidRPr="00771AE4" w:rsidRDefault="008D5948" w:rsidP="004D035A">
                  <w:pPr>
                    <w:rPr>
                      <w:rFonts w:ascii="Arial" w:hAnsi="Arial" w:cs="Arial"/>
                      <w:color w:val="000000" w:themeColor="text1"/>
                      <w:sz w:val="15"/>
                      <w:szCs w:val="15"/>
                    </w:rPr>
                  </w:pPr>
                </w:p>
              </w:tc>
              <w:tc>
                <w:tcPr>
                  <w:tcW w:w="724" w:type="dxa"/>
                  <w:shd w:val="clear" w:color="auto" w:fill="auto"/>
                </w:tcPr>
                <w:p w14:paraId="2BA203D3" w14:textId="77777777" w:rsidR="008D5948" w:rsidRPr="00771AE4" w:rsidRDefault="008D5948" w:rsidP="004D035A">
                  <w:pPr>
                    <w:rPr>
                      <w:rFonts w:ascii="Arial" w:hAnsi="Arial" w:cs="Arial"/>
                      <w:color w:val="000000" w:themeColor="text1"/>
                      <w:sz w:val="15"/>
                      <w:szCs w:val="15"/>
                    </w:rPr>
                  </w:pPr>
                </w:p>
              </w:tc>
              <w:tc>
                <w:tcPr>
                  <w:tcW w:w="1149" w:type="dxa"/>
                  <w:shd w:val="clear" w:color="auto" w:fill="auto"/>
                </w:tcPr>
                <w:p w14:paraId="01797B7D" w14:textId="77777777" w:rsidR="008D5948" w:rsidRPr="00771AE4" w:rsidRDefault="008D5948" w:rsidP="004D035A">
                  <w:pPr>
                    <w:rPr>
                      <w:rFonts w:ascii="Arial" w:hAnsi="Arial" w:cs="Arial"/>
                      <w:color w:val="000000" w:themeColor="text1"/>
                      <w:sz w:val="15"/>
                      <w:szCs w:val="15"/>
                    </w:rPr>
                  </w:pPr>
                </w:p>
              </w:tc>
            </w:tr>
          </w:tbl>
          <w:p w14:paraId="3EC7CBFF" w14:textId="77777777" w:rsidR="008D5948" w:rsidRPr="00771AE4" w:rsidRDefault="008D5948" w:rsidP="004D035A">
            <w:pPr>
              <w:rPr>
                <w:rFonts w:ascii="Arial" w:hAnsi="Arial" w:cs="Arial"/>
                <w:color w:val="000000" w:themeColor="text1"/>
                <w:sz w:val="15"/>
                <w:szCs w:val="15"/>
              </w:rPr>
            </w:pPr>
          </w:p>
        </w:tc>
      </w:tr>
      <w:tr w:rsidR="008D5948" w:rsidRPr="00771AE4" w14:paraId="5AEEC584" w14:textId="77777777" w:rsidTr="004D035A">
        <w:tc>
          <w:tcPr>
            <w:tcW w:w="4644" w:type="dxa"/>
            <w:shd w:val="clear" w:color="auto" w:fill="FFFFFF" w:themeFill="background1"/>
          </w:tcPr>
          <w:p w14:paraId="5406C33A" w14:textId="77777777" w:rsidR="008D5948" w:rsidRPr="00771AE4" w:rsidRDefault="008D5948" w:rsidP="004D035A">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14:paraId="227C7ACA" w14:textId="77777777" w:rsidR="008D5948" w:rsidRPr="00771AE4" w:rsidRDefault="008D5948" w:rsidP="004D035A">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1C7F4E62"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8D5948" w:rsidRPr="00771AE4" w14:paraId="3C667AA7" w14:textId="77777777" w:rsidTr="004D035A">
        <w:tc>
          <w:tcPr>
            <w:tcW w:w="4644" w:type="dxa"/>
            <w:shd w:val="clear" w:color="auto" w:fill="FFFFFF" w:themeFill="background1"/>
          </w:tcPr>
          <w:p w14:paraId="151C3079" w14:textId="77777777" w:rsidR="008D5948" w:rsidRPr="00771AE4" w:rsidRDefault="008D5948" w:rsidP="004D035A">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57C4B6D"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D5948" w:rsidRPr="00771AE4" w14:paraId="46E8C89F" w14:textId="77777777" w:rsidTr="004D035A">
        <w:tc>
          <w:tcPr>
            <w:tcW w:w="4644" w:type="dxa"/>
            <w:shd w:val="clear" w:color="auto" w:fill="FFFFFF" w:themeFill="background1"/>
          </w:tcPr>
          <w:p w14:paraId="427C1B6E" w14:textId="77777777" w:rsidR="008D5948" w:rsidRPr="00771AE4" w:rsidRDefault="008D5948" w:rsidP="004D035A">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2E351EBB"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D5948" w:rsidRPr="00771AE4" w14:paraId="097E0EA8" w14:textId="77777777" w:rsidTr="004D035A">
        <w:tc>
          <w:tcPr>
            <w:tcW w:w="4644" w:type="dxa"/>
            <w:shd w:val="clear" w:color="auto" w:fill="FFFFFF" w:themeFill="background1"/>
          </w:tcPr>
          <w:p w14:paraId="6B6549AF" w14:textId="77777777" w:rsidR="008D5948" w:rsidRPr="00771AE4" w:rsidRDefault="008D5948" w:rsidP="004D035A">
            <w:pPr>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14:paraId="27C8BB2F" w14:textId="77777777" w:rsidR="008D5948" w:rsidRPr="00771AE4" w:rsidRDefault="008D5948" w:rsidP="004D035A">
            <w:pPr>
              <w:ind w:left="426" w:hanging="426"/>
              <w:rPr>
                <w:rFonts w:ascii="Arial" w:hAnsi="Arial" w:cs="Arial"/>
                <w:color w:val="000000" w:themeColor="text1"/>
                <w:sz w:val="15"/>
                <w:szCs w:val="15"/>
              </w:rPr>
            </w:pPr>
          </w:p>
          <w:p w14:paraId="5AC1B03F" w14:textId="77777777" w:rsidR="008D5948" w:rsidRPr="00771AE4" w:rsidRDefault="008D5948" w:rsidP="004D035A">
            <w:pPr>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5393473D" w14:textId="77777777" w:rsidR="008D5948" w:rsidRPr="00771AE4" w:rsidRDefault="008D5948" w:rsidP="004D035A">
            <w:pPr>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5420CDA5" w14:textId="77777777" w:rsidR="008D5948" w:rsidRPr="00771AE4" w:rsidRDefault="008D5948" w:rsidP="004D035A">
            <w:pPr>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8D5948" w:rsidRPr="00771AE4" w14:paraId="45F27818" w14:textId="77777777" w:rsidTr="004D035A">
        <w:tc>
          <w:tcPr>
            <w:tcW w:w="4644" w:type="dxa"/>
            <w:shd w:val="clear" w:color="auto" w:fill="FFFFFF" w:themeFill="background1"/>
          </w:tcPr>
          <w:p w14:paraId="44050318" w14:textId="77777777" w:rsidR="008D5948" w:rsidRPr="00771AE4" w:rsidRDefault="008D5948" w:rsidP="004D035A">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0F54952D"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14:paraId="3AEB9094" w14:textId="77777777" w:rsidR="008D5948" w:rsidRPr="00771AE4" w:rsidRDefault="008D5948" w:rsidP="004D035A">
            <w:pPr>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7A163E33" w14:textId="77777777" w:rsidR="008D5948" w:rsidRPr="00771AE4" w:rsidRDefault="008D5948" w:rsidP="004D035A">
            <w:pPr>
              <w:ind w:left="426"/>
              <w:rPr>
                <w:rFonts w:ascii="Arial" w:hAnsi="Arial" w:cs="Arial"/>
                <w:color w:val="000000" w:themeColor="text1"/>
                <w:sz w:val="15"/>
                <w:szCs w:val="15"/>
              </w:rPr>
            </w:pPr>
          </w:p>
          <w:p w14:paraId="425D32D2" w14:textId="77777777" w:rsidR="008D5948" w:rsidRPr="00771AE4" w:rsidRDefault="008D5948" w:rsidP="004D035A">
            <w:pPr>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14:paraId="0C738BB7"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br/>
            </w:r>
          </w:p>
          <w:p w14:paraId="47C3B4C3"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a) [………..…]</w:t>
            </w:r>
          </w:p>
          <w:p w14:paraId="39FA690B" w14:textId="77777777" w:rsidR="008D5948" w:rsidRPr="00771AE4" w:rsidRDefault="008D5948" w:rsidP="004D035A">
            <w:pPr>
              <w:rPr>
                <w:rFonts w:ascii="Arial" w:hAnsi="Arial" w:cs="Arial"/>
                <w:color w:val="000000" w:themeColor="text1"/>
                <w:sz w:val="15"/>
                <w:szCs w:val="15"/>
              </w:rPr>
            </w:pPr>
          </w:p>
          <w:p w14:paraId="569C9A6B" w14:textId="77777777" w:rsidR="008D5948" w:rsidRPr="00771AE4" w:rsidRDefault="008D5948" w:rsidP="004D035A">
            <w:pPr>
              <w:rPr>
                <w:rFonts w:ascii="Arial" w:hAnsi="Arial" w:cs="Arial"/>
                <w:color w:val="000000" w:themeColor="text1"/>
                <w:sz w:val="15"/>
                <w:szCs w:val="15"/>
              </w:rPr>
            </w:pPr>
          </w:p>
          <w:p w14:paraId="50DCE964"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8D5948" w:rsidRPr="00771AE4" w14:paraId="255B6321" w14:textId="77777777" w:rsidTr="004D035A">
        <w:tc>
          <w:tcPr>
            <w:tcW w:w="4644" w:type="dxa"/>
            <w:shd w:val="clear" w:color="auto" w:fill="FFFFFF" w:themeFill="background1"/>
          </w:tcPr>
          <w:p w14:paraId="01F61799" w14:textId="77777777" w:rsidR="008D5948" w:rsidRPr="00771AE4" w:rsidRDefault="008D5948" w:rsidP="004D035A">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58F40B1E"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D5948" w:rsidRPr="00771AE4" w14:paraId="5DADBD3D" w14:textId="77777777" w:rsidTr="004D035A">
        <w:tc>
          <w:tcPr>
            <w:tcW w:w="4644" w:type="dxa"/>
            <w:shd w:val="clear" w:color="auto" w:fill="FFFFFF" w:themeFill="background1"/>
          </w:tcPr>
          <w:p w14:paraId="3DF6C2AE" w14:textId="77777777" w:rsidR="008D5948" w:rsidRPr="00771AE4" w:rsidRDefault="008D5948" w:rsidP="004D035A">
            <w:pPr>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3E9750F2"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4E09358C"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w:t>
            </w:r>
          </w:p>
          <w:p w14:paraId="52580956"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w:t>
            </w:r>
          </w:p>
          <w:p w14:paraId="166AFB0A"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w:t>
            </w:r>
          </w:p>
          <w:p w14:paraId="212D7D76"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6932CEA3"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w:t>
            </w:r>
          </w:p>
          <w:p w14:paraId="5D2E3AF3"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w:t>
            </w:r>
          </w:p>
          <w:p w14:paraId="51986028"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D5948" w:rsidRPr="00771AE4" w14:paraId="23496ACA" w14:textId="77777777" w:rsidTr="004D035A">
        <w:tc>
          <w:tcPr>
            <w:tcW w:w="4644" w:type="dxa"/>
            <w:shd w:val="clear" w:color="auto" w:fill="FFFFFF" w:themeFill="background1"/>
          </w:tcPr>
          <w:p w14:paraId="6D41BDC6" w14:textId="77777777" w:rsidR="008D5948" w:rsidRPr="00771AE4" w:rsidRDefault="008D5948" w:rsidP="004D035A">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0E1A555C"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D5948" w:rsidRPr="00771AE4" w14:paraId="3BCFA3F8" w14:textId="77777777" w:rsidTr="004D035A">
        <w:tc>
          <w:tcPr>
            <w:tcW w:w="4644" w:type="dxa"/>
            <w:shd w:val="clear" w:color="auto" w:fill="FFFFFF" w:themeFill="background1"/>
          </w:tcPr>
          <w:p w14:paraId="52927BFB" w14:textId="77777777" w:rsidR="008D5948" w:rsidRPr="00771AE4" w:rsidRDefault="008D5948" w:rsidP="004D035A">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58AB39A7"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D5948" w:rsidRPr="00771AE4" w14:paraId="727E0BE9" w14:textId="77777777" w:rsidTr="004D035A">
        <w:tc>
          <w:tcPr>
            <w:tcW w:w="4644" w:type="dxa"/>
            <w:shd w:val="clear" w:color="auto" w:fill="auto"/>
          </w:tcPr>
          <w:p w14:paraId="27D234F1" w14:textId="77777777" w:rsidR="008D5948" w:rsidRPr="00771AE4" w:rsidRDefault="008D5948" w:rsidP="004D035A">
            <w:pPr>
              <w:shd w:val="clear" w:color="auto" w:fill="FFFFFF" w:themeFill="background1"/>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645BED8" w14:textId="77777777" w:rsidR="008D5948" w:rsidRPr="00771AE4" w:rsidRDefault="008D5948" w:rsidP="004D035A">
            <w:pPr>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7CB72E45" w14:textId="77777777" w:rsidR="008D5948" w:rsidRPr="00771AE4" w:rsidRDefault="008D5948" w:rsidP="004D035A">
            <w:pPr>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14:paraId="1A770A0D"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63C9474C" w14:textId="77777777" w:rsidR="008D5948" w:rsidRPr="00771AE4" w:rsidRDefault="008D5948" w:rsidP="004D035A">
            <w:pPr>
              <w:rPr>
                <w:rFonts w:ascii="Arial" w:hAnsi="Arial" w:cs="Arial"/>
                <w:color w:val="000000" w:themeColor="text1"/>
                <w:sz w:val="15"/>
                <w:szCs w:val="15"/>
              </w:rPr>
            </w:pPr>
          </w:p>
          <w:p w14:paraId="3BC11FC0" w14:textId="77777777" w:rsidR="008D5948" w:rsidRPr="00771AE4" w:rsidRDefault="008D5948" w:rsidP="004D035A">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AEBED3A" w14:textId="77777777" w:rsidR="008D5948" w:rsidRPr="00771AE4" w:rsidRDefault="008D5948" w:rsidP="004D035A">
            <w:pPr>
              <w:rPr>
                <w:rFonts w:ascii="Arial" w:hAnsi="Arial" w:cs="Arial"/>
                <w:b/>
                <w:color w:val="000000" w:themeColor="text1"/>
                <w:sz w:val="15"/>
                <w:szCs w:val="15"/>
              </w:rPr>
            </w:pPr>
          </w:p>
          <w:p w14:paraId="47F8BA2A" w14:textId="77777777" w:rsidR="008D5948" w:rsidRPr="00771AE4" w:rsidRDefault="008D5948" w:rsidP="004D035A">
            <w:pPr>
              <w:rPr>
                <w:rFonts w:ascii="Arial" w:hAnsi="Arial" w:cs="Arial"/>
                <w:b/>
                <w:color w:val="000000" w:themeColor="text1"/>
                <w:sz w:val="15"/>
                <w:szCs w:val="15"/>
              </w:rPr>
            </w:pPr>
          </w:p>
          <w:p w14:paraId="2C0AACE8" w14:textId="77777777" w:rsidR="008D5948" w:rsidRPr="00771AE4" w:rsidRDefault="008D5948" w:rsidP="004D035A">
            <w:pPr>
              <w:rPr>
                <w:rFonts w:ascii="Arial" w:hAnsi="Arial" w:cs="Arial"/>
                <w:b/>
                <w:color w:val="000000" w:themeColor="text1"/>
                <w:sz w:val="15"/>
                <w:szCs w:val="15"/>
              </w:rPr>
            </w:pPr>
          </w:p>
          <w:p w14:paraId="30981D58" w14:textId="77777777" w:rsidR="008D5948" w:rsidRPr="00771AE4" w:rsidRDefault="008D5948" w:rsidP="004D035A">
            <w:pPr>
              <w:rPr>
                <w:rFonts w:ascii="Arial" w:hAnsi="Arial" w:cs="Arial"/>
                <w:b/>
                <w:color w:val="000000" w:themeColor="text1"/>
                <w:sz w:val="15"/>
                <w:szCs w:val="15"/>
              </w:rPr>
            </w:pPr>
          </w:p>
          <w:p w14:paraId="56AA835F" w14:textId="77777777" w:rsidR="008D5948" w:rsidRPr="00771AE4" w:rsidRDefault="008D5948" w:rsidP="004D035A">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67EBB83" w14:textId="77777777" w:rsidR="008D5948" w:rsidRPr="00771AE4" w:rsidRDefault="008D5948" w:rsidP="004D035A">
            <w:pPr>
              <w:rPr>
                <w:rFonts w:ascii="Arial" w:hAnsi="Arial" w:cs="Arial"/>
                <w:color w:val="000000" w:themeColor="text1"/>
                <w:sz w:val="15"/>
                <w:szCs w:val="15"/>
              </w:rPr>
            </w:pPr>
          </w:p>
          <w:p w14:paraId="26EC6EED" w14:textId="77777777" w:rsidR="008D5948" w:rsidRPr="00771AE4" w:rsidRDefault="008D5948" w:rsidP="004D035A">
            <w:pPr>
              <w:rPr>
                <w:rFonts w:ascii="Arial" w:hAnsi="Arial" w:cs="Arial"/>
                <w:color w:val="000000" w:themeColor="text1"/>
                <w:sz w:val="15"/>
                <w:szCs w:val="15"/>
              </w:rPr>
            </w:pPr>
          </w:p>
          <w:p w14:paraId="576847DF"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69A24AE"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D5948" w:rsidRPr="00771AE4" w14:paraId="3F8B4167" w14:textId="77777777" w:rsidTr="004D035A">
        <w:tc>
          <w:tcPr>
            <w:tcW w:w="4644" w:type="dxa"/>
            <w:shd w:val="clear" w:color="auto" w:fill="FFFFFF" w:themeFill="background1"/>
          </w:tcPr>
          <w:p w14:paraId="689BEEA4" w14:textId="77777777" w:rsidR="008D5948" w:rsidRPr="00771AE4" w:rsidRDefault="008D5948" w:rsidP="004D035A">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11EF34D" w14:textId="77777777" w:rsidR="008D5948" w:rsidRPr="00771AE4" w:rsidRDefault="008D5948" w:rsidP="004D035A">
            <w:pPr>
              <w:ind w:left="426" w:hanging="426"/>
              <w:rPr>
                <w:rFonts w:ascii="Arial" w:hAnsi="Arial" w:cs="Arial"/>
                <w:color w:val="000000" w:themeColor="text1"/>
                <w:sz w:val="15"/>
                <w:szCs w:val="15"/>
              </w:rPr>
            </w:pPr>
          </w:p>
          <w:p w14:paraId="5B68B620" w14:textId="77777777" w:rsidR="008D5948" w:rsidRPr="00771AE4" w:rsidRDefault="008D5948" w:rsidP="004D035A">
            <w:pPr>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5B1FCBB4" w14:textId="77777777" w:rsidR="008D5948" w:rsidRPr="00771AE4" w:rsidRDefault="008D5948" w:rsidP="004D035A">
            <w:pPr>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6DD6AFAD" w14:textId="77777777" w:rsidR="008D5948" w:rsidRPr="00771AE4" w:rsidRDefault="008D5948" w:rsidP="004D035A">
            <w:pPr>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601E6047"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br/>
            </w:r>
          </w:p>
          <w:p w14:paraId="08607B4F" w14:textId="77777777" w:rsidR="008D5948" w:rsidRPr="00771AE4" w:rsidRDefault="008D5948" w:rsidP="004D035A">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8672E4F" w14:textId="77777777" w:rsidR="008D5948" w:rsidRPr="00771AE4" w:rsidRDefault="008D5948" w:rsidP="004D035A">
            <w:pPr>
              <w:rPr>
                <w:rFonts w:ascii="Arial" w:hAnsi="Arial" w:cs="Arial"/>
                <w:color w:val="000000" w:themeColor="text1"/>
                <w:sz w:val="15"/>
                <w:szCs w:val="15"/>
              </w:rPr>
            </w:pPr>
          </w:p>
          <w:p w14:paraId="296877C6" w14:textId="77777777" w:rsidR="008D5948" w:rsidRPr="00771AE4" w:rsidRDefault="008D5948" w:rsidP="004D035A">
            <w:pPr>
              <w:rPr>
                <w:rFonts w:ascii="Arial" w:hAnsi="Arial" w:cs="Arial"/>
                <w:color w:val="000000" w:themeColor="text1"/>
                <w:sz w:val="15"/>
                <w:szCs w:val="15"/>
              </w:rPr>
            </w:pPr>
          </w:p>
          <w:p w14:paraId="27C7B023" w14:textId="77777777" w:rsidR="008D5948" w:rsidRPr="00771AE4" w:rsidRDefault="008D5948" w:rsidP="004D035A">
            <w:pPr>
              <w:rPr>
                <w:rFonts w:ascii="Arial" w:hAnsi="Arial" w:cs="Arial"/>
                <w:color w:val="000000" w:themeColor="text1"/>
                <w:sz w:val="15"/>
                <w:szCs w:val="15"/>
              </w:rPr>
            </w:pPr>
          </w:p>
          <w:p w14:paraId="32BCF3F3" w14:textId="77777777" w:rsidR="008D5948" w:rsidRPr="00771AE4" w:rsidRDefault="008D5948" w:rsidP="004D035A">
            <w:pPr>
              <w:rPr>
                <w:rFonts w:ascii="Arial" w:hAnsi="Arial" w:cs="Arial"/>
                <w:color w:val="000000" w:themeColor="text1"/>
                <w:sz w:val="15"/>
                <w:szCs w:val="15"/>
              </w:rPr>
            </w:pPr>
          </w:p>
          <w:p w14:paraId="15E784D3" w14:textId="77777777" w:rsidR="008D5948" w:rsidRPr="00771AE4" w:rsidRDefault="008D5948" w:rsidP="004D035A">
            <w:pPr>
              <w:rPr>
                <w:rFonts w:ascii="Arial" w:hAnsi="Arial" w:cs="Arial"/>
                <w:color w:val="000000" w:themeColor="text1"/>
                <w:sz w:val="15"/>
                <w:szCs w:val="15"/>
              </w:rPr>
            </w:pPr>
          </w:p>
          <w:p w14:paraId="6DDF5A6E" w14:textId="77777777" w:rsidR="008D5948" w:rsidRPr="00771AE4" w:rsidRDefault="008D5948" w:rsidP="004D035A">
            <w:pPr>
              <w:rPr>
                <w:rFonts w:ascii="Arial" w:hAnsi="Arial" w:cs="Arial"/>
                <w:color w:val="000000" w:themeColor="text1"/>
                <w:sz w:val="15"/>
                <w:szCs w:val="15"/>
              </w:rPr>
            </w:pPr>
          </w:p>
          <w:p w14:paraId="2C9D2E9D"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512123B" w14:textId="77777777" w:rsidR="008D5948" w:rsidRPr="00771AE4" w:rsidRDefault="008D5948" w:rsidP="004D035A">
            <w:pPr>
              <w:rPr>
                <w:rFonts w:ascii="Arial" w:hAnsi="Arial" w:cs="Arial"/>
                <w:color w:val="000000" w:themeColor="text1"/>
                <w:sz w:val="15"/>
                <w:szCs w:val="15"/>
              </w:rPr>
            </w:pPr>
          </w:p>
          <w:p w14:paraId="41522911"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7FE3D88"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D5948" w:rsidRPr="00771AE4" w14:paraId="17204991" w14:textId="77777777" w:rsidTr="004D035A">
        <w:tc>
          <w:tcPr>
            <w:tcW w:w="4644" w:type="dxa"/>
            <w:shd w:val="clear" w:color="auto" w:fill="FFFFFF" w:themeFill="background1"/>
          </w:tcPr>
          <w:p w14:paraId="5C58F2B2"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5B636E2E" w14:textId="77777777" w:rsidR="008D5948" w:rsidRPr="00771AE4" w:rsidRDefault="008D5948" w:rsidP="004D035A">
            <w:pPr>
              <w:rPr>
                <w:rFonts w:ascii="Arial" w:hAnsi="Arial" w:cs="Arial"/>
                <w:color w:val="000000" w:themeColor="text1"/>
                <w:sz w:val="15"/>
                <w:szCs w:val="15"/>
              </w:rPr>
            </w:pPr>
          </w:p>
          <w:p w14:paraId="1086BA8C"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1BAF4C8D"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w:t>
            </w:r>
          </w:p>
          <w:p w14:paraId="2F187FD6" w14:textId="77777777" w:rsidR="008D5948" w:rsidRPr="00771AE4" w:rsidRDefault="008D5948" w:rsidP="004D035A">
            <w:pPr>
              <w:rPr>
                <w:rFonts w:ascii="Arial" w:hAnsi="Arial" w:cs="Arial"/>
                <w:color w:val="000000" w:themeColor="text1"/>
                <w:sz w:val="15"/>
                <w:szCs w:val="15"/>
              </w:rPr>
            </w:pPr>
          </w:p>
          <w:p w14:paraId="59ECFA93" w14:textId="77777777" w:rsidR="008D5948" w:rsidRPr="00771AE4" w:rsidRDefault="008D5948" w:rsidP="004D035A">
            <w:pPr>
              <w:rPr>
                <w:rFonts w:ascii="Arial" w:hAnsi="Arial" w:cs="Arial"/>
                <w:color w:val="000000" w:themeColor="text1"/>
                <w:sz w:val="15"/>
                <w:szCs w:val="15"/>
              </w:rPr>
            </w:pPr>
          </w:p>
          <w:p w14:paraId="7355BE54" w14:textId="77777777" w:rsidR="008D5948" w:rsidRPr="00771AE4" w:rsidRDefault="008D5948" w:rsidP="004D035A">
            <w:pPr>
              <w:rPr>
                <w:rFonts w:ascii="Arial" w:hAnsi="Arial" w:cs="Arial"/>
                <w:color w:val="000000" w:themeColor="text1"/>
                <w:sz w:val="15"/>
                <w:szCs w:val="15"/>
              </w:rPr>
            </w:pPr>
          </w:p>
          <w:p w14:paraId="3B73900E"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B6A4685" w14:textId="77777777" w:rsidR="008D5948" w:rsidRPr="00771AE4" w:rsidRDefault="008D5948" w:rsidP="004D035A">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1582701" w14:textId="77777777" w:rsidR="008D5948" w:rsidRPr="008D5948" w:rsidRDefault="008D5948" w:rsidP="008D5948">
      <w:pPr>
        <w:pStyle w:val="Titolo1"/>
        <w:rPr>
          <w:lang w:val="it-IT" w:eastAsia="it-IT" w:bidi="it-IT"/>
        </w:rPr>
      </w:pPr>
    </w:p>
    <w:p w14:paraId="64F708B1" w14:textId="77777777" w:rsidR="007A0D68" w:rsidRPr="00771AE4" w:rsidRDefault="007A0D68" w:rsidP="007A0D68">
      <w:pPr>
        <w:rPr>
          <w:color w:val="000000" w:themeColor="text1"/>
          <w:sz w:val="15"/>
          <w:szCs w:val="15"/>
        </w:rPr>
      </w:pPr>
      <w:r w:rsidRPr="00771AE4">
        <w:rPr>
          <w:color w:val="000000" w:themeColor="text1"/>
          <w:sz w:val="15"/>
          <w:szCs w:val="15"/>
        </w:rPr>
        <w:br w:type="page"/>
      </w:r>
    </w:p>
    <w:p w14:paraId="74155FD0" w14:textId="77777777" w:rsidR="007A0D68" w:rsidRPr="00771AE4" w:rsidRDefault="007A0D68" w:rsidP="007A0D68">
      <w:pPr>
        <w:pStyle w:val="SectionTitle"/>
        <w:jc w:val="both"/>
        <w:rPr>
          <w:rFonts w:ascii="Arial" w:hAnsi="Arial" w:cs="Arial"/>
          <w:color w:val="000000" w:themeColor="text1"/>
          <w:sz w:val="15"/>
          <w:szCs w:val="15"/>
        </w:rPr>
      </w:pPr>
    </w:p>
    <w:p w14:paraId="7309B5E1" w14:textId="1B44962B" w:rsidR="007A0D68" w:rsidRDefault="007A0D68" w:rsidP="007A0D68">
      <w:pPr>
        <w:pStyle w:val="SectionTitle"/>
        <w:spacing w:before="0"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14:paraId="3141B5FB" w14:textId="77777777" w:rsidR="008D5948" w:rsidRPr="008D5948" w:rsidRDefault="008D5948" w:rsidP="008D5948">
      <w:pPr>
        <w:pStyle w:val="Titolo1"/>
        <w:spacing w:before="0" w:beforeAutospacing="0" w:after="0" w:afterAutospacing="0"/>
        <w:rPr>
          <w:lang w:val="it-IT" w:eastAsia="it-IT" w:bidi="it-IT"/>
        </w:rPr>
      </w:pPr>
    </w:p>
    <w:p w14:paraId="56937ABD" w14:textId="77777777" w:rsidR="007A0D68" w:rsidRPr="00771AE4" w:rsidRDefault="007A0D68" w:rsidP="007A0D68">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p w14:paraId="27D8F3AA" w14:textId="289D76FF" w:rsidR="007A0D68" w:rsidRDefault="007A0D68" w:rsidP="007A0D68">
      <w:pPr>
        <w:rPr>
          <w:rFonts w:ascii="Arial" w:hAnsi="Arial" w:cs="Arial"/>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46ACB" w:rsidRPr="00771AE4" w14:paraId="337FA90E" w14:textId="77777777" w:rsidTr="004D035A">
        <w:tc>
          <w:tcPr>
            <w:tcW w:w="4644" w:type="dxa"/>
            <w:shd w:val="clear" w:color="auto" w:fill="auto"/>
          </w:tcPr>
          <w:p w14:paraId="4B958CFC" w14:textId="77777777" w:rsidR="00546ACB" w:rsidRPr="00771AE4" w:rsidRDefault="00546ACB" w:rsidP="004D035A">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14:paraId="434E7231" w14:textId="77777777" w:rsidR="00546ACB" w:rsidRPr="00771AE4" w:rsidRDefault="00546ACB" w:rsidP="004D035A">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546ACB" w:rsidRPr="00771AE4" w14:paraId="7D96B473" w14:textId="77777777" w:rsidTr="004D035A">
        <w:tc>
          <w:tcPr>
            <w:tcW w:w="4644" w:type="dxa"/>
            <w:shd w:val="clear" w:color="auto" w:fill="auto"/>
          </w:tcPr>
          <w:p w14:paraId="43853D1A" w14:textId="77777777" w:rsidR="00546ACB" w:rsidRPr="00771AE4" w:rsidRDefault="00546ACB" w:rsidP="004D035A">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14:paraId="6985DF11" w14:textId="77777777" w:rsidR="00546ACB" w:rsidRPr="00771AE4" w:rsidRDefault="00546ACB" w:rsidP="004D035A">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4FCB7A19" w14:textId="77777777" w:rsidR="00546ACB" w:rsidRPr="00771AE4" w:rsidRDefault="00546ACB" w:rsidP="004D035A">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C17F2A3" w14:textId="77777777" w:rsidR="00546ACB" w:rsidRPr="00771AE4" w:rsidRDefault="00546ACB" w:rsidP="004D035A">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4DC44416" w14:textId="77777777" w:rsidR="00546ACB" w:rsidRPr="00771AE4" w:rsidRDefault="00546ACB" w:rsidP="004D035A">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14:paraId="7D74D6E8" w14:textId="77777777" w:rsidR="00546ACB" w:rsidRPr="00771AE4" w:rsidRDefault="00546ACB" w:rsidP="004D035A">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06657719" w14:textId="77777777" w:rsidR="00546ACB" w:rsidRPr="00771AE4" w:rsidRDefault="00546ACB" w:rsidP="004D035A">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546ACB" w:rsidRPr="00771AE4" w14:paraId="3BAB42A2" w14:textId="77777777" w:rsidTr="004D035A">
        <w:tc>
          <w:tcPr>
            <w:tcW w:w="4644" w:type="dxa"/>
            <w:shd w:val="clear" w:color="auto" w:fill="auto"/>
          </w:tcPr>
          <w:p w14:paraId="19958CBA" w14:textId="77777777" w:rsidR="00546ACB" w:rsidRPr="00771AE4" w:rsidRDefault="00546ACB" w:rsidP="004D035A">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1944733F" w14:textId="77777777" w:rsidR="00546ACB" w:rsidRPr="00771AE4" w:rsidRDefault="00546ACB" w:rsidP="004D035A">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7205E9C9" w14:textId="77777777" w:rsidR="00546ACB" w:rsidRPr="00771AE4" w:rsidRDefault="00546ACB" w:rsidP="004D035A">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7E6C32C" w14:textId="77777777" w:rsidR="00546ACB" w:rsidRPr="00771AE4" w:rsidRDefault="00546ACB" w:rsidP="004D035A">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14:paraId="1ADA5244" w14:textId="77777777" w:rsidR="00546ACB" w:rsidRPr="00771AE4" w:rsidRDefault="00546ACB" w:rsidP="004D035A">
            <w:pPr>
              <w:rPr>
                <w:rFonts w:ascii="Arial" w:hAnsi="Arial" w:cs="Arial"/>
                <w:color w:val="000000" w:themeColor="text1"/>
                <w:w w:val="0"/>
                <w:sz w:val="15"/>
                <w:szCs w:val="15"/>
              </w:rPr>
            </w:pPr>
          </w:p>
          <w:p w14:paraId="4492C807" w14:textId="77777777" w:rsidR="00546ACB" w:rsidRPr="00771AE4" w:rsidRDefault="00546ACB" w:rsidP="004D035A">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14:paraId="4E109FC4" w14:textId="77777777" w:rsidR="00546ACB" w:rsidRPr="00771AE4" w:rsidRDefault="00546ACB" w:rsidP="004D035A">
            <w:pPr>
              <w:rPr>
                <w:rFonts w:ascii="Arial" w:hAnsi="Arial" w:cs="Arial"/>
                <w:color w:val="000000" w:themeColor="text1"/>
                <w:w w:val="0"/>
                <w:sz w:val="15"/>
                <w:szCs w:val="15"/>
              </w:rPr>
            </w:pPr>
          </w:p>
          <w:p w14:paraId="6ECDF944" w14:textId="77777777" w:rsidR="00546ACB" w:rsidRPr="00771AE4" w:rsidRDefault="00546ACB" w:rsidP="004D035A">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6EE0A873" w14:textId="77777777" w:rsidR="00546ACB" w:rsidRPr="00771AE4" w:rsidRDefault="00546ACB" w:rsidP="004D035A">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14:paraId="3BEAD886" w14:textId="77777777" w:rsidR="008D5948" w:rsidRPr="00771AE4" w:rsidRDefault="008D5948" w:rsidP="007A0D68">
      <w:pPr>
        <w:rPr>
          <w:rFonts w:ascii="Arial" w:hAnsi="Arial" w:cs="Arial"/>
          <w:color w:val="000000" w:themeColor="text1"/>
          <w:sz w:val="15"/>
          <w:szCs w:val="15"/>
        </w:rPr>
      </w:pPr>
    </w:p>
    <w:p w14:paraId="49088C23" w14:textId="43CF0F72" w:rsidR="007A0D68" w:rsidRDefault="007A0D68" w:rsidP="007A0D68">
      <w:pPr>
        <w:rPr>
          <w:rFonts w:ascii="Arial" w:hAnsi="Arial" w:cs="Arial"/>
          <w:b/>
          <w:smallCaps/>
          <w:color w:val="000000" w:themeColor="text1"/>
          <w:sz w:val="15"/>
          <w:szCs w:val="15"/>
        </w:rPr>
      </w:pPr>
      <w:r w:rsidRPr="00771AE4">
        <w:rPr>
          <w:b/>
          <w:color w:val="000000" w:themeColor="text1"/>
          <w:sz w:val="15"/>
          <w:szCs w:val="15"/>
        </w:rPr>
        <w:br w:type="page"/>
      </w:r>
      <w:r w:rsidRPr="00546ACB">
        <w:rPr>
          <w:rFonts w:ascii="Times New Roman" w:hAnsi="Times New Roman"/>
          <w:color w:val="000000" w:themeColor="text1"/>
          <w:sz w:val="15"/>
          <w:szCs w:val="15"/>
        </w:rPr>
        <w:lastRenderedPageBreak/>
        <w:t>Parte V: Riduzione del numero di candidati qualificati</w:t>
      </w:r>
      <w:r w:rsidRPr="00771AE4">
        <w:rPr>
          <w:color w:val="000000" w:themeColor="text1"/>
          <w:sz w:val="15"/>
          <w:szCs w:val="15"/>
        </w:rPr>
        <w:t xml:space="preserve">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14:paraId="7990585C" w14:textId="77777777" w:rsidR="00546ACB" w:rsidRPr="00771AE4" w:rsidRDefault="00546ACB" w:rsidP="007A0D68">
      <w:pPr>
        <w:rPr>
          <w:rFonts w:ascii="Arial" w:hAnsi="Arial" w:cs="Arial"/>
          <w:b/>
          <w:caps/>
          <w:smallCaps/>
          <w:color w:val="000000" w:themeColor="text1"/>
          <w:sz w:val="15"/>
          <w:szCs w:val="15"/>
        </w:rPr>
      </w:pPr>
    </w:p>
    <w:p w14:paraId="67F50137" w14:textId="77777777" w:rsidR="007A0D68" w:rsidRPr="00771AE4" w:rsidRDefault="007A0D68" w:rsidP="007A0D68">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3D3C8767" w14:textId="77777777" w:rsidR="007A0D68" w:rsidRPr="00771AE4" w:rsidRDefault="007A0D68" w:rsidP="007A0D68">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0515112C" w14:textId="77777777" w:rsidR="00546ACB" w:rsidRDefault="00546ACB" w:rsidP="007A0D68">
      <w:pPr>
        <w:rPr>
          <w:rFonts w:ascii="Arial" w:hAnsi="Arial" w:cs="Arial"/>
          <w:b/>
          <w:color w:val="000000" w:themeColor="text1"/>
          <w:w w:val="0"/>
          <w:sz w:val="15"/>
          <w:szCs w:val="15"/>
        </w:rPr>
      </w:pPr>
    </w:p>
    <w:p w14:paraId="56234DE3" w14:textId="1C8DC040" w:rsidR="007A0D68" w:rsidRPr="00771AE4" w:rsidRDefault="007A0D68" w:rsidP="007A0D68">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546ACB" w:rsidRPr="00771AE4" w14:paraId="00122AE2" w14:textId="77777777" w:rsidTr="004D035A">
        <w:tc>
          <w:tcPr>
            <w:tcW w:w="4644" w:type="dxa"/>
            <w:shd w:val="clear" w:color="auto" w:fill="auto"/>
          </w:tcPr>
          <w:p w14:paraId="2553E973" w14:textId="77777777" w:rsidR="00546ACB" w:rsidRPr="00771AE4" w:rsidRDefault="00546ACB" w:rsidP="004D035A">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1F2F9920" w14:textId="77777777" w:rsidR="00546ACB" w:rsidRPr="00771AE4" w:rsidRDefault="00546ACB" w:rsidP="004D035A">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546ACB" w:rsidRPr="00771AE4" w14:paraId="7CB3B93D" w14:textId="77777777" w:rsidTr="004D035A">
        <w:tc>
          <w:tcPr>
            <w:tcW w:w="4644" w:type="dxa"/>
            <w:shd w:val="clear" w:color="auto" w:fill="auto"/>
          </w:tcPr>
          <w:p w14:paraId="5403D3CD" w14:textId="77777777" w:rsidR="00546ACB" w:rsidRPr="00771AE4" w:rsidRDefault="00546ACB" w:rsidP="004D035A">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31E1460D" w14:textId="77777777" w:rsidR="00546ACB" w:rsidRPr="00771AE4" w:rsidRDefault="00546ACB" w:rsidP="004D035A">
            <w:pPr>
              <w:rPr>
                <w:rFonts w:ascii="Arial" w:hAnsi="Arial" w:cs="Arial"/>
                <w:color w:val="000000" w:themeColor="text1"/>
                <w:w w:val="0"/>
                <w:sz w:val="15"/>
                <w:szCs w:val="15"/>
              </w:rPr>
            </w:pPr>
          </w:p>
          <w:p w14:paraId="2A493B63" w14:textId="77777777" w:rsidR="00546ACB" w:rsidRPr="00771AE4" w:rsidRDefault="00546ACB" w:rsidP="004D035A">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56781690" w14:textId="77777777" w:rsidR="00546ACB" w:rsidRPr="00771AE4" w:rsidRDefault="00546ACB" w:rsidP="004D035A">
            <w:pPr>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80664BC" w14:textId="77777777" w:rsidR="00546ACB" w:rsidRPr="00771AE4" w:rsidRDefault="00546ACB" w:rsidP="004D035A">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85352A6" w14:textId="77777777" w:rsidR="00546ACB" w:rsidRPr="00771AE4" w:rsidRDefault="00546ACB" w:rsidP="004D035A">
            <w:pPr>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14:paraId="7F964F51" w14:textId="77777777" w:rsidR="00546ACB" w:rsidRPr="00771AE4" w:rsidRDefault="00546ACB" w:rsidP="004D035A">
            <w:pPr>
              <w:rPr>
                <w:rFonts w:ascii="Arial" w:hAnsi="Arial" w:cs="Arial"/>
                <w:color w:val="000000" w:themeColor="text1"/>
                <w:sz w:val="15"/>
                <w:szCs w:val="15"/>
              </w:rPr>
            </w:pPr>
          </w:p>
          <w:p w14:paraId="446DCC4A" w14:textId="77777777" w:rsidR="00546ACB" w:rsidRPr="00771AE4" w:rsidRDefault="00546ACB" w:rsidP="004D035A">
            <w:pPr>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43430215" w14:textId="77777777" w:rsidR="00546ACB" w:rsidRPr="00771AE4" w:rsidRDefault="00546ACB" w:rsidP="004D035A">
            <w:pPr>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14:paraId="4EF5E68D" w14:textId="77777777" w:rsidR="00546ACB" w:rsidRDefault="00546ACB" w:rsidP="007A0D68">
      <w:pPr>
        <w:pStyle w:val="ChapterTitle"/>
        <w:jc w:val="both"/>
        <w:rPr>
          <w:color w:val="000000" w:themeColor="text1"/>
          <w:sz w:val="15"/>
          <w:szCs w:val="15"/>
        </w:rPr>
      </w:pPr>
    </w:p>
    <w:p w14:paraId="1261112C" w14:textId="5EF3EDC7" w:rsidR="007A0D68" w:rsidRPr="00771AE4" w:rsidRDefault="007A0D68" w:rsidP="007A0D68">
      <w:pPr>
        <w:pStyle w:val="ChapterTitle"/>
        <w:jc w:val="both"/>
        <w:rPr>
          <w:color w:val="000000" w:themeColor="text1"/>
          <w:sz w:val="15"/>
          <w:szCs w:val="15"/>
        </w:rPr>
      </w:pPr>
      <w:r w:rsidRPr="00771AE4">
        <w:rPr>
          <w:color w:val="000000" w:themeColor="text1"/>
          <w:sz w:val="15"/>
          <w:szCs w:val="15"/>
        </w:rPr>
        <w:t>Parte VI: Dichiarazioni finali</w:t>
      </w:r>
    </w:p>
    <w:p w14:paraId="30DC7B89" w14:textId="77777777" w:rsidR="007A0D68" w:rsidRPr="00771AE4" w:rsidRDefault="007A0D68" w:rsidP="007A0D68">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14:paraId="157BF33D" w14:textId="77777777" w:rsidR="007A0D68" w:rsidRPr="00771AE4" w:rsidRDefault="007A0D68" w:rsidP="007A0D68">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14:paraId="4F2F350A" w14:textId="77777777" w:rsidR="007A0D68" w:rsidRPr="00771AE4" w:rsidRDefault="007A0D68" w:rsidP="007A0D68">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14:paraId="61129E37" w14:textId="77777777" w:rsidR="007A0D68" w:rsidRPr="00771AE4" w:rsidRDefault="007A0D68" w:rsidP="007A0D68">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224C9F2A" w14:textId="77777777" w:rsidR="007A0D68" w:rsidRPr="00771AE4" w:rsidRDefault="007A0D68" w:rsidP="007A0D68">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7082D969" w14:textId="77777777" w:rsidR="007A0D68" w:rsidRPr="009819BB" w:rsidRDefault="007A0D68" w:rsidP="007A0D68">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66DB721A" w14:textId="77777777" w:rsidR="007A0D68" w:rsidRPr="009819BB" w:rsidRDefault="007A0D68" w:rsidP="007A0D68">
      <w:pPr>
        <w:pStyle w:val="Titrearticle"/>
        <w:jc w:val="both"/>
        <w:rPr>
          <w:rFonts w:ascii="Arial" w:hAnsi="Arial" w:cs="Arial"/>
          <w:color w:val="000000" w:themeColor="text1"/>
          <w:sz w:val="15"/>
          <w:szCs w:val="15"/>
        </w:rPr>
      </w:pPr>
    </w:p>
    <w:p w14:paraId="0BB52B16" w14:textId="77777777" w:rsidR="007A0D68" w:rsidRPr="009819BB" w:rsidRDefault="007A0D68" w:rsidP="007A0D68">
      <w:pPr>
        <w:rPr>
          <w:rFonts w:ascii="Arial" w:hAnsi="Arial" w:cs="Arial"/>
          <w:color w:val="000000" w:themeColor="text1"/>
          <w:sz w:val="15"/>
          <w:szCs w:val="15"/>
        </w:rPr>
      </w:pPr>
    </w:p>
    <w:p w14:paraId="4042A416" w14:textId="77777777" w:rsidR="007A0D68" w:rsidRDefault="007A0D68" w:rsidP="007A0D68"/>
    <w:p w14:paraId="5E88BD5C" w14:textId="77777777" w:rsidR="007A0D68" w:rsidRPr="00E5290D" w:rsidRDefault="007A0D68" w:rsidP="0053002F">
      <w:pPr>
        <w:widowControl w:val="0"/>
        <w:spacing w:line="240" w:lineRule="auto"/>
        <w:jc w:val="left"/>
        <w:rPr>
          <w:rFonts w:asciiTheme="minorHAnsi" w:hAnsiTheme="minorHAnsi" w:cs="Calibri"/>
          <w:sz w:val="20"/>
          <w:szCs w:val="20"/>
          <w:lang w:eastAsia="it-IT"/>
        </w:rPr>
      </w:pPr>
    </w:p>
    <w:sectPr w:rsidR="007A0D68" w:rsidRPr="00E5290D" w:rsidSect="001C1458">
      <w:footerReference w:type="default" r:id="rId17"/>
      <w:headerReference w:type="first" r:id="rId18"/>
      <w:type w:val="continuous"/>
      <w:pgSz w:w="11907" w:h="16840" w:code="9"/>
      <w:pgMar w:top="1418" w:right="1134" w:bottom="680" w:left="1134" w:header="850" w:footer="454"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6B32A2" w14:textId="77777777" w:rsidR="00241B94" w:rsidRDefault="00241B94" w:rsidP="002750E3">
      <w:pPr>
        <w:spacing w:line="240" w:lineRule="auto"/>
      </w:pPr>
      <w:r>
        <w:separator/>
      </w:r>
    </w:p>
  </w:endnote>
  <w:endnote w:type="continuationSeparator" w:id="0">
    <w:p w14:paraId="5F641AE0" w14:textId="77777777" w:rsidR="00241B94" w:rsidRDefault="00241B94" w:rsidP="002750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altName w:val="MS Gothic"/>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ucida Console">
    <w:panose1 w:val="020B0609040504020204"/>
    <w:charset w:val="00"/>
    <w:family w:val="modern"/>
    <w:pitch w:val="fixed"/>
    <w:sig w:usb0="8000028F" w:usb1="00001800" w:usb2="00000000" w:usb3="00000000" w:csb0="0000001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0219262"/>
      <w:docPartObj>
        <w:docPartGallery w:val="Page Numbers (Bottom of Page)"/>
        <w:docPartUnique/>
      </w:docPartObj>
    </w:sdtPr>
    <w:sdtEndPr/>
    <w:sdtContent>
      <w:sdt>
        <w:sdtPr>
          <w:id w:val="251405601"/>
          <w:docPartObj>
            <w:docPartGallery w:val="Page Numbers (Top of Page)"/>
            <w:docPartUnique/>
          </w:docPartObj>
        </w:sdtPr>
        <w:sdtEndPr/>
        <w:sdtContent>
          <w:p w14:paraId="48DE4CCC" w14:textId="4BB38C71" w:rsidR="007A0D68" w:rsidRPr="00F34346" w:rsidRDefault="007A0D68" w:rsidP="00F34346">
            <w:pPr>
              <w:pStyle w:val="Pidipagina"/>
              <w:spacing w:after="100"/>
              <w:rPr>
                <w:rFonts w:asciiTheme="minorHAnsi" w:hAnsiTheme="minorHAnsi" w:cstheme="minorHAnsi"/>
                <w:sz w:val="16"/>
                <w:szCs w:val="16"/>
                <w:lang w:val="it-IT"/>
              </w:rPr>
            </w:pPr>
          </w:p>
          <w:p w14:paraId="13350D92" w14:textId="5ACEB33C" w:rsidR="007A0D68" w:rsidRDefault="007A0D68" w:rsidP="008831B2">
            <w:pPr>
              <w:pStyle w:val="Pidipagina"/>
              <w:spacing w:after="100"/>
              <w:jc w:val="right"/>
            </w:pPr>
            <w:r>
              <w:rPr>
                <w:lang w:val="it-IT"/>
              </w:rPr>
              <w:t xml:space="preserve">Pag. </w:t>
            </w:r>
            <w:r>
              <w:rPr>
                <w:b/>
                <w:bCs/>
                <w:sz w:val="24"/>
                <w:szCs w:val="24"/>
              </w:rPr>
              <w:fldChar w:fldCharType="begin"/>
            </w:r>
            <w:r>
              <w:rPr>
                <w:b/>
                <w:bCs/>
              </w:rPr>
              <w:instrText>PAGE</w:instrText>
            </w:r>
            <w:r>
              <w:rPr>
                <w:b/>
                <w:bCs/>
                <w:sz w:val="24"/>
                <w:szCs w:val="24"/>
              </w:rPr>
              <w:fldChar w:fldCharType="separate"/>
            </w:r>
            <w:r w:rsidR="001C1458">
              <w:rPr>
                <w:b/>
                <w:bCs/>
                <w:noProof/>
              </w:rPr>
              <w:t>14</w:t>
            </w:r>
            <w:r>
              <w:rPr>
                <w:b/>
                <w:bCs/>
                <w:sz w:val="24"/>
                <w:szCs w:val="24"/>
              </w:rPr>
              <w:fldChar w:fldCharType="end"/>
            </w:r>
            <w:r>
              <w:rPr>
                <w:lang w:val="it-IT"/>
              </w:rPr>
              <w:t xml:space="preserve"> a </w:t>
            </w:r>
            <w:r>
              <w:rPr>
                <w:b/>
                <w:bCs/>
                <w:sz w:val="24"/>
                <w:szCs w:val="24"/>
              </w:rPr>
              <w:fldChar w:fldCharType="begin"/>
            </w:r>
            <w:r>
              <w:rPr>
                <w:b/>
                <w:bCs/>
              </w:rPr>
              <w:instrText>NUMPAGES</w:instrText>
            </w:r>
            <w:r>
              <w:rPr>
                <w:b/>
                <w:bCs/>
                <w:sz w:val="24"/>
                <w:szCs w:val="24"/>
              </w:rPr>
              <w:fldChar w:fldCharType="separate"/>
            </w:r>
            <w:r w:rsidR="001C1458">
              <w:rPr>
                <w:b/>
                <w:bCs/>
                <w:noProof/>
              </w:rPr>
              <w:t>17</w:t>
            </w:r>
            <w:r>
              <w:rPr>
                <w:b/>
                <w:bCs/>
                <w:sz w:val="24"/>
                <w:szCs w:val="24"/>
              </w:rPr>
              <w:fldChar w:fldCharType="end"/>
            </w:r>
          </w:p>
        </w:sdtContent>
      </w:sdt>
    </w:sdtContent>
  </w:sdt>
  <w:p w14:paraId="75565D3F" w14:textId="77777777" w:rsidR="007A0D68" w:rsidRDefault="007A0D6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A766F9" w14:textId="77777777" w:rsidR="00241B94" w:rsidRDefault="00241B94" w:rsidP="002750E3">
      <w:pPr>
        <w:spacing w:line="240" w:lineRule="auto"/>
      </w:pPr>
      <w:r>
        <w:separator/>
      </w:r>
    </w:p>
  </w:footnote>
  <w:footnote w:type="continuationSeparator" w:id="0">
    <w:p w14:paraId="2E44F90D" w14:textId="77777777" w:rsidR="00241B94" w:rsidRDefault="00241B94" w:rsidP="002750E3">
      <w:pPr>
        <w:spacing w:line="240" w:lineRule="auto"/>
      </w:pPr>
      <w:r>
        <w:continuationSeparator/>
      </w:r>
    </w:p>
  </w:footnote>
  <w:footnote w:id="1">
    <w:p w14:paraId="579DC991" w14:textId="77777777" w:rsidR="007A0D68" w:rsidRPr="000022F9" w:rsidRDefault="007A0D68" w:rsidP="007A0D68">
      <w:pPr>
        <w:pStyle w:val="Testonotaapidipagina"/>
        <w:spacing w:before="0" w:beforeAutospacing="0" w:afterAutospacing="0"/>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5B4A96E4" w14:textId="77777777" w:rsidR="007A0D68" w:rsidRPr="000022F9" w:rsidRDefault="007A0D68" w:rsidP="007A0D68">
      <w:pPr>
        <w:pStyle w:val="Testonotaapidipagina"/>
        <w:spacing w:before="0" w:beforeAutospacing="0" w:afterAutospacing="0"/>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78B9326" w14:textId="77777777" w:rsidR="007A0D68" w:rsidRPr="000022F9" w:rsidRDefault="007A0D68" w:rsidP="007A0D68">
      <w:pPr>
        <w:pStyle w:val="Testonotaapidipagina"/>
        <w:spacing w:before="0" w:beforeAutospacing="0" w:afterAutospacing="0"/>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14:paraId="20990F58" w14:textId="77777777" w:rsidR="007A0D68" w:rsidRPr="000022F9" w:rsidRDefault="007A0D68" w:rsidP="007A0D68">
      <w:pPr>
        <w:pStyle w:val="Testonotaapidipagina"/>
        <w:spacing w:before="0" w:beforeAutospacing="0" w:afterAutospacing="0"/>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14:paraId="2AEE6415" w14:textId="77777777" w:rsidR="007A0D68" w:rsidRPr="000022F9" w:rsidRDefault="007A0D68" w:rsidP="007A0D68">
      <w:pPr>
        <w:pStyle w:val="Testonotaapidipagina"/>
        <w:tabs>
          <w:tab w:val="left" w:pos="284"/>
        </w:tabs>
        <w:spacing w:before="0" w:beforeAutospacing="0" w:afterAutospacing="0"/>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14:paraId="16824D8D" w14:textId="77777777" w:rsidR="007A0D68" w:rsidRPr="000022F9" w:rsidRDefault="007A0D68" w:rsidP="007A0D68">
      <w:pPr>
        <w:pStyle w:val="Testonotaapidipagina"/>
        <w:tabs>
          <w:tab w:val="left" w:pos="284"/>
        </w:tabs>
        <w:spacing w:before="0" w:beforeAutospacing="0" w:afterAutospacing="0"/>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14:paraId="1FE5DE7C" w14:textId="77777777" w:rsidR="007A0D68" w:rsidRPr="00DC6298" w:rsidRDefault="007A0D68" w:rsidP="007A0D68">
      <w:pPr>
        <w:pStyle w:val="Testonotaapidipagina"/>
        <w:spacing w:before="0" w:beforeAutospacing="0" w:afterAutospacing="0"/>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14:paraId="509500BB" w14:textId="77777777" w:rsidR="007A0D68" w:rsidRPr="00DC6298" w:rsidRDefault="007A0D68" w:rsidP="007A0D68">
      <w:pPr>
        <w:pStyle w:val="Testonotaapidipagina"/>
        <w:spacing w:before="0" w:beforeAutospacing="0" w:afterAutospacing="0"/>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sz w:val="12"/>
          <w:szCs w:val="12"/>
        </w:rPr>
        <w:t>raccomandazione della Commissione, del 6 maggio 2003, relativa alla definizione delle microimprese, piccole e medie imprese (GU L 124 del 20.5.2003, pag. 36). Queste informazioni sono richieste unicamente a fini statistici.</w:t>
      </w:r>
    </w:p>
    <w:p w14:paraId="7F49DCEC" w14:textId="77777777" w:rsidR="007A0D68" w:rsidRPr="00DC6298" w:rsidRDefault="007A0D68" w:rsidP="007A0D68">
      <w:pPr>
        <w:pStyle w:val="Testonotaapidipagina"/>
        <w:spacing w:before="0" w:beforeAutospacing="0" w:afterAutospacing="0"/>
        <w:rPr>
          <w:rStyle w:val="DeltaViewInsertion"/>
          <w:rFonts w:ascii="Arial" w:hAnsi="Arial" w:cs="Arial"/>
          <w:bCs/>
          <w:i w:val="0"/>
          <w:iCs/>
          <w:sz w:val="12"/>
          <w:szCs w:val="12"/>
        </w:rPr>
      </w:pPr>
      <w:r w:rsidRPr="00DC6298">
        <w:rPr>
          <w:rStyle w:val="DeltaViewInsertion"/>
          <w:rFonts w:ascii="Arial" w:hAnsi="Arial" w:cs="Arial"/>
          <w:sz w:val="12"/>
          <w:szCs w:val="12"/>
        </w:rPr>
        <w:tab/>
        <w:t>Microimprese: imprese che occupano meno di 10 persone e realizzano un fatturato annuo oppure un totale di bilancio annuo non superiori a 2 milioni di EUR.</w:t>
      </w:r>
    </w:p>
    <w:p w14:paraId="4FAD4584" w14:textId="77777777" w:rsidR="007A0D68" w:rsidRPr="00DC6298" w:rsidRDefault="007A0D68" w:rsidP="007A0D68">
      <w:pPr>
        <w:pStyle w:val="Testonotaapidipagina"/>
        <w:spacing w:before="0" w:beforeAutospacing="0" w:afterAutospacing="0"/>
        <w:rPr>
          <w:rStyle w:val="DeltaViewInsertion"/>
          <w:rFonts w:ascii="Arial" w:hAnsi="Arial" w:cs="Arial"/>
          <w:b w:val="0"/>
          <w:bCs/>
          <w:i w:val="0"/>
          <w:iCs/>
          <w:sz w:val="12"/>
          <w:szCs w:val="12"/>
        </w:rPr>
      </w:pPr>
      <w:r w:rsidRPr="00DC6298">
        <w:rPr>
          <w:rStyle w:val="DeltaViewInsertion"/>
          <w:rFonts w:ascii="Arial" w:hAnsi="Arial" w:cs="Arial"/>
          <w:sz w:val="12"/>
          <w:szCs w:val="12"/>
        </w:rPr>
        <w:tab/>
        <w:t>Piccole imprese: imprese che occupano meno di 50 persone e realizzano un fatturato annuo o un totale di bilancio annuo non superiori a 10 milioni di EUR.</w:t>
      </w:r>
    </w:p>
    <w:p w14:paraId="4550B57D" w14:textId="77777777" w:rsidR="007A0D68" w:rsidRPr="00DC6298" w:rsidRDefault="007A0D68" w:rsidP="007A0D68">
      <w:pPr>
        <w:pStyle w:val="Testonotaapidipagina"/>
        <w:spacing w:before="0" w:beforeAutospacing="0" w:afterAutospacing="0"/>
        <w:rPr>
          <w:rFonts w:ascii="Arial" w:hAnsi="Arial" w:cs="Arial"/>
          <w:sz w:val="12"/>
          <w:szCs w:val="12"/>
        </w:rPr>
      </w:pPr>
      <w:r w:rsidRPr="00DC6298">
        <w:rPr>
          <w:rStyle w:val="DeltaViewInsertion"/>
          <w:rFonts w:ascii="Arial" w:hAnsi="Arial" w:cs="Arial"/>
          <w:sz w:val="12"/>
          <w:szCs w:val="12"/>
        </w:rPr>
        <w:tab/>
        <w:t>Medie imprese: imprese che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14:paraId="444F62C3" w14:textId="77777777" w:rsidR="007A0D68" w:rsidRPr="00DC6298" w:rsidRDefault="007A0D68" w:rsidP="007A0D68">
      <w:pPr>
        <w:pStyle w:val="Testonotaapidipagina"/>
        <w:spacing w:before="0" w:beforeAutospacing="0" w:afterAutospacing="0"/>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14:paraId="348CB153" w14:textId="77777777" w:rsidR="007A0D68" w:rsidRPr="00157C69" w:rsidRDefault="007A0D68" w:rsidP="007A0D68">
      <w:pPr>
        <w:pStyle w:val="Testonotaapidipagina"/>
        <w:spacing w:before="0" w:beforeAutospacing="0" w:afterAutospacing="0"/>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14:paraId="147B98DE" w14:textId="77777777" w:rsidR="007A0D68" w:rsidRPr="005D4886" w:rsidRDefault="007A0D68" w:rsidP="00546ACB">
      <w:pPr>
        <w:pStyle w:val="Testonotaapidipagina"/>
        <w:spacing w:before="0" w:beforeAutospacing="0" w:afterAutospacing="0"/>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14:paraId="64A43CB6" w14:textId="77777777" w:rsidR="007A0D68" w:rsidRPr="00B34FA7" w:rsidRDefault="007A0D68" w:rsidP="00546ACB">
      <w:pPr>
        <w:pStyle w:val="Testonotaapidipagina"/>
        <w:spacing w:before="0" w:beforeAutospacing="0" w:afterAutospacing="0"/>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14:paraId="0BB9F793" w14:textId="77777777" w:rsidR="007A0D68" w:rsidRPr="00FB3DFA" w:rsidRDefault="007A0D68" w:rsidP="006C78EF">
      <w:pPr>
        <w:pStyle w:val="Testonotaapidipagina"/>
        <w:spacing w:before="0" w:beforeAutospacing="0" w:afterAutospacing="0"/>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14:paraId="785B73A1" w14:textId="77777777" w:rsidR="007A0D68" w:rsidRPr="00FB3DFA" w:rsidRDefault="007A0D68" w:rsidP="006C78EF">
      <w:pPr>
        <w:pStyle w:val="Testonotaapidipagina"/>
        <w:spacing w:before="0" w:beforeAutospacing="0" w:afterAutospacing="0"/>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14:paraId="676FCE4A" w14:textId="77777777" w:rsidR="007A0D68" w:rsidRPr="00FB3DFA" w:rsidRDefault="007A0D68" w:rsidP="006C78EF">
      <w:pPr>
        <w:pStyle w:val="Testonotaapidipagina"/>
        <w:spacing w:before="0" w:beforeAutospacing="0" w:afterAutospacing="0"/>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14:paraId="4749CED0" w14:textId="77777777" w:rsidR="007A0D68" w:rsidRPr="00FB3DFA" w:rsidRDefault="007A0D68" w:rsidP="006C78EF">
      <w:pPr>
        <w:pStyle w:val="Testonotaapidipagina"/>
        <w:spacing w:before="0" w:beforeAutospacing="0" w:afterAutospacing="0"/>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14:paraId="758FEAE9" w14:textId="77777777" w:rsidR="007A0D68" w:rsidRPr="00FB3DFA" w:rsidRDefault="007A0D68" w:rsidP="006C78EF">
      <w:pPr>
        <w:pStyle w:val="Testonotaapidipagina"/>
        <w:spacing w:before="0" w:beforeAutospacing="0" w:afterAutospacing="0"/>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color w:val="000000" w:themeColor="text1"/>
          <w:sz w:val="12"/>
          <w:szCs w:val="12"/>
        </w:rPr>
        <w:t>(GU</w:t>
      </w:r>
      <w:r w:rsidRPr="00FB3DFA">
        <w:rPr>
          <w:rStyle w:val="DeltaViewInsertion"/>
          <w:rFonts w:ascii="Arial" w:hAnsi="Arial" w:cs="Arial"/>
          <w:bCs/>
          <w:iCs/>
          <w:color w:val="000000" w:themeColor="text1"/>
          <w:sz w:val="12"/>
          <w:szCs w:val="12"/>
        </w:rPr>
        <w:t xml:space="preserve"> L 309 del 25.11.2005, pag. 15).</w:t>
      </w:r>
    </w:p>
  </w:footnote>
  <w:footnote w:id="17">
    <w:p w14:paraId="2D33D552" w14:textId="77777777" w:rsidR="007A0D68" w:rsidRPr="00FB3DFA" w:rsidRDefault="007A0D68" w:rsidP="00F34346">
      <w:pPr>
        <w:pStyle w:val="Testonotaapidipagina"/>
        <w:spacing w:before="0" w:beforeAutospacing="0" w:afterAutospacing="0"/>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color w:val="000000" w:themeColor="text1"/>
          <w:sz w:val="12"/>
          <w:szCs w:val="12"/>
        </w:rPr>
        <w:t>, e che sostituisce la decisione quadro del Consiglio 2002/629/GAI (GU L 101 del 15.4.2011, pag. 1).</w:t>
      </w:r>
    </w:p>
  </w:footnote>
  <w:footnote w:id="18">
    <w:p w14:paraId="388B7B30" w14:textId="77777777" w:rsidR="007A0D68" w:rsidRPr="00CC2D89" w:rsidRDefault="007A0D68" w:rsidP="00F34346">
      <w:pPr>
        <w:pStyle w:val="Testonotaapidipagina"/>
        <w:spacing w:before="0" w:beforeAutospacing="0" w:afterAutospacing="0"/>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14:paraId="5A01B674" w14:textId="77777777" w:rsidR="007A0D68" w:rsidRPr="00CC2D89" w:rsidRDefault="007A0D68" w:rsidP="00F34346">
      <w:pPr>
        <w:pStyle w:val="Testonotaapidipagina"/>
        <w:spacing w:before="0" w:beforeAutospacing="0" w:afterAutospacing="0"/>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0EC16E10" w14:textId="77777777" w:rsidR="007A0D68" w:rsidRPr="00FB3DFA" w:rsidRDefault="007A0D68" w:rsidP="00F34346">
      <w:pPr>
        <w:pStyle w:val="Testonotaapidipagina"/>
        <w:spacing w:before="0" w:beforeAutospacing="0" w:afterAutospacing="0"/>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14:paraId="2DA82133" w14:textId="77777777" w:rsidR="007A0D68" w:rsidRPr="004E115D" w:rsidRDefault="007A0D68" w:rsidP="008D5948">
      <w:pPr>
        <w:pStyle w:val="Testonotaapidipagina"/>
        <w:spacing w:before="0" w:beforeAutospacing="0" w:afterAutospacing="0"/>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14:paraId="260E5CA6" w14:textId="77777777" w:rsidR="007A0D68" w:rsidRPr="00A96CE8" w:rsidRDefault="007A0D68" w:rsidP="008D5948">
      <w:pPr>
        <w:pStyle w:val="Testonotaapidipagina"/>
        <w:spacing w:before="0" w:beforeAutospacing="0" w:afterAutospacing="0"/>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14:paraId="10050BD9" w14:textId="77777777" w:rsidR="007A0D68" w:rsidRPr="00564D5B" w:rsidRDefault="007A0D68" w:rsidP="008D5948">
      <w:pPr>
        <w:pStyle w:val="Testonotaapidipagina"/>
        <w:spacing w:before="0" w:beforeAutospacing="0" w:afterAutospacing="0"/>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14:paraId="2CA43882" w14:textId="77777777" w:rsidR="007A0D68" w:rsidRPr="003826FB" w:rsidRDefault="007A0D68" w:rsidP="00F34346">
      <w:pPr>
        <w:pStyle w:val="Testonotaapidipagina"/>
        <w:spacing w:before="0" w:beforeAutospacing="0" w:afterAutospacing="0"/>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14:paraId="3318A14E" w14:textId="77777777" w:rsidR="007A0D68" w:rsidRPr="003826FB" w:rsidRDefault="007A0D68" w:rsidP="008D5948">
      <w:pPr>
        <w:pStyle w:val="Testonotaapidipagina"/>
        <w:spacing w:before="0" w:beforeAutospacing="0" w:afterAutospacing="0"/>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14:paraId="52F0EB27" w14:textId="77777777" w:rsidR="007A0D68" w:rsidRPr="00CC2D89" w:rsidRDefault="007A0D68" w:rsidP="008D5948">
      <w:pPr>
        <w:pStyle w:val="Testonotaapidipagina"/>
        <w:spacing w:before="0" w:beforeAutospacing="0" w:afterAutospacing="0"/>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14:paraId="7F7A0B62" w14:textId="77777777" w:rsidR="007A0D68" w:rsidRPr="00A96CE8" w:rsidRDefault="007A0D68" w:rsidP="00F34346">
      <w:pPr>
        <w:pStyle w:val="Testonotaapidipagina"/>
        <w:spacing w:before="0" w:beforeAutospacing="0" w:afterAutospacing="0"/>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14:paraId="6827C6EB" w14:textId="77777777" w:rsidR="008D5948" w:rsidRPr="008C4DD1" w:rsidRDefault="008D5948" w:rsidP="008D5948">
      <w:pPr>
        <w:pStyle w:val="Testonotaapidipagina"/>
        <w:spacing w:before="0" w:beforeAutospacing="0" w:afterAutospacing="0"/>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14:paraId="590719E2" w14:textId="77777777" w:rsidR="008D5948" w:rsidRPr="008C4DD1" w:rsidRDefault="008D5948" w:rsidP="008D5948">
      <w:pPr>
        <w:pStyle w:val="Testonotaapidipagina"/>
        <w:spacing w:before="0" w:beforeAutospacing="0" w:afterAutospacing="0"/>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78DE41" w14:textId="77777777" w:rsidR="008D5948" w:rsidRPr="008C4DD1" w:rsidRDefault="008D5948" w:rsidP="008D5948">
      <w:pPr>
        <w:pStyle w:val="Testonotaapidipagina"/>
        <w:spacing w:before="0" w:beforeAutospacing="0" w:afterAutospacing="0"/>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14:paraId="37F30D59" w14:textId="77777777" w:rsidR="008D5948" w:rsidRPr="008C4DD1" w:rsidRDefault="008D5948" w:rsidP="008D5948">
      <w:pPr>
        <w:pStyle w:val="Testonotaapidipagina"/>
        <w:spacing w:before="0" w:beforeAutospacing="0" w:afterAutospacing="0"/>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0253EFD8" w14:textId="77777777" w:rsidR="008D5948" w:rsidRPr="008C4DD1" w:rsidRDefault="008D5948" w:rsidP="008D5948">
      <w:pPr>
        <w:pStyle w:val="Testonotaapidipagina"/>
        <w:spacing w:before="0" w:beforeAutospacing="0" w:afterAutospacing="0"/>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14:paraId="4CB2ECB5" w14:textId="77777777" w:rsidR="008D5948" w:rsidRPr="008C4DD1" w:rsidRDefault="008D5948" w:rsidP="008D5948">
      <w:pPr>
        <w:pStyle w:val="Testonotaapidipagina"/>
        <w:spacing w:before="0" w:beforeAutospacing="0" w:afterAutospacing="0"/>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14:paraId="072FBBF7" w14:textId="77777777" w:rsidR="008D5948" w:rsidRPr="008C4DD1" w:rsidRDefault="008D5948" w:rsidP="008D5948">
      <w:pPr>
        <w:pStyle w:val="Testonotaapidipagina"/>
        <w:spacing w:before="0" w:beforeAutospacing="0" w:afterAutospacing="0"/>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14:paraId="4D4AAEE6" w14:textId="77777777" w:rsidR="008D5948" w:rsidRPr="008C4DD1" w:rsidRDefault="008D5948" w:rsidP="008D5948">
      <w:pPr>
        <w:pStyle w:val="Testonotaapidipagina"/>
        <w:spacing w:before="0" w:beforeAutospacing="0" w:afterAutospacing="0"/>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14:paraId="452481ED" w14:textId="77777777" w:rsidR="008D5948" w:rsidRPr="008C4DD1" w:rsidRDefault="008D5948" w:rsidP="008D5948">
      <w:pPr>
        <w:pStyle w:val="Testonotaapidipagina"/>
        <w:spacing w:before="0" w:beforeAutospacing="0" w:afterAutospacing="0"/>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14:paraId="249928CE" w14:textId="77777777" w:rsidR="008D5948" w:rsidRPr="008C4DD1" w:rsidRDefault="008D5948" w:rsidP="008D5948">
      <w:pPr>
        <w:pStyle w:val="Testonotaapidipagina"/>
        <w:spacing w:before="0" w:beforeAutospacing="0" w:afterAutospacing="0"/>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15D662A8" w14:textId="77777777" w:rsidR="00546ACB" w:rsidRPr="001F7093" w:rsidRDefault="00546ACB" w:rsidP="00546ACB">
      <w:pPr>
        <w:pStyle w:val="Testonotaapidipagina"/>
        <w:spacing w:before="0" w:beforeAutospacing="0" w:afterAutospacing="0"/>
        <w:ind w:left="425" w:hanging="425"/>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14:paraId="5C93867E" w14:textId="77777777" w:rsidR="00546ACB" w:rsidRPr="001F7093" w:rsidRDefault="00546ACB" w:rsidP="00546ACB">
      <w:pPr>
        <w:pStyle w:val="Testonotaapidipagina"/>
        <w:spacing w:before="0" w:beforeAutospacing="0" w:afterAutospacing="0"/>
        <w:ind w:left="425" w:hanging="425"/>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14:paraId="229B8A35" w14:textId="77777777" w:rsidR="00546ACB" w:rsidRPr="001F7093" w:rsidRDefault="00546ACB" w:rsidP="00546ACB">
      <w:pPr>
        <w:pStyle w:val="Testonotaapidipagina"/>
        <w:spacing w:before="0" w:beforeAutospacing="0" w:afterAutospacing="0"/>
        <w:ind w:left="425" w:hanging="425"/>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37EE553" w14:textId="77777777" w:rsidR="007A0D68" w:rsidRPr="001F7093" w:rsidRDefault="007A0D68" w:rsidP="00546ACB">
      <w:pPr>
        <w:pStyle w:val="Testonotaapidipagina"/>
        <w:spacing w:before="0" w:beforeAutospacing="0" w:afterAutospacing="0"/>
        <w:ind w:left="425" w:hanging="425"/>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56306290" w14:textId="77777777" w:rsidR="007A0D68" w:rsidRPr="00A96CE8" w:rsidRDefault="007A0D68" w:rsidP="00546ACB">
      <w:pPr>
        <w:pStyle w:val="Testonotaapidipagina"/>
        <w:spacing w:before="0" w:beforeAutospacing="0" w:afterAutospacing="0"/>
        <w:ind w:left="425" w:hanging="425"/>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0BA8F" w14:textId="77777777" w:rsidR="007A0D68" w:rsidRPr="00B31C50" w:rsidRDefault="007A0D68" w:rsidP="00B31C50">
    <w:pPr>
      <w:tabs>
        <w:tab w:val="center" w:pos="4678"/>
      </w:tabs>
      <w:spacing w:before="60" w:after="60"/>
      <w:ind w:right="282"/>
      <w:jc w:val="center"/>
      <w:rPr>
        <w:rFonts w:eastAsia="Calibri" w:cs="Arial"/>
        <w:b/>
        <w:i/>
        <w:color w:val="1F497D"/>
        <w:szCs w:val="24"/>
      </w:rPr>
    </w:pPr>
    <w:r>
      <w:rPr>
        <w:noProof/>
        <w:lang w:eastAsia="it-IT"/>
      </w:rPr>
      <w:drawing>
        <wp:anchor distT="0" distB="0" distL="114935" distR="114935" simplePos="0" relativeHeight="251666432" behindDoc="1" locked="0" layoutInCell="1" allowOverlap="1" wp14:anchorId="76C98A8F" wp14:editId="2CD57A93">
          <wp:simplePos x="0" y="0"/>
          <wp:positionH relativeFrom="column">
            <wp:posOffset>-709930</wp:posOffset>
          </wp:positionH>
          <wp:positionV relativeFrom="paragraph">
            <wp:posOffset>-538480</wp:posOffset>
          </wp:positionV>
          <wp:extent cx="2287905" cy="1075055"/>
          <wp:effectExtent l="0" t="0" r="0" b="0"/>
          <wp:wrapTight wrapText="bothSides">
            <wp:wrapPolygon edited="0">
              <wp:start x="0" y="0"/>
              <wp:lineTo x="0" y="21051"/>
              <wp:lineTo x="21402" y="21051"/>
              <wp:lineTo x="21402" y="0"/>
              <wp:lineTo x="0"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7905" cy="10750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3056CB9E"/>
    <w:lvl w:ilvl="0">
      <w:start w:val="1"/>
      <w:numFmt w:val="decimal"/>
      <w:pStyle w:val="Numeroelenco"/>
      <w:lvlText w:val="%1."/>
      <w:lvlJc w:val="left"/>
      <w:pPr>
        <w:tabs>
          <w:tab w:val="num" w:pos="360"/>
        </w:tabs>
        <w:ind w:left="360" w:hanging="36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3"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4"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5"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7"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8"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9"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0"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2"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13"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14"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5" w15:restartNumberingAfterBreak="0">
    <w:nsid w:val="50E068FD"/>
    <w:multiLevelType w:val="multilevel"/>
    <w:tmpl w:val="3B86E3AA"/>
    <w:lvl w:ilvl="0">
      <w:start w:val="1"/>
      <w:numFmt w:val="decimal"/>
      <w:pStyle w:val="Titolo2"/>
      <w:lvlText w:val="%1."/>
      <w:lvlJc w:val="left"/>
      <w:pPr>
        <w:ind w:left="360" w:hanging="360"/>
      </w:pPr>
      <w:rPr>
        <w:rFonts w:asciiTheme="minorHAnsi" w:hAnsiTheme="minorHAnsi" w:hint="default"/>
        <w:b/>
        <w:i w:val="0"/>
        <w:strike w:val="0"/>
        <w:color w:val="auto"/>
        <w:sz w:val="20"/>
        <w:szCs w:val="20"/>
        <w:lang w:val="it-IT"/>
      </w:rPr>
    </w:lvl>
    <w:lvl w:ilvl="1">
      <w:start w:val="1"/>
      <w:numFmt w:val="decimal"/>
      <w:pStyle w:val="Titolo3"/>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6"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28" w15:restartNumberingAfterBreak="0">
    <w:nsid w:val="64A12FA4"/>
    <w:multiLevelType w:val="multilevel"/>
    <w:tmpl w:val="CAFE0ABE"/>
    <w:name w:val="Heading"/>
    <w:lvl w:ilvl="0">
      <w:start w:val="1"/>
      <w:numFmt w:val="decimal"/>
      <w:lvlRestart w:val="0"/>
      <w:lvlText w:val="%1."/>
      <w:lvlJc w:val="left"/>
      <w:pPr>
        <w:tabs>
          <w:tab w:val="num" w:pos="850"/>
        </w:tabs>
        <w:ind w:left="850" w:hanging="850"/>
      </w:pPr>
      <w:rPr>
        <w:sz w:val="16"/>
        <w:szCs w:val="16"/>
      </w:r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0"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5"/>
  </w:num>
  <w:num w:numId="2">
    <w:abstractNumId w:val="29"/>
  </w:num>
  <w:num w:numId="3">
    <w:abstractNumId w:val="26"/>
    <w:lvlOverride w:ilvl="0"/>
    <w:lvlOverride w:ilvl="1">
      <w:startOverride w:val="1"/>
    </w:lvlOverride>
    <w:lvlOverride w:ilvl="2"/>
    <w:lvlOverride w:ilvl="3"/>
    <w:lvlOverride w:ilvl="4"/>
    <w:lvlOverride w:ilvl="5"/>
    <w:lvlOverride w:ilvl="6"/>
    <w:lvlOverride w:ilvl="7"/>
    <w:lvlOverride w:ilvl="8"/>
  </w:num>
  <w:num w:numId="4">
    <w:abstractNumId w:val="0"/>
  </w:num>
  <w:num w:numId="5">
    <w:abstractNumId w:val="27"/>
  </w:num>
  <w:num w:numId="6">
    <w:abstractNumId w:val="18"/>
  </w:num>
  <w:num w:numId="7">
    <w:abstractNumId w:val="24"/>
  </w:num>
  <w:num w:numId="8">
    <w:abstractNumId w:val="19"/>
  </w:num>
  <w:num w:numId="9">
    <w:abstractNumId w:val="15"/>
  </w:num>
  <w:num w:numId="10">
    <w:abstractNumId w:val="22"/>
  </w:num>
  <w:num w:numId="11">
    <w:abstractNumId w:val="30"/>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num>
  <w:num w:numId="14">
    <w:abstractNumId w:val="31"/>
  </w:num>
  <w:num w:numId="15">
    <w:abstractNumId w:val="14"/>
  </w:num>
  <w:num w:numId="16">
    <w:abstractNumId w:val="23"/>
  </w:num>
  <w:num w:numId="17">
    <w:abstractNumId w:val="16"/>
  </w:num>
  <w:num w:numId="18">
    <w:abstractNumId w:val="17"/>
  </w:num>
  <w:num w:numId="19">
    <w:abstractNumId w:val="20"/>
  </w:num>
  <w:num w:numId="20">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oNotTrackFormatting/>
  <w:defaultTabStop w:val="397"/>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5A4"/>
    <w:rsid w:val="00000141"/>
    <w:rsid w:val="000001D8"/>
    <w:rsid w:val="00000893"/>
    <w:rsid w:val="00000899"/>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32F"/>
    <w:rsid w:val="000054BC"/>
    <w:rsid w:val="0000573D"/>
    <w:rsid w:val="00005959"/>
    <w:rsid w:val="00005A2B"/>
    <w:rsid w:val="00005A3A"/>
    <w:rsid w:val="000060BF"/>
    <w:rsid w:val="000064A6"/>
    <w:rsid w:val="000066B5"/>
    <w:rsid w:val="000068F5"/>
    <w:rsid w:val="00006A97"/>
    <w:rsid w:val="00006D8B"/>
    <w:rsid w:val="00006DA1"/>
    <w:rsid w:val="00006F2A"/>
    <w:rsid w:val="00006F6A"/>
    <w:rsid w:val="00007086"/>
    <w:rsid w:val="0000709F"/>
    <w:rsid w:val="000072D5"/>
    <w:rsid w:val="00007309"/>
    <w:rsid w:val="0000797C"/>
    <w:rsid w:val="00007D39"/>
    <w:rsid w:val="00007E9B"/>
    <w:rsid w:val="00007EFA"/>
    <w:rsid w:val="00007F6B"/>
    <w:rsid w:val="00007F88"/>
    <w:rsid w:val="000100A5"/>
    <w:rsid w:val="00010323"/>
    <w:rsid w:val="0001043B"/>
    <w:rsid w:val="0001054E"/>
    <w:rsid w:val="00010B49"/>
    <w:rsid w:val="00010F00"/>
    <w:rsid w:val="00011130"/>
    <w:rsid w:val="000115A4"/>
    <w:rsid w:val="000115B4"/>
    <w:rsid w:val="00011A53"/>
    <w:rsid w:val="00011ADA"/>
    <w:rsid w:val="000122EF"/>
    <w:rsid w:val="00012493"/>
    <w:rsid w:val="00012846"/>
    <w:rsid w:val="000129D4"/>
    <w:rsid w:val="000129E9"/>
    <w:rsid w:val="00012ABA"/>
    <w:rsid w:val="00012AE2"/>
    <w:rsid w:val="00012BD6"/>
    <w:rsid w:val="00012CD8"/>
    <w:rsid w:val="00012E58"/>
    <w:rsid w:val="00012F88"/>
    <w:rsid w:val="00013370"/>
    <w:rsid w:val="00013519"/>
    <w:rsid w:val="00013CD3"/>
    <w:rsid w:val="00013D0C"/>
    <w:rsid w:val="00013D66"/>
    <w:rsid w:val="000144BC"/>
    <w:rsid w:val="000145D4"/>
    <w:rsid w:val="000147A0"/>
    <w:rsid w:val="000148D2"/>
    <w:rsid w:val="000149F9"/>
    <w:rsid w:val="00014A5C"/>
    <w:rsid w:val="00014EA4"/>
    <w:rsid w:val="00015381"/>
    <w:rsid w:val="00015B73"/>
    <w:rsid w:val="00015DDA"/>
    <w:rsid w:val="0001622F"/>
    <w:rsid w:val="000162BC"/>
    <w:rsid w:val="00016853"/>
    <w:rsid w:val="000169D4"/>
    <w:rsid w:val="00016C42"/>
    <w:rsid w:val="00016CED"/>
    <w:rsid w:val="00016DA3"/>
    <w:rsid w:val="00016EF0"/>
    <w:rsid w:val="00016F2D"/>
    <w:rsid w:val="00016FF3"/>
    <w:rsid w:val="000170E7"/>
    <w:rsid w:val="00017116"/>
    <w:rsid w:val="000171AD"/>
    <w:rsid w:val="00017200"/>
    <w:rsid w:val="000172F3"/>
    <w:rsid w:val="00017331"/>
    <w:rsid w:val="0001756B"/>
    <w:rsid w:val="000178D9"/>
    <w:rsid w:val="00017F48"/>
    <w:rsid w:val="0002018E"/>
    <w:rsid w:val="00020394"/>
    <w:rsid w:val="0002041B"/>
    <w:rsid w:val="00020579"/>
    <w:rsid w:val="00020580"/>
    <w:rsid w:val="0002099D"/>
    <w:rsid w:val="00020DC8"/>
    <w:rsid w:val="00020F5A"/>
    <w:rsid w:val="00020FE7"/>
    <w:rsid w:val="000214DD"/>
    <w:rsid w:val="0002161C"/>
    <w:rsid w:val="00022150"/>
    <w:rsid w:val="00022380"/>
    <w:rsid w:val="0002241A"/>
    <w:rsid w:val="0002276B"/>
    <w:rsid w:val="000228B4"/>
    <w:rsid w:val="0002294A"/>
    <w:rsid w:val="00022C54"/>
    <w:rsid w:val="00022D08"/>
    <w:rsid w:val="000232AF"/>
    <w:rsid w:val="00023782"/>
    <w:rsid w:val="000238DE"/>
    <w:rsid w:val="00023CD8"/>
    <w:rsid w:val="00023F4E"/>
    <w:rsid w:val="00024252"/>
    <w:rsid w:val="000248A4"/>
    <w:rsid w:val="00024BCD"/>
    <w:rsid w:val="00024F3B"/>
    <w:rsid w:val="00024FE8"/>
    <w:rsid w:val="00025046"/>
    <w:rsid w:val="0002521F"/>
    <w:rsid w:val="0002523E"/>
    <w:rsid w:val="000253B1"/>
    <w:rsid w:val="0002573B"/>
    <w:rsid w:val="00025A07"/>
    <w:rsid w:val="00025B27"/>
    <w:rsid w:val="00025C01"/>
    <w:rsid w:val="00025C9F"/>
    <w:rsid w:val="0002635A"/>
    <w:rsid w:val="0002646F"/>
    <w:rsid w:val="00026CB9"/>
    <w:rsid w:val="00026EEF"/>
    <w:rsid w:val="000274E3"/>
    <w:rsid w:val="0002773A"/>
    <w:rsid w:val="00027752"/>
    <w:rsid w:val="000277A8"/>
    <w:rsid w:val="000277F2"/>
    <w:rsid w:val="00027958"/>
    <w:rsid w:val="00027E1E"/>
    <w:rsid w:val="00030032"/>
    <w:rsid w:val="00030095"/>
    <w:rsid w:val="00030126"/>
    <w:rsid w:val="000307BD"/>
    <w:rsid w:val="00030995"/>
    <w:rsid w:val="000309E1"/>
    <w:rsid w:val="00030BEA"/>
    <w:rsid w:val="0003113A"/>
    <w:rsid w:val="000311BC"/>
    <w:rsid w:val="000312DA"/>
    <w:rsid w:val="00031328"/>
    <w:rsid w:val="00031565"/>
    <w:rsid w:val="00031804"/>
    <w:rsid w:val="0003197C"/>
    <w:rsid w:val="00031A20"/>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6E7"/>
    <w:rsid w:val="00034E13"/>
    <w:rsid w:val="00034EBC"/>
    <w:rsid w:val="00034ED7"/>
    <w:rsid w:val="000352F0"/>
    <w:rsid w:val="0003548E"/>
    <w:rsid w:val="0003556B"/>
    <w:rsid w:val="000355BD"/>
    <w:rsid w:val="000355E9"/>
    <w:rsid w:val="000356DE"/>
    <w:rsid w:val="00035702"/>
    <w:rsid w:val="0003574B"/>
    <w:rsid w:val="00036012"/>
    <w:rsid w:val="00036014"/>
    <w:rsid w:val="00036081"/>
    <w:rsid w:val="000360EB"/>
    <w:rsid w:val="000361AF"/>
    <w:rsid w:val="000364E3"/>
    <w:rsid w:val="000366C4"/>
    <w:rsid w:val="00036888"/>
    <w:rsid w:val="00037092"/>
    <w:rsid w:val="00037595"/>
    <w:rsid w:val="00037676"/>
    <w:rsid w:val="000377EA"/>
    <w:rsid w:val="00037AA3"/>
    <w:rsid w:val="00037E97"/>
    <w:rsid w:val="00037F4E"/>
    <w:rsid w:val="0004077E"/>
    <w:rsid w:val="00040B98"/>
    <w:rsid w:val="00041167"/>
    <w:rsid w:val="00041389"/>
    <w:rsid w:val="0004148B"/>
    <w:rsid w:val="000416C1"/>
    <w:rsid w:val="00041771"/>
    <w:rsid w:val="00041BCA"/>
    <w:rsid w:val="00041C56"/>
    <w:rsid w:val="00041DD5"/>
    <w:rsid w:val="00041FF6"/>
    <w:rsid w:val="00042074"/>
    <w:rsid w:val="000423B8"/>
    <w:rsid w:val="00042466"/>
    <w:rsid w:val="000424D4"/>
    <w:rsid w:val="0004253B"/>
    <w:rsid w:val="0004275B"/>
    <w:rsid w:val="000429E2"/>
    <w:rsid w:val="00042CFB"/>
    <w:rsid w:val="00042D7C"/>
    <w:rsid w:val="00042E48"/>
    <w:rsid w:val="00042E4F"/>
    <w:rsid w:val="00043176"/>
    <w:rsid w:val="00043639"/>
    <w:rsid w:val="0004368D"/>
    <w:rsid w:val="00043804"/>
    <w:rsid w:val="000438F7"/>
    <w:rsid w:val="000439DD"/>
    <w:rsid w:val="00043CAE"/>
    <w:rsid w:val="00043D88"/>
    <w:rsid w:val="00043DC3"/>
    <w:rsid w:val="00044167"/>
    <w:rsid w:val="00044229"/>
    <w:rsid w:val="000442C4"/>
    <w:rsid w:val="0004430F"/>
    <w:rsid w:val="0004443B"/>
    <w:rsid w:val="0004464C"/>
    <w:rsid w:val="00044723"/>
    <w:rsid w:val="000447C8"/>
    <w:rsid w:val="000448A3"/>
    <w:rsid w:val="00044983"/>
    <w:rsid w:val="000449AB"/>
    <w:rsid w:val="000449C0"/>
    <w:rsid w:val="00044A87"/>
    <w:rsid w:val="00044B54"/>
    <w:rsid w:val="00044D38"/>
    <w:rsid w:val="00044D43"/>
    <w:rsid w:val="00044E9A"/>
    <w:rsid w:val="00044EE8"/>
    <w:rsid w:val="00045E32"/>
    <w:rsid w:val="00046096"/>
    <w:rsid w:val="00046160"/>
    <w:rsid w:val="00046430"/>
    <w:rsid w:val="00046492"/>
    <w:rsid w:val="000469F4"/>
    <w:rsid w:val="00046D2D"/>
    <w:rsid w:val="00046D4B"/>
    <w:rsid w:val="000470D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1044"/>
    <w:rsid w:val="00051496"/>
    <w:rsid w:val="00051D07"/>
    <w:rsid w:val="00051EEE"/>
    <w:rsid w:val="0005220E"/>
    <w:rsid w:val="00052356"/>
    <w:rsid w:val="000523AF"/>
    <w:rsid w:val="000524FB"/>
    <w:rsid w:val="0005267D"/>
    <w:rsid w:val="0005268B"/>
    <w:rsid w:val="00052721"/>
    <w:rsid w:val="00052E8A"/>
    <w:rsid w:val="00052F1B"/>
    <w:rsid w:val="00053085"/>
    <w:rsid w:val="000535EE"/>
    <w:rsid w:val="000536CA"/>
    <w:rsid w:val="000538B5"/>
    <w:rsid w:val="00053C94"/>
    <w:rsid w:val="00053D34"/>
    <w:rsid w:val="00053E01"/>
    <w:rsid w:val="00053E18"/>
    <w:rsid w:val="000540DE"/>
    <w:rsid w:val="000543C0"/>
    <w:rsid w:val="00054444"/>
    <w:rsid w:val="00054480"/>
    <w:rsid w:val="00054B84"/>
    <w:rsid w:val="00054CE4"/>
    <w:rsid w:val="00054D76"/>
    <w:rsid w:val="00054E2B"/>
    <w:rsid w:val="0005502F"/>
    <w:rsid w:val="000550E8"/>
    <w:rsid w:val="0005565A"/>
    <w:rsid w:val="000556AD"/>
    <w:rsid w:val="000557B4"/>
    <w:rsid w:val="0005597C"/>
    <w:rsid w:val="00055C25"/>
    <w:rsid w:val="00055C64"/>
    <w:rsid w:val="00055D60"/>
    <w:rsid w:val="0005616E"/>
    <w:rsid w:val="000563CB"/>
    <w:rsid w:val="00056512"/>
    <w:rsid w:val="0005663B"/>
    <w:rsid w:val="00056B60"/>
    <w:rsid w:val="00056B8A"/>
    <w:rsid w:val="00056BA1"/>
    <w:rsid w:val="00056F80"/>
    <w:rsid w:val="000575B8"/>
    <w:rsid w:val="000575D9"/>
    <w:rsid w:val="0005790D"/>
    <w:rsid w:val="00057AC4"/>
    <w:rsid w:val="00057BFD"/>
    <w:rsid w:val="00057EEF"/>
    <w:rsid w:val="000600F9"/>
    <w:rsid w:val="000608FB"/>
    <w:rsid w:val="000609A4"/>
    <w:rsid w:val="00060D7D"/>
    <w:rsid w:val="00060F0F"/>
    <w:rsid w:val="00060F36"/>
    <w:rsid w:val="0006110E"/>
    <w:rsid w:val="00061197"/>
    <w:rsid w:val="00061561"/>
    <w:rsid w:val="000617BB"/>
    <w:rsid w:val="0006186F"/>
    <w:rsid w:val="000618E5"/>
    <w:rsid w:val="00061D50"/>
    <w:rsid w:val="00061DA3"/>
    <w:rsid w:val="00061E28"/>
    <w:rsid w:val="00061F24"/>
    <w:rsid w:val="00062219"/>
    <w:rsid w:val="0006226F"/>
    <w:rsid w:val="000624DC"/>
    <w:rsid w:val="0006251B"/>
    <w:rsid w:val="00062583"/>
    <w:rsid w:val="00062732"/>
    <w:rsid w:val="00062AEA"/>
    <w:rsid w:val="00062B6A"/>
    <w:rsid w:val="00062E7D"/>
    <w:rsid w:val="0006307D"/>
    <w:rsid w:val="00063186"/>
    <w:rsid w:val="000631BF"/>
    <w:rsid w:val="000632A6"/>
    <w:rsid w:val="0006347C"/>
    <w:rsid w:val="000635B0"/>
    <w:rsid w:val="000636FD"/>
    <w:rsid w:val="00063A76"/>
    <w:rsid w:val="00064112"/>
    <w:rsid w:val="0006426E"/>
    <w:rsid w:val="000643A1"/>
    <w:rsid w:val="00064A16"/>
    <w:rsid w:val="00064A1F"/>
    <w:rsid w:val="00064B75"/>
    <w:rsid w:val="00064DEA"/>
    <w:rsid w:val="00064E82"/>
    <w:rsid w:val="00064FA4"/>
    <w:rsid w:val="000653B5"/>
    <w:rsid w:val="0006565A"/>
    <w:rsid w:val="00065A66"/>
    <w:rsid w:val="00065DB1"/>
    <w:rsid w:val="000660A6"/>
    <w:rsid w:val="000661DE"/>
    <w:rsid w:val="000662D6"/>
    <w:rsid w:val="000663EC"/>
    <w:rsid w:val="0006648B"/>
    <w:rsid w:val="00066856"/>
    <w:rsid w:val="0006690F"/>
    <w:rsid w:val="000669B0"/>
    <w:rsid w:val="00066D9F"/>
    <w:rsid w:val="0006781F"/>
    <w:rsid w:val="00067A87"/>
    <w:rsid w:val="00067AE8"/>
    <w:rsid w:val="00067C25"/>
    <w:rsid w:val="00070527"/>
    <w:rsid w:val="000705F4"/>
    <w:rsid w:val="0007068A"/>
    <w:rsid w:val="000706BE"/>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315D"/>
    <w:rsid w:val="00073239"/>
    <w:rsid w:val="00073510"/>
    <w:rsid w:val="00073A89"/>
    <w:rsid w:val="00073E1B"/>
    <w:rsid w:val="00074120"/>
    <w:rsid w:val="000743C2"/>
    <w:rsid w:val="000744F0"/>
    <w:rsid w:val="00074570"/>
    <w:rsid w:val="000745AF"/>
    <w:rsid w:val="000746F3"/>
    <w:rsid w:val="00074718"/>
    <w:rsid w:val="0007481B"/>
    <w:rsid w:val="0007481D"/>
    <w:rsid w:val="000749EA"/>
    <w:rsid w:val="000749F9"/>
    <w:rsid w:val="000756DA"/>
    <w:rsid w:val="00075754"/>
    <w:rsid w:val="00075778"/>
    <w:rsid w:val="00075896"/>
    <w:rsid w:val="00075DAE"/>
    <w:rsid w:val="00075DBB"/>
    <w:rsid w:val="00075FFF"/>
    <w:rsid w:val="00076094"/>
    <w:rsid w:val="000760E7"/>
    <w:rsid w:val="000760E9"/>
    <w:rsid w:val="00076A1A"/>
    <w:rsid w:val="00076A8F"/>
    <w:rsid w:val="000770A0"/>
    <w:rsid w:val="000773F1"/>
    <w:rsid w:val="00077636"/>
    <w:rsid w:val="000776F9"/>
    <w:rsid w:val="00077D04"/>
    <w:rsid w:val="00077F64"/>
    <w:rsid w:val="00080291"/>
    <w:rsid w:val="0008030F"/>
    <w:rsid w:val="00080396"/>
    <w:rsid w:val="00080621"/>
    <w:rsid w:val="0008151B"/>
    <w:rsid w:val="00081657"/>
    <w:rsid w:val="0008187A"/>
    <w:rsid w:val="00081911"/>
    <w:rsid w:val="00081AB8"/>
    <w:rsid w:val="00081C1A"/>
    <w:rsid w:val="000821BE"/>
    <w:rsid w:val="00082394"/>
    <w:rsid w:val="0008240F"/>
    <w:rsid w:val="0008251F"/>
    <w:rsid w:val="00082609"/>
    <w:rsid w:val="00082692"/>
    <w:rsid w:val="000826DB"/>
    <w:rsid w:val="00083441"/>
    <w:rsid w:val="00083503"/>
    <w:rsid w:val="0008363C"/>
    <w:rsid w:val="0008367E"/>
    <w:rsid w:val="000836E3"/>
    <w:rsid w:val="0008378D"/>
    <w:rsid w:val="00083C8A"/>
    <w:rsid w:val="00083FB7"/>
    <w:rsid w:val="000840A3"/>
    <w:rsid w:val="0008441B"/>
    <w:rsid w:val="00084476"/>
    <w:rsid w:val="000844B0"/>
    <w:rsid w:val="00084B39"/>
    <w:rsid w:val="00084C2B"/>
    <w:rsid w:val="00084D91"/>
    <w:rsid w:val="00085940"/>
    <w:rsid w:val="00085FD0"/>
    <w:rsid w:val="00086170"/>
    <w:rsid w:val="0008617B"/>
    <w:rsid w:val="00086234"/>
    <w:rsid w:val="000863E7"/>
    <w:rsid w:val="00086496"/>
    <w:rsid w:val="00086655"/>
    <w:rsid w:val="000867BB"/>
    <w:rsid w:val="00087337"/>
    <w:rsid w:val="00087571"/>
    <w:rsid w:val="00087B08"/>
    <w:rsid w:val="00090096"/>
    <w:rsid w:val="00090209"/>
    <w:rsid w:val="000906AF"/>
    <w:rsid w:val="00090B6A"/>
    <w:rsid w:val="00090D23"/>
    <w:rsid w:val="0009105C"/>
    <w:rsid w:val="0009113E"/>
    <w:rsid w:val="000911E1"/>
    <w:rsid w:val="000912BA"/>
    <w:rsid w:val="0009189A"/>
    <w:rsid w:val="00091A03"/>
    <w:rsid w:val="0009208F"/>
    <w:rsid w:val="00092511"/>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A90"/>
    <w:rsid w:val="00094AE1"/>
    <w:rsid w:val="00094B84"/>
    <w:rsid w:val="00094D0F"/>
    <w:rsid w:val="00094F2E"/>
    <w:rsid w:val="00094FEB"/>
    <w:rsid w:val="00095466"/>
    <w:rsid w:val="000955ED"/>
    <w:rsid w:val="00095D12"/>
    <w:rsid w:val="00095E01"/>
    <w:rsid w:val="00095EE2"/>
    <w:rsid w:val="000960E7"/>
    <w:rsid w:val="00096201"/>
    <w:rsid w:val="0009678C"/>
    <w:rsid w:val="0009722D"/>
    <w:rsid w:val="000976C1"/>
    <w:rsid w:val="00097832"/>
    <w:rsid w:val="00097D05"/>
    <w:rsid w:val="00097D4D"/>
    <w:rsid w:val="00097F5C"/>
    <w:rsid w:val="000A0113"/>
    <w:rsid w:val="000A0495"/>
    <w:rsid w:val="000A074F"/>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05"/>
    <w:rsid w:val="000A4011"/>
    <w:rsid w:val="000A463E"/>
    <w:rsid w:val="000A492F"/>
    <w:rsid w:val="000A4A5F"/>
    <w:rsid w:val="000A4C64"/>
    <w:rsid w:val="000A4E2F"/>
    <w:rsid w:val="000A5B75"/>
    <w:rsid w:val="000A5E0A"/>
    <w:rsid w:val="000A5E5B"/>
    <w:rsid w:val="000A5ED9"/>
    <w:rsid w:val="000A656F"/>
    <w:rsid w:val="000A65C9"/>
    <w:rsid w:val="000A6600"/>
    <w:rsid w:val="000A683B"/>
    <w:rsid w:val="000A6D83"/>
    <w:rsid w:val="000A6E56"/>
    <w:rsid w:val="000A6EBC"/>
    <w:rsid w:val="000A7060"/>
    <w:rsid w:val="000A707F"/>
    <w:rsid w:val="000A7132"/>
    <w:rsid w:val="000A7311"/>
    <w:rsid w:val="000A747A"/>
    <w:rsid w:val="000A7AFA"/>
    <w:rsid w:val="000A7B1A"/>
    <w:rsid w:val="000A7C2B"/>
    <w:rsid w:val="000A7F38"/>
    <w:rsid w:val="000B01FC"/>
    <w:rsid w:val="000B0393"/>
    <w:rsid w:val="000B0408"/>
    <w:rsid w:val="000B061B"/>
    <w:rsid w:val="000B0B91"/>
    <w:rsid w:val="000B0DE4"/>
    <w:rsid w:val="000B0ED9"/>
    <w:rsid w:val="000B0EE4"/>
    <w:rsid w:val="000B141B"/>
    <w:rsid w:val="000B144B"/>
    <w:rsid w:val="000B177A"/>
    <w:rsid w:val="000B1949"/>
    <w:rsid w:val="000B1A9A"/>
    <w:rsid w:val="000B1AEF"/>
    <w:rsid w:val="000B1FDC"/>
    <w:rsid w:val="000B265C"/>
    <w:rsid w:val="000B2844"/>
    <w:rsid w:val="000B28D2"/>
    <w:rsid w:val="000B28E2"/>
    <w:rsid w:val="000B2BAC"/>
    <w:rsid w:val="000B2C10"/>
    <w:rsid w:val="000B2E3A"/>
    <w:rsid w:val="000B311A"/>
    <w:rsid w:val="000B31A7"/>
    <w:rsid w:val="000B31C3"/>
    <w:rsid w:val="000B31FF"/>
    <w:rsid w:val="000B3399"/>
    <w:rsid w:val="000B34E4"/>
    <w:rsid w:val="000B36F7"/>
    <w:rsid w:val="000B3703"/>
    <w:rsid w:val="000B3815"/>
    <w:rsid w:val="000B397C"/>
    <w:rsid w:val="000B3AEC"/>
    <w:rsid w:val="000B3E53"/>
    <w:rsid w:val="000B3F96"/>
    <w:rsid w:val="000B42F9"/>
    <w:rsid w:val="000B439C"/>
    <w:rsid w:val="000B43C0"/>
    <w:rsid w:val="000B4540"/>
    <w:rsid w:val="000B4BCE"/>
    <w:rsid w:val="000B4D61"/>
    <w:rsid w:val="000B5153"/>
    <w:rsid w:val="000B5245"/>
    <w:rsid w:val="000B53B5"/>
    <w:rsid w:val="000B54E9"/>
    <w:rsid w:val="000B566E"/>
    <w:rsid w:val="000B5796"/>
    <w:rsid w:val="000B58F0"/>
    <w:rsid w:val="000B5A71"/>
    <w:rsid w:val="000B5DAC"/>
    <w:rsid w:val="000B619C"/>
    <w:rsid w:val="000B6406"/>
    <w:rsid w:val="000B6432"/>
    <w:rsid w:val="000B6516"/>
    <w:rsid w:val="000B689D"/>
    <w:rsid w:val="000B69AB"/>
    <w:rsid w:val="000B6BBA"/>
    <w:rsid w:val="000B7723"/>
    <w:rsid w:val="000B78D2"/>
    <w:rsid w:val="000B7F28"/>
    <w:rsid w:val="000C0163"/>
    <w:rsid w:val="000C0759"/>
    <w:rsid w:val="000C093F"/>
    <w:rsid w:val="000C0A0C"/>
    <w:rsid w:val="000C0B78"/>
    <w:rsid w:val="000C122C"/>
    <w:rsid w:val="000C130E"/>
    <w:rsid w:val="000C13C9"/>
    <w:rsid w:val="000C18CD"/>
    <w:rsid w:val="000C193A"/>
    <w:rsid w:val="000C1B7B"/>
    <w:rsid w:val="000C1C4E"/>
    <w:rsid w:val="000C1FAB"/>
    <w:rsid w:val="000C285D"/>
    <w:rsid w:val="000C2C88"/>
    <w:rsid w:val="000C2DE3"/>
    <w:rsid w:val="000C331A"/>
    <w:rsid w:val="000C338A"/>
    <w:rsid w:val="000C35EC"/>
    <w:rsid w:val="000C3658"/>
    <w:rsid w:val="000C3EBE"/>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B8E"/>
    <w:rsid w:val="000C6D06"/>
    <w:rsid w:val="000C6D0E"/>
    <w:rsid w:val="000C7126"/>
    <w:rsid w:val="000C719D"/>
    <w:rsid w:val="000C73EA"/>
    <w:rsid w:val="000C76A8"/>
    <w:rsid w:val="000C7B24"/>
    <w:rsid w:val="000C7EB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767"/>
    <w:rsid w:val="000D39C2"/>
    <w:rsid w:val="000D3A33"/>
    <w:rsid w:val="000D3BC7"/>
    <w:rsid w:val="000D3D04"/>
    <w:rsid w:val="000D411F"/>
    <w:rsid w:val="000D4488"/>
    <w:rsid w:val="000D44B6"/>
    <w:rsid w:val="000D4516"/>
    <w:rsid w:val="000D49F3"/>
    <w:rsid w:val="000D4A29"/>
    <w:rsid w:val="000D4C7B"/>
    <w:rsid w:val="000D4D47"/>
    <w:rsid w:val="000D4DA2"/>
    <w:rsid w:val="000D4F81"/>
    <w:rsid w:val="000D4FB4"/>
    <w:rsid w:val="000D516A"/>
    <w:rsid w:val="000D527D"/>
    <w:rsid w:val="000D5330"/>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D7FF4"/>
    <w:rsid w:val="000E0102"/>
    <w:rsid w:val="000E029D"/>
    <w:rsid w:val="000E036E"/>
    <w:rsid w:val="000E03B6"/>
    <w:rsid w:val="000E04F0"/>
    <w:rsid w:val="000E06B6"/>
    <w:rsid w:val="000E083A"/>
    <w:rsid w:val="000E0945"/>
    <w:rsid w:val="000E0ADE"/>
    <w:rsid w:val="000E0C35"/>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F"/>
    <w:rsid w:val="000E45E6"/>
    <w:rsid w:val="000E4621"/>
    <w:rsid w:val="000E4A30"/>
    <w:rsid w:val="000E4AE9"/>
    <w:rsid w:val="000E4DC3"/>
    <w:rsid w:val="000E4E33"/>
    <w:rsid w:val="000E537C"/>
    <w:rsid w:val="000E592A"/>
    <w:rsid w:val="000E5A17"/>
    <w:rsid w:val="000E5AC5"/>
    <w:rsid w:val="000E5B8F"/>
    <w:rsid w:val="000E5DF3"/>
    <w:rsid w:val="000E5FF7"/>
    <w:rsid w:val="000E6011"/>
    <w:rsid w:val="000E6CD2"/>
    <w:rsid w:val="000E7050"/>
    <w:rsid w:val="000E7282"/>
    <w:rsid w:val="000E7394"/>
    <w:rsid w:val="000E7414"/>
    <w:rsid w:val="000E7AEF"/>
    <w:rsid w:val="000E7B25"/>
    <w:rsid w:val="000E7CD8"/>
    <w:rsid w:val="000F01C7"/>
    <w:rsid w:val="000F01EC"/>
    <w:rsid w:val="000F02F9"/>
    <w:rsid w:val="000F032D"/>
    <w:rsid w:val="000F0664"/>
    <w:rsid w:val="000F09D6"/>
    <w:rsid w:val="000F0AD9"/>
    <w:rsid w:val="000F0D2B"/>
    <w:rsid w:val="000F0FDD"/>
    <w:rsid w:val="000F107A"/>
    <w:rsid w:val="000F1393"/>
    <w:rsid w:val="000F1422"/>
    <w:rsid w:val="000F1561"/>
    <w:rsid w:val="000F1665"/>
    <w:rsid w:val="000F18A9"/>
    <w:rsid w:val="000F1A00"/>
    <w:rsid w:val="000F1D22"/>
    <w:rsid w:val="000F1DB6"/>
    <w:rsid w:val="000F1F6D"/>
    <w:rsid w:val="000F23B7"/>
    <w:rsid w:val="000F255B"/>
    <w:rsid w:val="000F2A7D"/>
    <w:rsid w:val="000F2E3B"/>
    <w:rsid w:val="000F3133"/>
    <w:rsid w:val="000F3C3F"/>
    <w:rsid w:val="000F3CFC"/>
    <w:rsid w:val="000F3D89"/>
    <w:rsid w:val="000F3DE3"/>
    <w:rsid w:val="000F3F35"/>
    <w:rsid w:val="000F4444"/>
    <w:rsid w:val="000F474E"/>
    <w:rsid w:val="000F4C4C"/>
    <w:rsid w:val="000F4E88"/>
    <w:rsid w:val="000F4EB3"/>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0EE5"/>
    <w:rsid w:val="001013AD"/>
    <w:rsid w:val="00101425"/>
    <w:rsid w:val="001014E6"/>
    <w:rsid w:val="0010168E"/>
    <w:rsid w:val="0010187B"/>
    <w:rsid w:val="001018C5"/>
    <w:rsid w:val="00101CC3"/>
    <w:rsid w:val="00101DC4"/>
    <w:rsid w:val="00102205"/>
    <w:rsid w:val="00102231"/>
    <w:rsid w:val="0010226B"/>
    <w:rsid w:val="0010236C"/>
    <w:rsid w:val="001026A2"/>
    <w:rsid w:val="00102AE0"/>
    <w:rsid w:val="00102C30"/>
    <w:rsid w:val="00102CFD"/>
    <w:rsid w:val="00102F77"/>
    <w:rsid w:val="00102F7E"/>
    <w:rsid w:val="00102F7F"/>
    <w:rsid w:val="001031CD"/>
    <w:rsid w:val="00103556"/>
    <w:rsid w:val="00103E43"/>
    <w:rsid w:val="00103EA3"/>
    <w:rsid w:val="00104120"/>
    <w:rsid w:val="00104C8A"/>
    <w:rsid w:val="00104DE3"/>
    <w:rsid w:val="00104EB8"/>
    <w:rsid w:val="0010520F"/>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80"/>
    <w:rsid w:val="00107900"/>
    <w:rsid w:val="001079B1"/>
    <w:rsid w:val="00107BCE"/>
    <w:rsid w:val="00107D45"/>
    <w:rsid w:val="00107DC9"/>
    <w:rsid w:val="00107DFC"/>
    <w:rsid w:val="00107FC0"/>
    <w:rsid w:val="0011016F"/>
    <w:rsid w:val="00110178"/>
    <w:rsid w:val="001105CC"/>
    <w:rsid w:val="0011098F"/>
    <w:rsid w:val="00110C69"/>
    <w:rsid w:val="00110C86"/>
    <w:rsid w:val="00110D67"/>
    <w:rsid w:val="0011100C"/>
    <w:rsid w:val="00111024"/>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78C"/>
    <w:rsid w:val="00114956"/>
    <w:rsid w:val="00115116"/>
    <w:rsid w:val="00115120"/>
    <w:rsid w:val="001151F9"/>
    <w:rsid w:val="001152E6"/>
    <w:rsid w:val="0011553D"/>
    <w:rsid w:val="0011554F"/>
    <w:rsid w:val="00115560"/>
    <w:rsid w:val="00115576"/>
    <w:rsid w:val="00115C41"/>
    <w:rsid w:val="00115CB1"/>
    <w:rsid w:val="00115FB6"/>
    <w:rsid w:val="00116282"/>
    <w:rsid w:val="001162F0"/>
    <w:rsid w:val="00116417"/>
    <w:rsid w:val="001164EE"/>
    <w:rsid w:val="00116727"/>
    <w:rsid w:val="00116889"/>
    <w:rsid w:val="00116BE9"/>
    <w:rsid w:val="00116CF6"/>
    <w:rsid w:val="00116FC4"/>
    <w:rsid w:val="00117084"/>
    <w:rsid w:val="00117296"/>
    <w:rsid w:val="0011739B"/>
    <w:rsid w:val="00117569"/>
    <w:rsid w:val="0011787D"/>
    <w:rsid w:val="0011796C"/>
    <w:rsid w:val="00117B8C"/>
    <w:rsid w:val="001201BA"/>
    <w:rsid w:val="00120DFB"/>
    <w:rsid w:val="00121115"/>
    <w:rsid w:val="0012114E"/>
    <w:rsid w:val="001213C1"/>
    <w:rsid w:val="0012145C"/>
    <w:rsid w:val="001215A3"/>
    <w:rsid w:val="00121854"/>
    <w:rsid w:val="00121AB1"/>
    <w:rsid w:val="00121B4A"/>
    <w:rsid w:val="00121EFD"/>
    <w:rsid w:val="00121F60"/>
    <w:rsid w:val="00121FD9"/>
    <w:rsid w:val="0012233C"/>
    <w:rsid w:val="00122478"/>
    <w:rsid w:val="0012271E"/>
    <w:rsid w:val="001228EC"/>
    <w:rsid w:val="00122979"/>
    <w:rsid w:val="00122B92"/>
    <w:rsid w:val="00122F28"/>
    <w:rsid w:val="00122F2D"/>
    <w:rsid w:val="00122FC5"/>
    <w:rsid w:val="001230ED"/>
    <w:rsid w:val="00123177"/>
    <w:rsid w:val="00123312"/>
    <w:rsid w:val="00123435"/>
    <w:rsid w:val="00123ABD"/>
    <w:rsid w:val="00124057"/>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F7F"/>
    <w:rsid w:val="001320FE"/>
    <w:rsid w:val="00132542"/>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355"/>
    <w:rsid w:val="001369BD"/>
    <w:rsid w:val="00136A7E"/>
    <w:rsid w:val="00136E7E"/>
    <w:rsid w:val="00137129"/>
    <w:rsid w:val="00137385"/>
    <w:rsid w:val="00137479"/>
    <w:rsid w:val="001375F5"/>
    <w:rsid w:val="00137CC8"/>
    <w:rsid w:val="00137DE8"/>
    <w:rsid w:val="00137E5A"/>
    <w:rsid w:val="001400BC"/>
    <w:rsid w:val="0014012D"/>
    <w:rsid w:val="001402BF"/>
    <w:rsid w:val="001402F0"/>
    <w:rsid w:val="0014056E"/>
    <w:rsid w:val="00140E6C"/>
    <w:rsid w:val="00141049"/>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F05"/>
    <w:rsid w:val="00142F69"/>
    <w:rsid w:val="00142FDF"/>
    <w:rsid w:val="00143013"/>
    <w:rsid w:val="0014345F"/>
    <w:rsid w:val="001434AD"/>
    <w:rsid w:val="0014354E"/>
    <w:rsid w:val="00143A00"/>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5014D"/>
    <w:rsid w:val="001506FF"/>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64D"/>
    <w:rsid w:val="00153653"/>
    <w:rsid w:val="0015381D"/>
    <w:rsid w:val="00153879"/>
    <w:rsid w:val="001539D0"/>
    <w:rsid w:val="00153A03"/>
    <w:rsid w:val="00153CE5"/>
    <w:rsid w:val="00153E6C"/>
    <w:rsid w:val="0015401F"/>
    <w:rsid w:val="00154070"/>
    <w:rsid w:val="001540A4"/>
    <w:rsid w:val="001546CF"/>
    <w:rsid w:val="001547FB"/>
    <w:rsid w:val="00154D8C"/>
    <w:rsid w:val="00155255"/>
    <w:rsid w:val="00155716"/>
    <w:rsid w:val="00155781"/>
    <w:rsid w:val="001558E2"/>
    <w:rsid w:val="0015599F"/>
    <w:rsid w:val="001559A3"/>
    <w:rsid w:val="00155A3D"/>
    <w:rsid w:val="00155A41"/>
    <w:rsid w:val="00155C68"/>
    <w:rsid w:val="00155EF7"/>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CE0"/>
    <w:rsid w:val="00157D50"/>
    <w:rsid w:val="00157DEA"/>
    <w:rsid w:val="00157F5F"/>
    <w:rsid w:val="00160222"/>
    <w:rsid w:val="00160609"/>
    <w:rsid w:val="00160945"/>
    <w:rsid w:val="00160A9A"/>
    <w:rsid w:val="001610B4"/>
    <w:rsid w:val="0016162A"/>
    <w:rsid w:val="0016173B"/>
    <w:rsid w:val="00161A0E"/>
    <w:rsid w:val="0016216B"/>
    <w:rsid w:val="001628CF"/>
    <w:rsid w:val="00162939"/>
    <w:rsid w:val="0016297C"/>
    <w:rsid w:val="00162E82"/>
    <w:rsid w:val="0016327A"/>
    <w:rsid w:val="001636F6"/>
    <w:rsid w:val="0016388D"/>
    <w:rsid w:val="00163A7C"/>
    <w:rsid w:val="00163E04"/>
    <w:rsid w:val="00163F06"/>
    <w:rsid w:val="001640BE"/>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6432"/>
    <w:rsid w:val="00166442"/>
    <w:rsid w:val="0016656F"/>
    <w:rsid w:val="001666E9"/>
    <w:rsid w:val="00166743"/>
    <w:rsid w:val="00166F30"/>
    <w:rsid w:val="00167150"/>
    <w:rsid w:val="00167528"/>
    <w:rsid w:val="001675F9"/>
    <w:rsid w:val="0016764D"/>
    <w:rsid w:val="00167695"/>
    <w:rsid w:val="0016784A"/>
    <w:rsid w:val="00167876"/>
    <w:rsid w:val="00167950"/>
    <w:rsid w:val="00167A17"/>
    <w:rsid w:val="00167FA4"/>
    <w:rsid w:val="00167FD7"/>
    <w:rsid w:val="0017000C"/>
    <w:rsid w:val="0017028C"/>
    <w:rsid w:val="00170C0F"/>
    <w:rsid w:val="00170D52"/>
    <w:rsid w:val="00170E91"/>
    <w:rsid w:val="00170F56"/>
    <w:rsid w:val="00171061"/>
    <w:rsid w:val="00171188"/>
    <w:rsid w:val="001714E5"/>
    <w:rsid w:val="0017156D"/>
    <w:rsid w:val="00171611"/>
    <w:rsid w:val="00171628"/>
    <w:rsid w:val="00171AEE"/>
    <w:rsid w:val="00171F09"/>
    <w:rsid w:val="00171F92"/>
    <w:rsid w:val="00172100"/>
    <w:rsid w:val="00172239"/>
    <w:rsid w:val="0017241A"/>
    <w:rsid w:val="00172555"/>
    <w:rsid w:val="00172AB8"/>
    <w:rsid w:val="00172C9E"/>
    <w:rsid w:val="00172DEE"/>
    <w:rsid w:val="0017312F"/>
    <w:rsid w:val="0017321E"/>
    <w:rsid w:val="001736FA"/>
    <w:rsid w:val="001737E4"/>
    <w:rsid w:val="00173836"/>
    <w:rsid w:val="00173983"/>
    <w:rsid w:val="001739B3"/>
    <w:rsid w:val="00173C76"/>
    <w:rsid w:val="00174886"/>
    <w:rsid w:val="001748F2"/>
    <w:rsid w:val="00174CA5"/>
    <w:rsid w:val="00174D88"/>
    <w:rsid w:val="00174DE1"/>
    <w:rsid w:val="00174DFB"/>
    <w:rsid w:val="00174E31"/>
    <w:rsid w:val="001753D8"/>
    <w:rsid w:val="00175514"/>
    <w:rsid w:val="0017567E"/>
    <w:rsid w:val="00175798"/>
    <w:rsid w:val="0017590D"/>
    <w:rsid w:val="00175AF5"/>
    <w:rsid w:val="00175DE2"/>
    <w:rsid w:val="00175EE2"/>
    <w:rsid w:val="00175F21"/>
    <w:rsid w:val="00175FB6"/>
    <w:rsid w:val="00175FDA"/>
    <w:rsid w:val="0017602D"/>
    <w:rsid w:val="00176554"/>
    <w:rsid w:val="001769F1"/>
    <w:rsid w:val="00176A13"/>
    <w:rsid w:val="00176D51"/>
    <w:rsid w:val="00176D59"/>
    <w:rsid w:val="00176D71"/>
    <w:rsid w:val="00177204"/>
    <w:rsid w:val="001776B8"/>
    <w:rsid w:val="00177854"/>
    <w:rsid w:val="001778B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1F57"/>
    <w:rsid w:val="00182421"/>
    <w:rsid w:val="00182699"/>
    <w:rsid w:val="00182824"/>
    <w:rsid w:val="0018284D"/>
    <w:rsid w:val="00182B53"/>
    <w:rsid w:val="00182CB2"/>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E42"/>
    <w:rsid w:val="00184F00"/>
    <w:rsid w:val="0018519D"/>
    <w:rsid w:val="001851E6"/>
    <w:rsid w:val="001854CF"/>
    <w:rsid w:val="00185578"/>
    <w:rsid w:val="00185B73"/>
    <w:rsid w:val="00185FBD"/>
    <w:rsid w:val="00186224"/>
    <w:rsid w:val="001862EF"/>
    <w:rsid w:val="001869C8"/>
    <w:rsid w:val="001870AE"/>
    <w:rsid w:val="0018714E"/>
    <w:rsid w:val="0018718F"/>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49E"/>
    <w:rsid w:val="00192506"/>
    <w:rsid w:val="001925A1"/>
    <w:rsid w:val="001925A8"/>
    <w:rsid w:val="001925B3"/>
    <w:rsid w:val="001925EB"/>
    <w:rsid w:val="00192948"/>
    <w:rsid w:val="00192B05"/>
    <w:rsid w:val="00192B57"/>
    <w:rsid w:val="00192E11"/>
    <w:rsid w:val="00192F04"/>
    <w:rsid w:val="0019334E"/>
    <w:rsid w:val="001933C1"/>
    <w:rsid w:val="00193EA3"/>
    <w:rsid w:val="00193F01"/>
    <w:rsid w:val="00193F55"/>
    <w:rsid w:val="00194078"/>
    <w:rsid w:val="001942CB"/>
    <w:rsid w:val="00194803"/>
    <w:rsid w:val="00194960"/>
    <w:rsid w:val="00194C17"/>
    <w:rsid w:val="00194D12"/>
    <w:rsid w:val="00194E3C"/>
    <w:rsid w:val="00194F0A"/>
    <w:rsid w:val="00194F37"/>
    <w:rsid w:val="00195151"/>
    <w:rsid w:val="00195638"/>
    <w:rsid w:val="00195858"/>
    <w:rsid w:val="00195885"/>
    <w:rsid w:val="0019594C"/>
    <w:rsid w:val="001959E8"/>
    <w:rsid w:val="00195B76"/>
    <w:rsid w:val="00195D28"/>
    <w:rsid w:val="00195DD5"/>
    <w:rsid w:val="00196461"/>
    <w:rsid w:val="00196617"/>
    <w:rsid w:val="001968A8"/>
    <w:rsid w:val="0019694C"/>
    <w:rsid w:val="00197048"/>
    <w:rsid w:val="001970D0"/>
    <w:rsid w:val="0019718E"/>
    <w:rsid w:val="00197220"/>
    <w:rsid w:val="0019746A"/>
    <w:rsid w:val="001A003F"/>
    <w:rsid w:val="001A0379"/>
    <w:rsid w:val="001A0417"/>
    <w:rsid w:val="001A0510"/>
    <w:rsid w:val="001A06AB"/>
    <w:rsid w:val="001A0A03"/>
    <w:rsid w:val="001A0A52"/>
    <w:rsid w:val="001A0A6E"/>
    <w:rsid w:val="001A0C3E"/>
    <w:rsid w:val="001A0CF7"/>
    <w:rsid w:val="001A0E72"/>
    <w:rsid w:val="001A1209"/>
    <w:rsid w:val="001A149D"/>
    <w:rsid w:val="001A1826"/>
    <w:rsid w:val="001A18BE"/>
    <w:rsid w:val="001A18DC"/>
    <w:rsid w:val="001A1DF3"/>
    <w:rsid w:val="001A219D"/>
    <w:rsid w:val="001A21C4"/>
    <w:rsid w:val="001A2288"/>
    <w:rsid w:val="001A2664"/>
    <w:rsid w:val="001A26EC"/>
    <w:rsid w:val="001A2988"/>
    <w:rsid w:val="001A2A7C"/>
    <w:rsid w:val="001A2CF9"/>
    <w:rsid w:val="001A31DC"/>
    <w:rsid w:val="001A33FC"/>
    <w:rsid w:val="001A3466"/>
    <w:rsid w:val="001A37B2"/>
    <w:rsid w:val="001A39F9"/>
    <w:rsid w:val="001A3C07"/>
    <w:rsid w:val="001A423F"/>
    <w:rsid w:val="001A42D5"/>
    <w:rsid w:val="001A4328"/>
    <w:rsid w:val="001A442B"/>
    <w:rsid w:val="001A44EA"/>
    <w:rsid w:val="001A4552"/>
    <w:rsid w:val="001A45C6"/>
    <w:rsid w:val="001A4781"/>
    <w:rsid w:val="001A54A4"/>
    <w:rsid w:val="001A55D1"/>
    <w:rsid w:val="001A563D"/>
    <w:rsid w:val="001A58CD"/>
    <w:rsid w:val="001A5B38"/>
    <w:rsid w:val="001A604E"/>
    <w:rsid w:val="001A6068"/>
    <w:rsid w:val="001A60A4"/>
    <w:rsid w:val="001A652F"/>
    <w:rsid w:val="001A67A5"/>
    <w:rsid w:val="001A67C8"/>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B7A"/>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12B"/>
    <w:rsid w:val="001C0395"/>
    <w:rsid w:val="001C0408"/>
    <w:rsid w:val="001C0539"/>
    <w:rsid w:val="001C0B11"/>
    <w:rsid w:val="001C0B6E"/>
    <w:rsid w:val="001C0C57"/>
    <w:rsid w:val="001C0F48"/>
    <w:rsid w:val="001C0F4C"/>
    <w:rsid w:val="001C0F6E"/>
    <w:rsid w:val="001C1241"/>
    <w:rsid w:val="001C1458"/>
    <w:rsid w:val="001C1602"/>
    <w:rsid w:val="001C1758"/>
    <w:rsid w:val="001C17B4"/>
    <w:rsid w:val="001C181F"/>
    <w:rsid w:val="001C190E"/>
    <w:rsid w:val="001C1CE1"/>
    <w:rsid w:val="001C1E2F"/>
    <w:rsid w:val="001C201A"/>
    <w:rsid w:val="001C2156"/>
    <w:rsid w:val="001C251A"/>
    <w:rsid w:val="001C296E"/>
    <w:rsid w:val="001C2AC4"/>
    <w:rsid w:val="001C2F09"/>
    <w:rsid w:val="001C3198"/>
    <w:rsid w:val="001C3229"/>
    <w:rsid w:val="001C34B8"/>
    <w:rsid w:val="001C352E"/>
    <w:rsid w:val="001C3952"/>
    <w:rsid w:val="001C3D37"/>
    <w:rsid w:val="001C3E4A"/>
    <w:rsid w:val="001C41EA"/>
    <w:rsid w:val="001C45CB"/>
    <w:rsid w:val="001C4894"/>
    <w:rsid w:val="001C4B30"/>
    <w:rsid w:val="001C4CDC"/>
    <w:rsid w:val="001C4F8A"/>
    <w:rsid w:val="001C5047"/>
    <w:rsid w:val="001C50EA"/>
    <w:rsid w:val="001C52A9"/>
    <w:rsid w:val="001C5363"/>
    <w:rsid w:val="001C53D7"/>
    <w:rsid w:val="001C57AD"/>
    <w:rsid w:val="001C5A36"/>
    <w:rsid w:val="001C5CA6"/>
    <w:rsid w:val="001C5DDB"/>
    <w:rsid w:val="001C6156"/>
    <w:rsid w:val="001C64AA"/>
    <w:rsid w:val="001C6816"/>
    <w:rsid w:val="001C6AB6"/>
    <w:rsid w:val="001C6C51"/>
    <w:rsid w:val="001C6E63"/>
    <w:rsid w:val="001C6FA6"/>
    <w:rsid w:val="001C719F"/>
    <w:rsid w:val="001C791C"/>
    <w:rsid w:val="001D010F"/>
    <w:rsid w:val="001D01BC"/>
    <w:rsid w:val="001D029F"/>
    <w:rsid w:val="001D02B4"/>
    <w:rsid w:val="001D02B6"/>
    <w:rsid w:val="001D0518"/>
    <w:rsid w:val="001D0A16"/>
    <w:rsid w:val="001D0BE8"/>
    <w:rsid w:val="001D0D14"/>
    <w:rsid w:val="001D103A"/>
    <w:rsid w:val="001D18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3FC4"/>
    <w:rsid w:val="001D43F3"/>
    <w:rsid w:val="001D4634"/>
    <w:rsid w:val="001D49D0"/>
    <w:rsid w:val="001D4F48"/>
    <w:rsid w:val="001D5198"/>
    <w:rsid w:val="001D5667"/>
    <w:rsid w:val="001D5B43"/>
    <w:rsid w:val="001D5C45"/>
    <w:rsid w:val="001D5CC7"/>
    <w:rsid w:val="001D5D12"/>
    <w:rsid w:val="001D5D98"/>
    <w:rsid w:val="001D5E23"/>
    <w:rsid w:val="001D619C"/>
    <w:rsid w:val="001D66D9"/>
    <w:rsid w:val="001D67D5"/>
    <w:rsid w:val="001D6946"/>
    <w:rsid w:val="001D6ADD"/>
    <w:rsid w:val="001D6B01"/>
    <w:rsid w:val="001D6E79"/>
    <w:rsid w:val="001D6F82"/>
    <w:rsid w:val="001D70B3"/>
    <w:rsid w:val="001D70E0"/>
    <w:rsid w:val="001D71B2"/>
    <w:rsid w:val="001D75B4"/>
    <w:rsid w:val="001D7767"/>
    <w:rsid w:val="001D7848"/>
    <w:rsid w:val="001D795E"/>
    <w:rsid w:val="001D7C26"/>
    <w:rsid w:val="001D7D56"/>
    <w:rsid w:val="001E041E"/>
    <w:rsid w:val="001E04E6"/>
    <w:rsid w:val="001E087D"/>
    <w:rsid w:val="001E0953"/>
    <w:rsid w:val="001E12BC"/>
    <w:rsid w:val="001E1339"/>
    <w:rsid w:val="001E152B"/>
    <w:rsid w:val="001E169F"/>
    <w:rsid w:val="001E1765"/>
    <w:rsid w:val="001E17D1"/>
    <w:rsid w:val="001E199C"/>
    <w:rsid w:val="001E1C40"/>
    <w:rsid w:val="001E1C85"/>
    <w:rsid w:val="001E1CEC"/>
    <w:rsid w:val="001E1DD1"/>
    <w:rsid w:val="001E1F8C"/>
    <w:rsid w:val="001E1FA8"/>
    <w:rsid w:val="001E2352"/>
    <w:rsid w:val="001E2699"/>
    <w:rsid w:val="001E2914"/>
    <w:rsid w:val="001E297F"/>
    <w:rsid w:val="001E2EE4"/>
    <w:rsid w:val="001E326B"/>
    <w:rsid w:val="001E3922"/>
    <w:rsid w:val="001E3970"/>
    <w:rsid w:val="001E3B53"/>
    <w:rsid w:val="001E3C20"/>
    <w:rsid w:val="001E3C8E"/>
    <w:rsid w:val="001E3D8D"/>
    <w:rsid w:val="001E3E47"/>
    <w:rsid w:val="001E441E"/>
    <w:rsid w:val="001E44F4"/>
    <w:rsid w:val="001E457E"/>
    <w:rsid w:val="001E498C"/>
    <w:rsid w:val="001E4D76"/>
    <w:rsid w:val="001E517D"/>
    <w:rsid w:val="001E561B"/>
    <w:rsid w:val="001E563F"/>
    <w:rsid w:val="001E6039"/>
    <w:rsid w:val="001E633C"/>
    <w:rsid w:val="001E634F"/>
    <w:rsid w:val="001E65B9"/>
    <w:rsid w:val="001E6617"/>
    <w:rsid w:val="001E6683"/>
    <w:rsid w:val="001E6711"/>
    <w:rsid w:val="001E698A"/>
    <w:rsid w:val="001E698F"/>
    <w:rsid w:val="001E6A4D"/>
    <w:rsid w:val="001E6A6F"/>
    <w:rsid w:val="001E6D6C"/>
    <w:rsid w:val="001E6EBE"/>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F2"/>
    <w:rsid w:val="001F100C"/>
    <w:rsid w:val="001F12A4"/>
    <w:rsid w:val="001F14C0"/>
    <w:rsid w:val="001F14DD"/>
    <w:rsid w:val="001F1630"/>
    <w:rsid w:val="001F1928"/>
    <w:rsid w:val="001F1BB7"/>
    <w:rsid w:val="001F1DEE"/>
    <w:rsid w:val="001F21B3"/>
    <w:rsid w:val="001F23BB"/>
    <w:rsid w:val="001F2660"/>
    <w:rsid w:val="001F2B94"/>
    <w:rsid w:val="001F2D40"/>
    <w:rsid w:val="001F2E36"/>
    <w:rsid w:val="001F33E8"/>
    <w:rsid w:val="001F35E7"/>
    <w:rsid w:val="001F36AE"/>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488"/>
    <w:rsid w:val="001F55F4"/>
    <w:rsid w:val="001F56BD"/>
    <w:rsid w:val="001F5DA3"/>
    <w:rsid w:val="001F63B6"/>
    <w:rsid w:val="001F64B0"/>
    <w:rsid w:val="001F6A1A"/>
    <w:rsid w:val="001F6BD7"/>
    <w:rsid w:val="001F6C3B"/>
    <w:rsid w:val="001F6F67"/>
    <w:rsid w:val="001F70E4"/>
    <w:rsid w:val="001F7135"/>
    <w:rsid w:val="001F7326"/>
    <w:rsid w:val="001F74E1"/>
    <w:rsid w:val="001F766B"/>
    <w:rsid w:val="001F7901"/>
    <w:rsid w:val="001F7BA8"/>
    <w:rsid w:val="001F7C15"/>
    <w:rsid w:val="00200312"/>
    <w:rsid w:val="002003D8"/>
    <w:rsid w:val="002007D5"/>
    <w:rsid w:val="002008AD"/>
    <w:rsid w:val="00200A89"/>
    <w:rsid w:val="00200AA9"/>
    <w:rsid w:val="00200AE4"/>
    <w:rsid w:val="00200B03"/>
    <w:rsid w:val="00200B79"/>
    <w:rsid w:val="00200B90"/>
    <w:rsid w:val="002010F9"/>
    <w:rsid w:val="002012C4"/>
    <w:rsid w:val="002014FF"/>
    <w:rsid w:val="00201689"/>
    <w:rsid w:val="00201D57"/>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29F"/>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D2C"/>
    <w:rsid w:val="00207DE2"/>
    <w:rsid w:val="00210165"/>
    <w:rsid w:val="002104F3"/>
    <w:rsid w:val="0021050B"/>
    <w:rsid w:val="0021065E"/>
    <w:rsid w:val="0021072A"/>
    <w:rsid w:val="00210912"/>
    <w:rsid w:val="002110B4"/>
    <w:rsid w:val="00211391"/>
    <w:rsid w:val="0021220F"/>
    <w:rsid w:val="00212343"/>
    <w:rsid w:val="00212467"/>
    <w:rsid w:val="00212483"/>
    <w:rsid w:val="0021291F"/>
    <w:rsid w:val="00212A7F"/>
    <w:rsid w:val="00212BBC"/>
    <w:rsid w:val="00212EA3"/>
    <w:rsid w:val="0021340F"/>
    <w:rsid w:val="00213466"/>
    <w:rsid w:val="002135BF"/>
    <w:rsid w:val="002137A1"/>
    <w:rsid w:val="00213A0A"/>
    <w:rsid w:val="00213A11"/>
    <w:rsid w:val="0021425B"/>
    <w:rsid w:val="00214313"/>
    <w:rsid w:val="002148FE"/>
    <w:rsid w:val="00214A6B"/>
    <w:rsid w:val="00214B18"/>
    <w:rsid w:val="00214BA0"/>
    <w:rsid w:val="00215090"/>
    <w:rsid w:val="0021511D"/>
    <w:rsid w:val="002156F3"/>
    <w:rsid w:val="00215A0F"/>
    <w:rsid w:val="00215C6C"/>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A64"/>
    <w:rsid w:val="00217B4E"/>
    <w:rsid w:val="00217B63"/>
    <w:rsid w:val="0022001D"/>
    <w:rsid w:val="0022058C"/>
    <w:rsid w:val="002206B9"/>
    <w:rsid w:val="00220826"/>
    <w:rsid w:val="002211B5"/>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C9"/>
    <w:rsid w:val="00223EED"/>
    <w:rsid w:val="002240FE"/>
    <w:rsid w:val="002241DD"/>
    <w:rsid w:val="00224240"/>
    <w:rsid w:val="0022446A"/>
    <w:rsid w:val="00224490"/>
    <w:rsid w:val="0022452E"/>
    <w:rsid w:val="00224773"/>
    <w:rsid w:val="002247BA"/>
    <w:rsid w:val="002248D5"/>
    <w:rsid w:val="00224B15"/>
    <w:rsid w:val="00224DFF"/>
    <w:rsid w:val="00225034"/>
    <w:rsid w:val="00225120"/>
    <w:rsid w:val="002255B2"/>
    <w:rsid w:val="002259E4"/>
    <w:rsid w:val="00225A21"/>
    <w:rsid w:val="00225A57"/>
    <w:rsid w:val="00225AA5"/>
    <w:rsid w:val="00226015"/>
    <w:rsid w:val="0022601C"/>
    <w:rsid w:val="002262CA"/>
    <w:rsid w:val="00226437"/>
    <w:rsid w:val="002267E1"/>
    <w:rsid w:val="002267E4"/>
    <w:rsid w:val="00226A68"/>
    <w:rsid w:val="00226C90"/>
    <w:rsid w:val="002270A4"/>
    <w:rsid w:val="002271CA"/>
    <w:rsid w:val="0022743A"/>
    <w:rsid w:val="0022771C"/>
    <w:rsid w:val="00227855"/>
    <w:rsid w:val="00227A13"/>
    <w:rsid w:val="00227AF5"/>
    <w:rsid w:val="00227D4D"/>
    <w:rsid w:val="00230352"/>
    <w:rsid w:val="00230622"/>
    <w:rsid w:val="00230682"/>
    <w:rsid w:val="00230ADA"/>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C05"/>
    <w:rsid w:val="00233CE3"/>
    <w:rsid w:val="00233D29"/>
    <w:rsid w:val="00233F70"/>
    <w:rsid w:val="0023433C"/>
    <w:rsid w:val="0023468D"/>
    <w:rsid w:val="002347E4"/>
    <w:rsid w:val="00234842"/>
    <w:rsid w:val="00234868"/>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4B3"/>
    <w:rsid w:val="002366CE"/>
    <w:rsid w:val="0023684E"/>
    <w:rsid w:val="002369AC"/>
    <w:rsid w:val="00236A5E"/>
    <w:rsid w:val="00236AA2"/>
    <w:rsid w:val="00236B34"/>
    <w:rsid w:val="002374FD"/>
    <w:rsid w:val="00237554"/>
    <w:rsid w:val="0023758E"/>
    <w:rsid w:val="00237733"/>
    <w:rsid w:val="0023773F"/>
    <w:rsid w:val="00237B85"/>
    <w:rsid w:val="00237D9C"/>
    <w:rsid w:val="00237E58"/>
    <w:rsid w:val="00237EE6"/>
    <w:rsid w:val="00237F06"/>
    <w:rsid w:val="0024014E"/>
    <w:rsid w:val="0024015D"/>
    <w:rsid w:val="002417B7"/>
    <w:rsid w:val="002417DD"/>
    <w:rsid w:val="00241B94"/>
    <w:rsid w:val="00241FA4"/>
    <w:rsid w:val="00242047"/>
    <w:rsid w:val="0024208F"/>
    <w:rsid w:val="00242787"/>
    <w:rsid w:val="002427B3"/>
    <w:rsid w:val="002428A2"/>
    <w:rsid w:val="002429CF"/>
    <w:rsid w:val="00242A63"/>
    <w:rsid w:val="00242B9E"/>
    <w:rsid w:val="00242BA3"/>
    <w:rsid w:val="00242D29"/>
    <w:rsid w:val="00242FAA"/>
    <w:rsid w:val="002431A0"/>
    <w:rsid w:val="00243672"/>
    <w:rsid w:val="00243888"/>
    <w:rsid w:val="00243979"/>
    <w:rsid w:val="00243C20"/>
    <w:rsid w:val="00244289"/>
    <w:rsid w:val="002442B6"/>
    <w:rsid w:val="002443DC"/>
    <w:rsid w:val="00244412"/>
    <w:rsid w:val="002444F1"/>
    <w:rsid w:val="00244665"/>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403"/>
    <w:rsid w:val="00253577"/>
    <w:rsid w:val="00253AD8"/>
    <w:rsid w:val="00253E44"/>
    <w:rsid w:val="00253F64"/>
    <w:rsid w:val="0025419F"/>
    <w:rsid w:val="002541AC"/>
    <w:rsid w:val="002542FE"/>
    <w:rsid w:val="0025442C"/>
    <w:rsid w:val="00254432"/>
    <w:rsid w:val="0025455A"/>
    <w:rsid w:val="002545AC"/>
    <w:rsid w:val="00254C0D"/>
    <w:rsid w:val="00254D89"/>
    <w:rsid w:val="0025500B"/>
    <w:rsid w:val="002550D3"/>
    <w:rsid w:val="00255123"/>
    <w:rsid w:val="00255285"/>
    <w:rsid w:val="0025545C"/>
    <w:rsid w:val="002555FF"/>
    <w:rsid w:val="00255899"/>
    <w:rsid w:val="00255A23"/>
    <w:rsid w:val="00255AD4"/>
    <w:rsid w:val="0025634D"/>
    <w:rsid w:val="002566E4"/>
    <w:rsid w:val="002566F2"/>
    <w:rsid w:val="00256CB2"/>
    <w:rsid w:val="00256E51"/>
    <w:rsid w:val="002572BC"/>
    <w:rsid w:val="0025759B"/>
    <w:rsid w:val="002575E3"/>
    <w:rsid w:val="002576D5"/>
    <w:rsid w:val="0025797A"/>
    <w:rsid w:val="00257AF0"/>
    <w:rsid w:val="00257C3F"/>
    <w:rsid w:val="00257F40"/>
    <w:rsid w:val="0026046A"/>
    <w:rsid w:val="002604C6"/>
    <w:rsid w:val="002604CA"/>
    <w:rsid w:val="002606D2"/>
    <w:rsid w:val="00260735"/>
    <w:rsid w:val="00260BF6"/>
    <w:rsid w:val="00260D86"/>
    <w:rsid w:val="00260DAB"/>
    <w:rsid w:val="00260E80"/>
    <w:rsid w:val="002612EC"/>
    <w:rsid w:val="0026140F"/>
    <w:rsid w:val="00261BCF"/>
    <w:rsid w:val="00262173"/>
    <w:rsid w:val="002621E5"/>
    <w:rsid w:val="00262389"/>
    <w:rsid w:val="002623B4"/>
    <w:rsid w:val="002624A0"/>
    <w:rsid w:val="002625A5"/>
    <w:rsid w:val="002625DE"/>
    <w:rsid w:val="00262686"/>
    <w:rsid w:val="00262B0D"/>
    <w:rsid w:val="00262C28"/>
    <w:rsid w:val="00262D3D"/>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562"/>
    <w:rsid w:val="00264607"/>
    <w:rsid w:val="0026467B"/>
    <w:rsid w:val="0026469F"/>
    <w:rsid w:val="00264D4E"/>
    <w:rsid w:val="002652A8"/>
    <w:rsid w:val="002657EE"/>
    <w:rsid w:val="00265856"/>
    <w:rsid w:val="002658BD"/>
    <w:rsid w:val="00265B35"/>
    <w:rsid w:val="0026612F"/>
    <w:rsid w:val="002662A4"/>
    <w:rsid w:val="002663EC"/>
    <w:rsid w:val="002663F3"/>
    <w:rsid w:val="00266CC3"/>
    <w:rsid w:val="00266F52"/>
    <w:rsid w:val="00267010"/>
    <w:rsid w:val="00267081"/>
    <w:rsid w:val="00267F92"/>
    <w:rsid w:val="002701F1"/>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BEB"/>
    <w:rsid w:val="00272D8A"/>
    <w:rsid w:val="00272EB7"/>
    <w:rsid w:val="00273086"/>
    <w:rsid w:val="0027337E"/>
    <w:rsid w:val="00273AA9"/>
    <w:rsid w:val="00273CE8"/>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6419"/>
    <w:rsid w:val="00276708"/>
    <w:rsid w:val="00276AF5"/>
    <w:rsid w:val="00276DC6"/>
    <w:rsid w:val="00276FD2"/>
    <w:rsid w:val="00277216"/>
    <w:rsid w:val="00277330"/>
    <w:rsid w:val="002776D9"/>
    <w:rsid w:val="00277983"/>
    <w:rsid w:val="00277AA1"/>
    <w:rsid w:val="00277CB5"/>
    <w:rsid w:val="00277D18"/>
    <w:rsid w:val="0028019F"/>
    <w:rsid w:val="00280A11"/>
    <w:rsid w:val="00280ED0"/>
    <w:rsid w:val="0028101C"/>
    <w:rsid w:val="002810DC"/>
    <w:rsid w:val="00281543"/>
    <w:rsid w:val="00281760"/>
    <w:rsid w:val="00281767"/>
    <w:rsid w:val="002819C7"/>
    <w:rsid w:val="00281BC3"/>
    <w:rsid w:val="00281C40"/>
    <w:rsid w:val="00281D7C"/>
    <w:rsid w:val="00282121"/>
    <w:rsid w:val="00282568"/>
    <w:rsid w:val="002825D7"/>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308"/>
    <w:rsid w:val="0028744B"/>
    <w:rsid w:val="002874F9"/>
    <w:rsid w:val="00287A62"/>
    <w:rsid w:val="00287A7B"/>
    <w:rsid w:val="00287D82"/>
    <w:rsid w:val="00287EFE"/>
    <w:rsid w:val="002904EA"/>
    <w:rsid w:val="00290531"/>
    <w:rsid w:val="00290807"/>
    <w:rsid w:val="00290DB8"/>
    <w:rsid w:val="00290E01"/>
    <w:rsid w:val="00290E29"/>
    <w:rsid w:val="00290EFF"/>
    <w:rsid w:val="002911EF"/>
    <w:rsid w:val="002913B8"/>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641"/>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355"/>
    <w:rsid w:val="002A146F"/>
    <w:rsid w:val="002A1552"/>
    <w:rsid w:val="002A1590"/>
    <w:rsid w:val="002A1599"/>
    <w:rsid w:val="002A1748"/>
    <w:rsid w:val="002A18E7"/>
    <w:rsid w:val="002A1D10"/>
    <w:rsid w:val="002A1DD7"/>
    <w:rsid w:val="002A1F31"/>
    <w:rsid w:val="002A20F2"/>
    <w:rsid w:val="002A2807"/>
    <w:rsid w:val="002A2E7E"/>
    <w:rsid w:val="002A2F5C"/>
    <w:rsid w:val="002A3385"/>
    <w:rsid w:val="002A3674"/>
    <w:rsid w:val="002A3675"/>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FC9"/>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D3"/>
    <w:rsid w:val="002B4AF3"/>
    <w:rsid w:val="002B50A3"/>
    <w:rsid w:val="002B5114"/>
    <w:rsid w:val="002B5132"/>
    <w:rsid w:val="002B5283"/>
    <w:rsid w:val="002B5560"/>
    <w:rsid w:val="002B6245"/>
    <w:rsid w:val="002B637F"/>
    <w:rsid w:val="002B65BF"/>
    <w:rsid w:val="002B6600"/>
    <w:rsid w:val="002B6869"/>
    <w:rsid w:val="002B6A51"/>
    <w:rsid w:val="002B6B5B"/>
    <w:rsid w:val="002B6D92"/>
    <w:rsid w:val="002B6F8F"/>
    <w:rsid w:val="002B7411"/>
    <w:rsid w:val="002B77B7"/>
    <w:rsid w:val="002B7D3A"/>
    <w:rsid w:val="002B7DBA"/>
    <w:rsid w:val="002B7FE4"/>
    <w:rsid w:val="002C0388"/>
    <w:rsid w:val="002C0552"/>
    <w:rsid w:val="002C0BAB"/>
    <w:rsid w:val="002C0C5C"/>
    <w:rsid w:val="002C0CA8"/>
    <w:rsid w:val="002C0D16"/>
    <w:rsid w:val="002C0D58"/>
    <w:rsid w:val="002C1000"/>
    <w:rsid w:val="002C10EE"/>
    <w:rsid w:val="002C15EB"/>
    <w:rsid w:val="002C1A6E"/>
    <w:rsid w:val="002C1C76"/>
    <w:rsid w:val="002C1D58"/>
    <w:rsid w:val="002C1DEB"/>
    <w:rsid w:val="002C1EEB"/>
    <w:rsid w:val="002C20D4"/>
    <w:rsid w:val="002C22BA"/>
    <w:rsid w:val="002C2645"/>
    <w:rsid w:val="002C26F3"/>
    <w:rsid w:val="002C2801"/>
    <w:rsid w:val="002C2B0F"/>
    <w:rsid w:val="002C2B58"/>
    <w:rsid w:val="002C2F40"/>
    <w:rsid w:val="002C3732"/>
    <w:rsid w:val="002C3C69"/>
    <w:rsid w:val="002C42CE"/>
    <w:rsid w:val="002C43A0"/>
    <w:rsid w:val="002C43B0"/>
    <w:rsid w:val="002C43C2"/>
    <w:rsid w:val="002C4799"/>
    <w:rsid w:val="002C497C"/>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0"/>
    <w:rsid w:val="002C7A98"/>
    <w:rsid w:val="002D0071"/>
    <w:rsid w:val="002D018B"/>
    <w:rsid w:val="002D0403"/>
    <w:rsid w:val="002D05A1"/>
    <w:rsid w:val="002D09EC"/>
    <w:rsid w:val="002D0C2B"/>
    <w:rsid w:val="002D0C38"/>
    <w:rsid w:val="002D0D97"/>
    <w:rsid w:val="002D11C5"/>
    <w:rsid w:val="002D1629"/>
    <w:rsid w:val="002D179E"/>
    <w:rsid w:val="002D1997"/>
    <w:rsid w:val="002D1A82"/>
    <w:rsid w:val="002D1FBC"/>
    <w:rsid w:val="002D2034"/>
    <w:rsid w:val="002D2124"/>
    <w:rsid w:val="002D22B7"/>
    <w:rsid w:val="002D230F"/>
    <w:rsid w:val="002D2320"/>
    <w:rsid w:val="002D26AE"/>
    <w:rsid w:val="002D27AB"/>
    <w:rsid w:val="002D2AFB"/>
    <w:rsid w:val="002D2BF5"/>
    <w:rsid w:val="002D2BFB"/>
    <w:rsid w:val="002D3203"/>
    <w:rsid w:val="002D34EB"/>
    <w:rsid w:val="002D3531"/>
    <w:rsid w:val="002D376B"/>
    <w:rsid w:val="002D3E0B"/>
    <w:rsid w:val="002D417C"/>
    <w:rsid w:val="002D4483"/>
    <w:rsid w:val="002D49FC"/>
    <w:rsid w:val="002D4AED"/>
    <w:rsid w:val="002D4B97"/>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80D"/>
    <w:rsid w:val="002D796C"/>
    <w:rsid w:val="002D7A65"/>
    <w:rsid w:val="002D7C35"/>
    <w:rsid w:val="002D7FF8"/>
    <w:rsid w:val="002E05B8"/>
    <w:rsid w:val="002E0684"/>
    <w:rsid w:val="002E09A4"/>
    <w:rsid w:val="002E0A30"/>
    <w:rsid w:val="002E0A98"/>
    <w:rsid w:val="002E0AA4"/>
    <w:rsid w:val="002E0EE1"/>
    <w:rsid w:val="002E0F60"/>
    <w:rsid w:val="002E10BC"/>
    <w:rsid w:val="002E1194"/>
    <w:rsid w:val="002E16A5"/>
    <w:rsid w:val="002E1748"/>
    <w:rsid w:val="002E17C5"/>
    <w:rsid w:val="002E1906"/>
    <w:rsid w:val="002E1D89"/>
    <w:rsid w:val="002E1E14"/>
    <w:rsid w:val="002E1F86"/>
    <w:rsid w:val="002E1FCF"/>
    <w:rsid w:val="002E223E"/>
    <w:rsid w:val="002E27FA"/>
    <w:rsid w:val="002E29B6"/>
    <w:rsid w:val="002E2E0F"/>
    <w:rsid w:val="002E3031"/>
    <w:rsid w:val="002E361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EA"/>
    <w:rsid w:val="002E4EAB"/>
    <w:rsid w:val="002E532F"/>
    <w:rsid w:val="002E5662"/>
    <w:rsid w:val="002E5906"/>
    <w:rsid w:val="002E5B8B"/>
    <w:rsid w:val="002E5BC8"/>
    <w:rsid w:val="002E5C94"/>
    <w:rsid w:val="002E6094"/>
    <w:rsid w:val="002E60CC"/>
    <w:rsid w:val="002E6309"/>
    <w:rsid w:val="002E64C9"/>
    <w:rsid w:val="002E6677"/>
    <w:rsid w:val="002E6728"/>
    <w:rsid w:val="002E676F"/>
    <w:rsid w:val="002E6896"/>
    <w:rsid w:val="002E697B"/>
    <w:rsid w:val="002E6B99"/>
    <w:rsid w:val="002E6EAA"/>
    <w:rsid w:val="002E703C"/>
    <w:rsid w:val="002E7077"/>
    <w:rsid w:val="002E7148"/>
    <w:rsid w:val="002E7395"/>
    <w:rsid w:val="002E74FA"/>
    <w:rsid w:val="002E74FD"/>
    <w:rsid w:val="002E7865"/>
    <w:rsid w:val="002E7A3C"/>
    <w:rsid w:val="002E7DDF"/>
    <w:rsid w:val="002F0788"/>
    <w:rsid w:val="002F0B4E"/>
    <w:rsid w:val="002F107B"/>
    <w:rsid w:val="002F15B3"/>
    <w:rsid w:val="002F1608"/>
    <w:rsid w:val="002F1BCC"/>
    <w:rsid w:val="002F1D4C"/>
    <w:rsid w:val="002F1E6E"/>
    <w:rsid w:val="002F2564"/>
    <w:rsid w:val="002F290C"/>
    <w:rsid w:val="002F293D"/>
    <w:rsid w:val="002F2A32"/>
    <w:rsid w:val="002F2A74"/>
    <w:rsid w:val="002F2F9C"/>
    <w:rsid w:val="002F31E3"/>
    <w:rsid w:val="002F3208"/>
    <w:rsid w:val="002F3303"/>
    <w:rsid w:val="002F3607"/>
    <w:rsid w:val="002F3833"/>
    <w:rsid w:val="002F3A36"/>
    <w:rsid w:val="002F3A92"/>
    <w:rsid w:val="002F3E5D"/>
    <w:rsid w:val="002F3FDE"/>
    <w:rsid w:val="002F447B"/>
    <w:rsid w:val="002F4AB1"/>
    <w:rsid w:val="002F4B86"/>
    <w:rsid w:val="002F4B98"/>
    <w:rsid w:val="002F4C68"/>
    <w:rsid w:val="002F4D0E"/>
    <w:rsid w:val="002F4D12"/>
    <w:rsid w:val="002F4DBF"/>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23D"/>
    <w:rsid w:val="00301314"/>
    <w:rsid w:val="003016DE"/>
    <w:rsid w:val="003017AE"/>
    <w:rsid w:val="00301909"/>
    <w:rsid w:val="00301D7F"/>
    <w:rsid w:val="00301EC9"/>
    <w:rsid w:val="0030251E"/>
    <w:rsid w:val="003025C1"/>
    <w:rsid w:val="003026D6"/>
    <w:rsid w:val="00302789"/>
    <w:rsid w:val="00302A24"/>
    <w:rsid w:val="00302FFE"/>
    <w:rsid w:val="0030301C"/>
    <w:rsid w:val="003030FF"/>
    <w:rsid w:val="003035F4"/>
    <w:rsid w:val="00303634"/>
    <w:rsid w:val="0030387B"/>
    <w:rsid w:val="00303C79"/>
    <w:rsid w:val="00303D35"/>
    <w:rsid w:val="00303D7C"/>
    <w:rsid w:val="00303FC0"/>
    <w:rsid w:val="003041BF"/>
    <w:rsid w:val="0030421F"/>
    <w:rsid w:val="0030424D"/>
    <w:rsid w:val="00304404"/>
    <w:rsid w:val="0030453D"/>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EC"/>
    <w:rsid w:val="00306D31"/>
    <w:rsid w:val="00306E6D"/>
    <w:rsid w:val="00306F2A"/>
    <w:rsid w:val="00307274"/>
    <w:rsid w:val="003076E6"/>
    <w:rsid w:val="003078A6"/>
    <w:rsid w:val="003078D9"/>
    <w:rsid w:val="00307B28"/>
    <w:rsid w:val="00307C6B"/>
    <w:rsid w:val="00307D2E"/>
    <w:rsid w:val="00307F4C"/>
    <w:rsid w:val="003100E8"/>
    <w:rsid w:val="0031029A"/>
    <w:rsid w:val="003105B7"/>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6E3"/>
    <w:rsid w:val="00313F58"/>
    <w:rsid w:val="00314003"/>
    <w:rsid w:val="00314005"/>
    <w:rsid w:val="00314008"/>
    <w:rsid w:val="00314019"/>
    <w:rsid w:val="003141BC"/>
    <w:rsid w:val="00314222"/>
    <w:rsid w:val="0031423F"/>
    <w:rsid w:val="0031439B"/>
    <w:rsid w:val="00314487"/>
    <w:rsid w:val="003144F3"/>
    <w:rsid w:val="00314515"/>
    <w:rsid w:val="003146AA"/>
    <w:rsid w:val="003148B5"/>
    <w:rsid w:val="00314A66"/>
    <w:rsid w:val="00314B30"/>
    <w:rsid w:val="003150F3"/>
    <w:rsid w:val="0031513B"/>
    <w:rsid w:val="00315376"/>
    <w:rsid w:val="003157CE"/>
    <w:rsid w:val="00315B37"/>
    <w:rsid w:val="00315E09"/>
    <w:rsid w:val="00315F5F"/>
    <w:rsid w:val="003161DE"/>
    <w:rsid w:val="0031653A"/>
    <w:rsid w:val="00316624"/>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D86"/>
    <w:rsid w:val="00321FD1"/>
    <w:rsid w:val="00322074"/>
    <w:rsid w:val="00322419"/>
    <w:rsid w:val="0032242A"/>
    <w:rsid w:val="003227A0"/>
    <w:rsid w:val="00322941"/>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5385"/>
    <w:rsid w:val="003253A2"/>
    <w:rsid w:val="003253CF"/>
    <w:rsid w:val="0032546A"/>
    <w:rsid w:val="00325B8E"/>
    <w:rsid w:val="00325CB1"/>
    <w:rsid w:val="00325DE2"/>
    <w:rsid w:val="00325EA3"/>
    <w:rsid w:val="00325FE3"/>
    <w:rsid w:val="00326032"/>
    <w:rsid w:val="00326116"/>
    <w:rsid w:val="003261A2"/>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ADD"/>
    <w:rsid w:val="00327B1F"/>
    <w:rsid w:val="00327E2D"/>
    <w:rsid w:val="00327FAE"/>
    <w:rsid w:val="003300E3"/>
    <w:rsid w:val="003301FF"/>
    <w:rsid w:val="003304A9"/>
    <w:rsid w:val="00330A1F"/>
    <w:rsid w:val="00330A2E"/>
    <w:rsid w:val="00330C97"/>
    <w:rsid w:val="0033134C"/>
    <w:rsid w:val="003313D1"/>
    <w:rsid w:val="00331407"/>
    <w:rsid w:val="003317F4"/>
    <w:rsid w:val="003317FD"/>
    <w:rsid w:val="003319AD"/>
    <w:rsid w:val="00331EC9"/>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B4E"/>
    <w:rsid w:val="00335C08"/>
    <w:rsid w:val="00335C4F"/>
    <w:rsid w:val="00335FE7"/>
    <w:rsid w:val="00336138"/>
    <w:rsid w:val="0033625C"/>
    <w:rsid w:val="00336284"/>
    <w:rsid w:val="00336464"/>
    <w:rsid w:val="00336487"/>
    <w:rsid w:val="0033651D"/>
    <w:rsid w:val="003365A3"/>
    <w:rsid w:val="003367F9"/>
    <w:rsid w:val="00336B10"/>
    <w:rsid w:val="00336B56"/>
    <w:rsid w:val="00336D2E"/>
    <w:rsid w:val="00337872"/>
    <w:rsid w:val="00337922"/>
    <w:rsid w:val="00337A8B"/>
    <w:rsid w:val="00337BB5"/>
    <w:rsid w:val="00337BC5"/>
    <w:rsid w:val="00337EE7"/>
    <w:rsid w:val="0034056A"/>
    <w:rsid w:val="00340E3B"/>
    <w:rsid w:val="00340FD0"/>
    <w:rsid w:val="003412C1"/>
    <w:rsid w:val="003415B1"/>
    <w:rsid w:val="00341D77"/>
    <w:rsid w:val="00341DCF"/>
    <w:rsid w:val="00342454"/>
    <w:rsid w:val="003424C6"/>
    <w:rsid w:val="003424F8"/>
    <w:rsid w:val="0034258B"/>
    <w:rsid w:val="003426FE"/>
    <w:rsid w:val="0034279E"/>
    <w:rsid w:val="003427CC"/>
    <w:rsid w:val="00342A04"/>
    <w:rsid w:val="00342B0F"/>
    <w:rsid w:val="00343136"/>
    <w:rsid w:val="003434CE"/>
    <w:rsid w:val="00343816"/>
    <w:rsid w:val="00343958"/>
    <w:rsid w:val="00343AAC"/>
    <w:rsid w:val="00343CC6"/>
    <w:rsid w:val="00343D45"/>
    <w:rsid w:val="00343DE5"/>
    <w:rsid w:val="00343E11"/>
    <w:rsid w:val="00343E40"/>
    <w:rsid w:val="00343F1B"/>
    <w:rsid w:val="00343F93"/>
    <w:rsid w:val="003440F8"/>
    <w:rsid w:val="0034465F"/>
    <w:rsid w:val="003446E0"/>
    <w:rsid w:val="0034492B"/>
    <w:rsid w:val="00344D16"/>
    <w:rsid w:val="00344D8F"/>
    <w:rsid w:val="00344FFD"/>
    <w:rsid w:val="00345400"/>
    <w:rsid w:val="00345506"/>
    <w:rsid w:val="00345509"/>
    <w:rsid w:val="00345589"/>
    <w:rsid w:val="003455D9"/>
    <w:rsid w:val="00345D8C"/>
    <w:rsid w:val="003463D5"/>
    <w:rsid w:val="0034652B"/>
    <w:rsid w:val="003467F8"/>
    <w:rsid w:val="00346971"/>
    <w:rsid w:val="00346BA8"/>
    <w:rsid w:val="00346BE5"/>
    <w:rsid w:val="00346BF3"/>
    <w:rsid w:val="00346C2C"/>
    <w:rsid w:val="00347122"/>
    <w:rsid w:val="00347FC9"/>
    <w:rsid w:val="00350098"/>
    <w:rsid w:val="003502E2"/>
    <w:rsid w:val="00350455"/>
    <w:rsid w:val="0035052A"/>
    <w:rsid w:val="0035087A"/>
    <w:rsid w:val="00350A1E"/>
    <w:rsid w:val="00350B5A"/>
    <w:rsid w:val="00350EE0"/>
    <w:rsid w:val="003511F6"/>
    <w:rsid w:val="00351BEC"/>
    <w:rsid w:val="003521E8"/>
    <w:rsid w:val="003521F1"/>
    <w:rsid w:val="00352333"/>
    <w:rsid w:val="0035278C"/>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E3"/>
    <w:rsid w:val="003560EB"/>
    <w:rsid w:val="003564D4"/>
    <w:rsid w:val="003564DB"/>
    <w:rsid w:val="00356591"/>
    <w:rsid w:val="0035666C"/>
    <w:rsid w:val="00356681"/>
    <w:rsid w:val="00356CFE"/>
    <w:rsid w:val="00356D0D"/>
    <w:rsid w:val="00356DB4"/>
    <w:rsid w:val="00356DF0"/>
    <w:rsid w:val="00356F73"/>
    <w:rsid w:val="003572CF"/>
    <w:rsid w:val="0035742B"/>
    <w:rsid w:val="0035762C"/>
    <w:rsid w:val="00357812"/>
    <w:rsid w:val="0035785C"/>
    <w:rsid w:val="00357A85"/>
    <w:rsid w:val="00357BC5"/>
    <w:rsid w:val="00357C09"/>
    <w:rsid w:val="00357D45"/>
    <w:rsid w:val="00357FA6"/>
    <w:rsid w:val="003601BC"/>
    <w:rsid w:val="0036033F"/>
    <w:rsid w:val="003603E1"/>
    <w:rsid w:val="00360A5D"/>
    <w:rsid w:val="00360BA2"/>
    <w:rsid w:val="00360E26"/>
    <w:rsid w:val="003610CD"/>
    <w:rsid w:val="00361558"/>
    <w:rsid w:val="003615CC"/>
    <w:rsid w:val="00361686"/>
    <w:rsid w:val="003616D1"/>
    <w:rsid w:val="00361770"/>
    <w:rsid w:val="0036182E"/>
    <w:rsid w:val="00361948"/>
    <w:rsid w:val="00361967"/>
    <w:rsid w:val="00361AE9"/>
    <w:rsid w:val="003627DD"/>
    <w:rsid w:val="003629D5"/>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7F6"/>
    <w:rsid w:val="00365A3A"/>
    <w:rsid w:val="00365CB4"/>
    <w:rsid w:val="00366023"/>
    <w:rsid w:val="00366058"/>
    <w:rsid w:val="00366406"/>
    <w:rsid w:val="0036681D"/>
    <w:rsid w:val="00366BF1"/>
    <w:rsid w:val="00366CAD"/>
    <w:rsid w:val="00366D7B"/>
    <w:rsid w:val="00366DF5"/>
    <w:rsid w:val="00366E68"/>
    <w:rsid w:val="00367212"/>
    <w:rsid w:val="00367267"/>
    <w:rsid w:val="003677FB"/>
    <w:rsid w:val="0036782C"/>
    <w:rsid w:val="003679B7"/>
    <w:rsid w:val="00367FE0"/>
    <w:rsid w:val="003705F2"/>
    <w:rsid w:val="00370619"/>
    <w:rsid w:val="0037069B"/>
    <w:rsid w:val="003706E0"/>
    <w:rsid w:val="0037072F"/>
    <w:rsid w:val="00370827"/>
    <w:rsid w:val="00370E84"/>
    <w:rsid w:val="00371115"/>
    <w:rsid w:val="00371282"/>
    <w:rsid w:val="00371471"/>
    <w:rsid w:val="00371610"/>
    <w:rsid w:val="003716D4"/>
    <w:rsid w:val="0037177A"/>
    <w:rsid w:val="00371856"/>
    <w:rsid w:val="0037186F"/>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50F"/>
    <w:rsid w:val="003745F9"/>
    <w:rsid w:val="003748D3"/>
    <w:rsid w:val="00374A29"/>
    <w:rsid w:val="00374B78"/>
    <w:rsid w:val="00374C26"/>
    <w:rsid w:val="00375167"/>
    <w:rsid w:val="003753D2"/>
    <w:rsid w:val="00375431"/>
    <w:rsid w:val="00375A93"/>
    <w:rsid w:val="00375A9C"/>
    <w:rsid w:val="00375B55"/>
    <w:rsid w:val="00375EAA"/>
    <w:rsid w:val="00376168"/>
    <w:rsid w:val="003761A3"/>
    <w:rsid w:val="00376326"/>
    <w:rsid w:val="0037632E"/>
    <w:rsid w:val="003764E8"/>
    <w:rsid w:val="003767B2"/>
    <w:rsid w:val="0037683D"/>
    <w:rsid w:val="003768EA"/>
    <w:rsid w:val="00376AB1"/>
    <w:rsid w:val="00376C23"/>
    <w:rsid w:val="00376D6D"/>
    <w:rsid w:val="00376F10"/>
    <w:rsid w:val="00377314"/>
    <w:rsid w:val="0037735B"/>
    <w:rsid w:val="0037767D"/>
    <w:rsid w:val="00377DBB"/>
    <w:rsid w:val="00380001"/>
    <w:rsid w:val="0038019D"/>
    <w:rsid w:val="00380275"/>
    <w:rsid w:val="003803BA"/>
    <w:rsid w:val="003803F5"/>
    <w:rsid w:val="00380596"/>
    <w:rsid w:val="00380B6A"/>
    <w:rsid w:val="00380BFE"/>
    <w:rsid w:val="00380D6A"/>
    <w:rsid w:val="00380F10"/>
    <w:rsid w:val="003810CA"/>
    <w:rsid w:val="0038126D"/>
    <w:rsid w:val="003813A6"/>
    <w:rsid w:val="003813DA"/>
    <w:rsid w:val="00381EA6"/>
    <w:rsid w:val="00381FCA"/>
    <w:rsid w:val="0038235A"/>
    <w:rsid w:val="00382515"/>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4483"/>
    <w:rsid w:val="00384675"/>
    <w:rsid w:val="003849DA"/>
    <w:rsid w:val="00384EF4"/>
    <w:rsid w:val="003853C7"/>
    <w:rsid w:val="003853E4"/>
    <w:rsid w:val="00385B42"/>
    <w:rsid w:val="00385DC8"/>
    <w:rsid w:val="00385EFE"/>
    <w:rsid w:val="0038641E"/>
    <w:rsid w:val="00386901"/>
    <w:rsid w:val="00386BE3"/>
    <w:rsid w:val="00387126"/>
    <w:rsid w:val="00387757"/>
    <w:rsid w:val="003879ED"/>
    <w:rsid w:val="00387D99"/>
    <w:rsid w:val="00387DCC"/>
    <w:rsid w:val="00387E2D"/>
    <w:rsid w:val="00387EB5"/>
    <w:rsid w:val="00390244"/>
    <w:rsid w:val="003902BC"/>
    <w:rsid w:val="003902CB"/>
    <w:rsid w:val="0039046C"/>
    <w:rsid w:val="0039056A"/>
    <w:rsid w:val="003906FE"/>
    <w:rsid w:val="0039078B"/>
    <w:rsid w:val="0039098F"/>
    <w:rsid w:val="003909DE"/>
    <w:rsid w:val="00390A1D"/>
    <w:rsid w:val="00390C12"/>
    <w:rsid w:val="00390D9F"/>
    <w:rsid w:val="00391066"/>
    <w:rsid w:val="0039106C"/>
    <w:rsid w:val="00391209"/>
    <w:rsid w:val="0039127F"/>
    <w:rsid w:val="003912D3"/>
    <w:rsid w:val="00391323"/>
    <w:rsid w:val="00391810"/>
    <w:rsid w:val="00391BF9"/>
    <w:rsid w:val="00391CB7"/>
    <w:rsid w:val="003921A6"/>
    <w:rsid w:val="003921B1"/>
    <w:rsid w:val="00392369"/>
    <w:rsid w:val="00392701"/>
    <w:rsid w:val="0039293D"/>
    <w:rsid w:val="00392966"/>
    <w:rsid w:val="003929C3"/>
    <w:rsid w:val="00392B9D"/>
    <w:rsid w:val="00392BBF"/>
    <w:rsid w:val="00392CFA"/>
    <w:rsid w:val="003931AF"/>
    <w:rsid w:val="00393202"/>
    <w:rsid w:val="003932F5"/>
    <w:rsid w:val="0039336D"/>
    <w:rsid w:val="00393412"/>
    <w:rsid w:val="003934C5"/>
    <w:rsid w:val="00393535"/>
    <w:rsid w:val="003937BD"/>
    <w:rsid w:val="00393F73"/>
    <w:rsid w:val="003944DD"/>
    <w:rsid w:val="00394649"/>
    <w:rsid w:val="003946BC"/>
    <w:rsid w:val="0039489D"/>
    <w:rsid w:val="003949E1"/>
    <w:rsid w:val="00394FCA"/>
    <w:rsid w:val="00395360"/>
    <w:rsid w:val="00395594"/>
    <w:rsid w:val="0039583A"/>
    <w:rsid w:val="00395C75"/>
    <w:rsid w:val="00395CE8"/>
    <w:rsid w:val="00395EC6"/>
    <w:rsid w:val="00395F73"/>
    <w:rsid w:val="00395FE6"/>
    <w:rsid w:val="00396013"/>
    <w:rsid w:val="00396169"/>
    <w:rsid w:val="00396265"/>
    <w:rsid w:val="003962FB"/>
    <w:rsid w:val="00396375"/>
    <w:rsid w:val="00396C78"/>
    <w:rsid w:val="00396CC6"/>
    <w:rsid w:val="00396DA6"/>
    <w:rsid w:val="003970B5"/>
    <w:rsid w:val="00397549"/>
    <w:rsid w:val="003975A6"/>
    <w:rsid w:val="00397B9F"/>
    <w:rsid w:val="00397BD5"/>
    <w:rsid w:val="00397BE7"/>
    <w:rsid w:val="00397C2B"/>
    <w:rsid w:val="00397C2E"/>
    <w:rsid w:val="003A00B9"/>
    <w:rsid w:val="003A0114"/>
    <w:rsid w:val="003A0224"/>
    <w:rsid w:val="003A02D1"/>
    <w:rsid w:val="003A05F1"/>
    <w:rsid w:val="003A0686"/>
    <w:rsid w:val="003A0EAB"/>
    <w:rsid w:val="003A0F3D"/>
    <w:rsid w:val="003A148C"/>
    <w:rsid w:val="003A1702"/>
    <w:rsid w:val="003A18DF"/>
    <w:rsid w:val="003A1F06"/>
    <w:rsid w:val="003A1F10"/>
    <w:rsid w:val="003A226C"/>
    <w:rsid w:val="003A2572"/>
    <w:rsid w:val="003A25AD"/>
    <w:rsid w:val="003A25E7"/>
    <w:rsid w:val="003A2664"/>
    <w:rsid w:val="003A27A3"/>
    <w:rsid w:val="003A2AE6"/>
    <w:rsid w:val="003A3077"/>
    <w:rsid w:val="003A323E"/>
    <w:rsid w:val="003A3426"/>
    <w:rsid w:val="003A3495"/>
    <w:rsid w:val="003A369F"/>
    <w:rsid w:val="003A385C"/>
    <w:rsid w:val="003A3909"/>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E4A"/>
    <w:rsid w:val="003B0FAF"/>
    <w:rsid w:val="003B10F9"/>
    <w:rsid w:val="003B11C1"/>
    <w:rsid w:val="003B1492"/>
    <w:rsid w:val="003B14E6"/>
    <w:rsid w:val="003B15CD"/>
    <w:rsid w:val="003B17C7"/>
    <w:rsid w:val="003B192D"/>
    <w:rsid w:val="003B1C42"/>
    <w:rsid w:val="003B1D0A"/>
    <w:rsid w:val="003B1D25"/>
    <w:rsid w:val="003B1D9F"/>
    <w:rsid w:val="003B1E0C"/>
    <w:rsid w:val="003B2207"/>
    <w:rsid w:val="003B2271"/>
    <w:rsid w:val="003B23E1"/>
    <w:rsid w:val="003B2444"/>
    <w:rsid w:val="003B2694"/>
    <w:rsid w:val="003B2786"/>
    <w:rsid w:val="003B2918"/>
    <w:rsid w:val="003B2A62"/>
    <w:rsid w:val="003B2CC1"/>
    <w:rsid w:val="003B2CD9"/>
    <w:rsid w:val="003B3020"/>
    <w:rsid w:val="003B3078"/>
    <w:rsid w:val="003B35B5"/>
    <w:rsid w:val="003B3760"/>
    <w:rsid w:val="003B395E"/>
    <w:rsid w:val="003B3CE5"/>
    <w:rsid w:val="003B3DD6"/>
    <w:rsid w:val="003B400A"/>
    <w:rsid w:val="003B427F"/>
    <w:rsid w:val="003B4503"/>
    <w:rsid w:val="003B4856"/>
    <w:rsid w:val="003B4B4B"/>
    <w:rsid w:val="003B4BD3"/>
    <w:rsid w:val="003B4BEE"/>
    <w:rsid w:val="003B4EBB"/>
    <w:rsid w:val="003B4FC3"/>
    <w:rsid w:val="003B50BF"/>
    <w:rsid w:val="003B50D9"/>
    <w:rsid w:val="003B5239"/>
    <w:rsid w:val="003B5407"/>
    <w:rsid w:val="003B54D9"/>
    <w:rsid w:val="003B54DF"/>
    <w:rsid w:val="003B5690"/>
    <w:rsid w:val="003B5805"/>
    <w:rsid w:val="003B5874"/>
    <w:rsid w:val="003B59B8"/>
    <w:rsid w:val="003B5A6F"/>
    <w:rsid w:val="003B5CF1"/>
    <w:rsid w:val="003B5E45"/>
    <w:rsid w:val="003B6340"/>
    <w:rsid w:val="003B63A8"/>
    <w:rsid w:val="003B64C8"/>
    <w:rsid w:val="003B68E5"/>
    <w:rsid w:val="003B6D14"/>
    <w:rsid w:val="003B6D6C"/>
    <w:rsid w:val="003B7647"/>
    <w:rsid w:val="003B76A2"/>
    <w:rsid w:val="003B77EC"/>
    <w:rsid w:val="003B7803"/>
    <w:rsid w:val="003B7823"/>
    <w:rsid w:val="003C0415"/>
    <w:rsid w:val="003C04D0"/>
    <w:rsid w:val="003C0A29"/>
    <w:rsid w:val="003C0AB4"/>
    <w:rsid w:val="003C0C67"/>
    <w:rsid w:val="003C0DB9"/>
    <w:rsid w:val="003C0EB8"/>
    <w:rsid w:val="003C12DD"/>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883"/>
    <w:rsid w:val="003C494D"/>
    <w:rsid w:val="003C4A64"/>
    <w:rsid w:val="003C4CBF"/>
    <w:rsid w:val="003C4FF9"/>
    <w:rsid w:val="003C54D8"/>
    <w:rsid w:val="003C5589"/>
    <w:rsid w:val="003C568C"/>
    <w:rsid w:val="003C56CA"/>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1C0"/>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F"/>
    <w:rsid w:val="003D1783"/>
    <w:rsid w:val="003D1909"/>
    <w:rsid w:val="003D1916"/>
    <w:rsid w:val="003D19CE"/>
    <w:rsid w:val="003D1A56"/>
    <w:rsid w:val="003D1D14"/>
    <w:rsid w:val="003D22E5"/>
    <w:rsid w:val="003D25CF"/>
    <w:rsid w:val="003D2661"/>
    <w:rsid w:val="003D287B"/>
    <w:rsid w:val="003D2A18"/>
    <w:rsid w:val="003D2AAE"/>
    <w:rsid w:val="003D2D68"/>
    <w:rsid w:val="003D2DBD"/>
    <w:rsid w:val="003D32A8"/>
    <w:rsid w:val="003D32BE"/>
    <w:rsid w:val="003D3976"/>
    <w:rsid w:val="003D3A9C"/>
    <w:rsid w:val="003D3D8E"/>
    <w:rsid w:val="003D3EE0"/>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C34"/>
    <w:rsid w:val="003D6E61"/>
    <w:rsid w:val="003D6EC2"/>
    <w:rsid w:val="003D71C5"/>
    <w:rsid w:val="003D755D"/>
    <w:rsid w:val="003D75CE"/>
    <w:rsid w:val="003D7727"/>
    <w:rsid w:val="003D77F5"/>
    <w:rsid w:val="003D7F06"/>
    <w:rsid w:val="003E00E5"/>
    <w:rsid w:val="003E01E4"/>
    <w:rsid w:val="003E02BF"/>
    <w:rsid w:val="003E02DC"/>
    <w:rsid w:val="003E0474"/>
    <w:rsid w:val="003E0B96"/>
    <w:rsid w:val="003E0D5B"/>
    <w:rsid w:val="003E1013"/>
    <w:rsid w:val="003E1112"/>
    <w:rsid w:val="003E1378"/>
    <w:rsid w:val="003E1A35"/>
    <w:rsid w:val="003E1B50"/>
    <w:rsid w:val="003E1D8E"/>
    <w:rsid w:val="003E1E87"/>
    <w:rsid w:val="003E2167"/>
    <w:rsid w:val="003E2199"/>
    <w:rsid w:val="003E24DC"/>
    <w:rsid w:val="003E258E"/>
    <w:rsid w:val="003E27C1"/>
    <w:rsid w:val="003E27CF"/>
    <w:rsid w:val="003E286B"/>
    <w:rsid w:val="003E292E"/>
    <w:rsid w:val="003E2EB4"/>
    <w:rsid w:val="003E3000"/>
    <w:rsid w:val="003E3425"/>
    <w:rsid w:val="003E3559"/>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10F8"/>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16F"/>
    <w:rsid w:val="003F439F"/>
    <w:rsid w:val="003F43AC"/>
    <w:rsid w:val="003F4495"/>
    <w:rsid w:val="003F4548"/>
    <w:rsid w:val="003F498E"/>
    <w:rsid w:val="003F4F15"/>
    <w:rsid w:val="003F4F1F"/>
    <w:rsid w:val="003F57CF"/>
    <w:rsid w:val="003F5818"/>
    <w:rsid w:val="003F5979"/>
    <w:rsid w:val="003F5AA7"/>
    <w:rsid w:val="003F5E68"/>
    <w:rsid w:val="003F605D"/>
    <w:rsid w:val="003F61E0"/>
    <w:rsid w:val="003F62B6"/>
    <w:rsid w:val="003F637C"/>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AE5"/>
    <w:rsid w:val="00401D4B"/>
    <w:rsid w:val="00401F81"/>
    <w:rsid w:val="00402175"/>
    <w:rsid w:val="00402349"/>
    <w:rsid w:val="004023EA"/>
    <w:rsid w:val="004024BD"/>
    <w:rsid w:val="004025E0"/>
    <w:rsid w:val="0040267F"/>
    <w:rsid w:val="00402A0F"/>
    <w:rsid w:val="00402C4C"/>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B91"/>
    <w:rsid w:val="00406C38"/>
    <w:rsid w:val="0040751B"/>
    <w:rsid w:val="00407A16"/>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38F"/>
    <w:rsid w:val="00412583"/>
    <w:rsid w:val="004127B1"/>
    <w:rsid w:val="00412B3D"/>
    <w:rsid w:val="00412DAF"/>
    <w:rsid w:val="00413301"/>
    <w:rsid w:val="004133B6"/>
    <w:rsid w:val="00413680"/>
    <w:rsid w:val="00413697"/>
    <w:rsid w:val="004136A2"/>
    <w:rsid w:val="004138AD"/>
    <w:rsid w:val="0041393A"/>
    <w:rsid w:val="00414080"/>
    <w:rsid w:val="004146EA"/>
    <w:rsid w:val="004147C5"/>
    <w:rsid w:val="00414C54"/>
    <w:rsid w:val="00414F47"/>
    <w:rsid w:val="00414F6E"/>
    <w:rsid w:val="00414F7A"/>
    <w:rsid w:val="00414F9E"/>
    <w:rsid w:val="0041528E"/>
    <w:rsid w:val="00415401"/>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0E53"/>
    <w:rsid w:val="004212BA"/>
    <w:rsid w:val="00421459"/>
    <w:rsid w:val="00421772"/>
    <w:rsid w:val="004217DB"/>
    <w:rsid w:val="004218CA"/>
    <w:rsid w:val="00421E1C"/>
    <w:rsid w:val="0042204A"/>
    <w:rsid w:val="00422050"/>
    <w:rsid w:val="00422108"/>
    <w:rsid w:val="0042212B"/>
    <w:rsid w:val="0042221C"/>
    <w:rsid w:val="0042230C"/>
    <w:rsid w:val="004225C3"/>
    <w:rsid w:val="00422A67"/>
    <w:rsid w:val="00422C2C"/>
    <w:rsid w:val="00422C8F"/>
    <w:rsid w:val="00422F24"/>
    <w:rsid w:val="00422F3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DA"/>
    <w:rsid w:val="00425EC2"/>
    <w:rsid w:val="00425F16"/>
    <w:rsid w:val="00425F53"/>
    <w:rsid w:val="004263FE"/>
    <w:rsid w:val="004264C3"/>
    <w:rsid w:val="0042663C"/>
    <w:rsid w:val="00426AF6"/>
    <w:rsid w:val="00426B1E"/>
    <w:rsid w:val="00426B38"/>
    <w:rsid w:val="00426B9A"/>
    <w:rsid w:val="00426DAB"/>
    <w:rsid w:val="00426F8A"/>
    <w:rsid w:val="004270B4"/>
    <w:rsid w:val="00427A50"/>
    <w:rsid w:val="00427D67"/>
    <w:rsid w:val="00430231"/>
    <w:rsid w:val="0043060F"/>
    <w:rsid w:val="00430857"/>
    <w:rsid w:val="00430A8F"/>
    <w:rsid w:val="00430F27"/>
    <w:rsid w:val="00431544"/>
    <w:rsid w:val="004316D5"/>
    <w:rsid w:val="004317D0"/>
    <w:rsid w:val="004319C4"/>
    <w:rsid w:val="00431B38"/>
    <w:rsid w:val="00431FF2"/>
    <w:rsid w:val="00432004"/>
    <w:rsid w:val="00432058"/>
    <w:rsid w:val="00432818"/>
    <w:rsid w:val="00432AD1"/>
    <w:rsid w:val="00432AFD"/>
    <w:rsid w:val="00432DE6"/>
    <w:rsid w:val="00432DFA"/>
    <w:rsid w:val="00433241"/>
    <w:rsid w:val="004333C3"/>
    <w:rsid w:val="00433522"/>
    <w:rsid w:val="004337F6"/>
    <w:rsid w:val="00433835"/>
    <w:rsid w:val="0043390F"/>
    <w:rsid w:val="00433AA5"/>
    <w:rsid w:val="00433BA6"/>
    <w:rsid w:val="00433C45"/>
    <w:rsid w:val="00433C90"/>
    <w:rsid w:val="004340F3"/>
    <w:rsid w:val="00434101"/>
    <w:rsid w:val="004341F1"/>
    <w:rsid w:val="004342F1"/>
    <w:rsid w:val="004344A0"/>
    <w:rsid w:val="004344E0"/>
    <w:rsid w:val="004345B4"/>
    <w:rsid w:val="004346B3"/>
    <w:rsid w:val="00434748"/>
    <w:rsid w:val="00434BA7"/>
    <w:rsid w:val="00434C15"/>
    <w:rsid w:val="00434F59"/>
    <w:rsid w:val="004353CA"/>
    <w:rsid w:val="00435431"/>
    <w:rsid w:val="00435531"/>
    <w:rsid w:val="004357C6"/>
    <w:rsid w:val="0043590D"/>
    <w:rsid w:val="00435A19"/>
    <w:rsid w:val="00435AB9"/>
    <w:rsid w:val="00435AC2"/>
    <w:rsid w:val="00435E23"/>
    <w:rsid w:val="00435E72"/>
    <w:rsid w:val="00435F8F"/>
    <w:rsid w:val="00436209"/>
    <w:rsid w:val="004367D5"/>
    <w:rsid w:val="00436929"/>
    <w:rsid w:val="00436F64"/>
    <w:rsid w:val="00436F8E"/>
    <w:rsid w:val="004371C9"/>
    <w:rsid w:val="004372E5"/>
    <w:rsid w:val="004373E7"/>
    <w:rsid w:val="00437800"/>
    <w:rsid w:val="00437980"/>
    <w:rsid w:val="00437A34"/>
    <w:rsid w:val="00437E6E"/>
    <w:rsid w:val="00437FD5"/>
    <w:rsid w:val="004407E5"/>
    <w:rsid w:val="00440940"/>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C23"/>
    <w:rsid w:val="00442F44"/>
    <w:rsid w:val="00443070"/>
    <w:rsid w:val="00443144"/>
    <w:rsid w:val="0044314F"/>
    <w:rsid w:val="0044344A"/>
    <w:rsid w:val="0044391D"/>
    <w:rsid w:val="00443D1E"/>
    <w:rsid w:val="0044400D"/>
    <w:rsid w:val="0044400E"/>
    <w:rsid w:val="00444035"/>
    <w:rsid w:val="00444426"/>
    <w:rsid w:val="00444702"/>
    <w:rsid w:val="0044475A"/>
    <w:rsid w:val="00444A4C"/>
    <w:rsid w:val="00444AC9"/>
    <w:rsid w:val="00444CA5"/>
    <w:rsid w:val="00444DED"/>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71BA"/>
    <w:rsid w:val="004471FF"/>
    <w:rsid w:val="0044737E"/>
    <w:rsid w:val="00447693"/>
    <w:rsid w:val="004478D7"/>
    <w:rsid w:val="00447D6A"/>
    <w:rsid w:val="00447DAA"/>
    <w:rsid w:val="0045024E"/>
    <w:rsid w:val="0045026F"/>
    <w:rsid w:val="0045029F"/>
    <w:rsid w:val="004503F7"/>
    <w:rsid w:val="004509DB"/>
    <w:rsid w:val="00450C24"/>
    <w:rsid w:val="00450D0B"/>
    <w:rsid w:val="00451200"/>
    <w:rsid w:val="00451525"/>
    <w:rsid w:val="0045161C"/>
    <w:rsid w:val="004519A6"/>
    <w:rsid w:val="00451A0A"/>
    <w:rsid w:val="004521A1"/>
    <w:rsid w:val="004521D6"/>
    <w:rsid w:val="004523FC"/>
    <w:rsid w:val="004524FC"/>
    <w:rsid w:val="004526B6"/>
    <w:rsid w:val="004526DB"/>
    <w:rsid w:val="004529AC"/>
    <w:rsid w:val="004529F6"/>
    <w:rsid w:val="00452ADE"/>
    <w:rsid w:val="00452F5B"/>
    <w:rsid w:val="00453275"/>
    <w:rsid w:val="0045327A"/>
    <w:rsid w:val="004532F3"/>
    <w:rsid w:val="004534B2"/>
    <w:rsid w:val="004535C4"/>
    <w:rsid w:val="00453674"/>
    <w:rsid w:val="00453721"/>
    <w:rsid w:val="00453994"/>
    <w:rsid w:val="00453B42"/>
    <w:rsid w:val="00453F3E"/>
    <w:rsid w:val="004543A7"/>
    <w:rsid w:val="00454855"/>
    <w:rsid w:val="00454C47"/>
    <w:rsid w:val="00454DAA"/>
    <w:rsid w:val="00454F14"/>
    <w:rsid w:val="004551C0"/>
    <w:rsid w:val="004552C6"/>
    <w:rsid w:val="004552EC"/>
    <w:rsid w:val="00455456"/>
    <w:rsid w:val="0045561D"/>
    <w:rsid w:val="00455734"/>
    <w:rsid w:val="00455775"/>
    <w:rsid w:val="00455880"/>
    <w:rsid w:val="00455933"/>
    <w:rsid w:val="00455FFF"/>
    <w:rsid w:val="0045601B"/>
    <w:rsid w:val="004560B3"/>
    <w:rsid w:val="00456156"/>
    <w:rsid w:val="00456473"/>
    <w:rsid w:val="0045665A"/>
    <w:rsid w:val="004566C9"/>
    <w:rsid w:val="00456750"/>
    <w:rsid w:val="004567DF"/>
    <w:rsid w:val="004568BF"/>
    <w:rsid w:val="00456B88"/>
    <w:rsid w:val="00456D26"/>
    <w:rsid w:val="004571A9"/>
    <w:rsid w:val="004572B4"/>
    <w:rsid w:val="004572BD"/>
    <w:rsid w:val="00457429"/>
    <w:rsid w:val="004575C0"/>
    <w:rsid w:val="004575FB"/>
    <w:rsid w:val="004576A9"/>
    <w:rsid w:val="0045775A"/>
    <w:rsid w:val="004579AD"/>
    <w:rsid w:val="00457B60"/>
    <w:rsid w:val="00457C6C"/>
    <w:rsid w:val="00457DAC"/>
    <w:rsid w:val="00457DB2"/>
    <w:rsid w:val="00457EFB"/>
    <w:rsid w:val="00457F49"/>
    <w:rsid w:val="00457FE8"/>
    <w:rsid w:val="0046007D"/>
    <w:rsid w:val="004600BE"/>
    <w:rsid w:val="004601C0"/>
    <w:rsid w:val="004605BB"/>
    <w:rsid w:val="004609EC"/>
    <w:rsid w:val="00460B10"/>
    <w:rsid w:val="00460DA0"/>
    <w:rsid w:val="00461097"/>
    <w:rsid w:val="00461189"/>
    <w:rsid w:val="00461380"/>
    <w:rsid w:val="00461499"/>
    <w:rsid w:val="00461736"/>
    <w:rsid w:val="00461EE9"/>
    <w:rsid w:val="00461F1A"/>
    <w:rsid w:val="0046212D"/>
    <w:rsid w:val="0046215D"/>
    <w:rsid w:val="00462783"/>
    <w:rsid w:val="0046285B"/>
    <w:rsid w:val="00462F09"/>
    <w:rsid w:val="004634BC"/>
    <w:rsid w:val="004635B8"/>
    <w:rsid w:val="004636CB"/>
    <w:rsid w:val="00463CAC"/>
    <w:rsid w:val="00463E8D"/>
    <w:rsid w:val="00463EAA"/>
    <w:rsid w:val="00464378"/>
    <w:rsid w:val="0046438A"/>
    <w:rsid w:val="00464641"/>
    <w:rsid w:val="004648A8"/>
    <w:rsid w:val="00464A91"/>
    <w:rsid w:val="00464E68"/>
    <w:rsid w:val="00464F2A"/>
    <w:rsid w:val="00464F5B"/>
    <w:rsid w:val="004650B8"/>
    <w:rsid w:val="004651F2"/>
    <w:rsid w:val="00465216"/>
    <w:rsid w:val="004652D0"/>
    <w:rsid w:val="00465333"/>
    <w:rsid w:val="004653B8"/>
    <w:rsid w:val="00465786"/>
    <w:rsid w:val="00465AA8"/>
    <w:rsid w:val="00465CA7"/>
    <w:rsid w:val="00465D18"/>
    <w:rsid w:val="00465FA6"/>
    <w:rsid w:val="00465FCE"/>
    <w:rsid w:val="004660E6"/>
    <w:rsid w:val="004661C5"/>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700B1"/>
    <w:rsid w:val="00470144"/>
    <w:rsid w:val="004701AC"/>
    <w:rsid w:val="0047030A"/>
    <w:rsid w:val="0047031C"/>
    <w:rsid w:val="0047035D"/>
    <w:rsid w:val="004705CF"/>
    <w:rsid w:val="00470885"/>
    <w:rsid w:val="00470CB5"/>
    <w:rsid w:val="00471065"/>
    <w:rsid w:val="004710F7"/>
    <w:rsid w:val="004711AD"/>
    <w:rsid w:val="004713F0"/>
    <w:rsid w:val="00471F36"/>
    <w:rsid w:val="00472003"/>
    <w:rsid w:val="00472412"/>
    <w:rsid w:val="0047245C"/>
    <w:rsid w:val="00472690"/>
    <w:rsid w:val="00472758"/>
    <w:rsid w:val="004727CA"/>
    <w:rsid w:val="00472839"/>
    <w:rsid w:val="00472905"/>
    <w:rsid w:val="00472913"/>
    <w:rsid w:val="004729DF"/>
    <w:rsid w:val="00472B8B"/>
    <w:rsid w:val="004731E5"/>
    <w:rsid w:val="00473595"/>
    <w:rsid w:val="004739FB"/>
    <w:rsid w:val="00473CBA"/>
    <w:rsid w:val="00473EDA"/>
    <w:rsid w:val="0047412E"/>
    <w:rsid w:val="004743A0"/>
    <w:rsid w:val="00474497"/>
    <w:rsid w:val="004744F2"/>
    <w:rsid w:val="00474511"/>
    <w:rsid w:val="00474623"/>
    <w:rsid w:val="0047498C"/>
    <w:rsid w:val="00474A22"/>
    <w:rsid w:val="00474B54"/>
    <w:rsid w:val="00474E82"/>
    <w:rsid w:val="0047537C"/>
    <w:rsid w:val="00475464"/>
    <w:rsid w:val="00475471"/>
    <w:rsid w:val="004756D1"/>
    <w:rsid w:val="00475C5A"/>
    <w:rsid w:val="00475D92"/>
    <w:rsid w:val="00475DC4"/>
    <w:rsid w:val="00475DD3"/>
    <w:rsid w:val="00475EBE"/>
    <w:rsid w:val="0047604A"/>
    <w:rsid w:val="004760CF"/>
    <w:rsid w:val="00476104"/>
    <w:rsid w:val="00476160"/>
    <w:rsid w:val="004762B8"/>
    <w:rsid w:val="00476674"/>
    <w:rsid w:val="0047679D"/>
    <w:rsid w:val="004769DD"/>
    <w:rsid w:val="00476BD0"/>
    <w:rsid w:val="00476CB5"/>
    <w:rsid w:val="00476CD6"/>
    <w:rsid w:val="004770B9"/>
    <w:rsid w:val="004772A4"/>
    <w:rsid w:val="00477523"/>
    <w:rsid w:val="00477A69"/>
    <w:rsid w:val="00480042"/>
    <w:rsid w:val="004800B4"/>
    <w:rsid w:val="00480718"/>
    <w:rsid w:val="00480B7C"/>
    <w:rsid w:val="00480B99"/>
    <w:rsid w:val="00480C9B"/>
    <w:rsid w:val="00480D76"/>
    <w:rsid w:val="00480E06"/>
    <w:rsid w:val="00480E56"/>
    <w:rsid w:val="00480F2D"/>
    <w:rsid w:val="00481933"/>
    <w:rsid w:val="00481A48"/>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B60"/>
    <w:rsid w:val="00484CB1"/>
    <w:rsid w:val="00484CDD"/>
    <w:rsid w:val="00484F1C"/>
    <w:rsid w:val="00485077"/>
    <w:rsid w:val="004852C2"/>
    <w:rsid w:val="0048543C"/>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8B1"/>
    <w:rsid w:val="00487AC7"/>
    <w:rsid w:val="00487C53"/>
    <w:rsid w:val="004900DB"/>
    <w:rsid w:val="004902BE"/>
    <w:rsid w:val="004905DC"/>
    <w:rsid w:val="0049078A"/>
    <w:rsid w:val="00490901"/>
    <w:rsid w:val="00490A43"/>
    <w:rsid w:val="00490B57"/>
    <w:rsid w:val="00490FCD"/>
    <w:rsid w:val="00490FE4"/>
    <w:rsid w:val="0049139F"/>
    <w:rsid w:val="0049140D"/>
    <w:rsid w:val="00491877"/>
    <w:rsid w:val="004918D2"/>
    <w:rsid w:val="00491917"/>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4280"/>
    <w:rsid w:val="00494370"/>
    <w:rsid w:val="00494984"/>
    <w:rsid w:val="00494A3C"/>
    <w:rsid w:val="0049525A"/>
    <w:rsid w:val="004954C5"/>
    <w:rsid w:val="00495982"/>
    <w:rsid w:val="00495B14"/>
    <w:rsid w:val="00495C14"/>
    <w:rsid w:val="00495CBB"/>
    <w:rsid w:val="00495FE7"/>
    <w:rsid w:val="004961F1"/>
    <w:rsid w:val="00496656"/>
    <w:rsid w:val="0049682D"/>
    <w:rsid w:val="00496A63"/>
    <w:rsid w:val="00496CDD"/>
    <w:rsid w:val="00496E74"/>
    <w:rsid w:val="0049714B"/>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1EF"/>
    <w:rsid w:val="004A227A"/>
    <w:rsid w:val="004A24CA"/>
    <w:rsid w:val="004A257E"/>
    <w:rsid w:val="004A282A"/>
    <w:rsid w:val="004A285A"/>
    <w:rsid w:val="004A2984"/>
    <w:rsid w:val="004A29E6"/>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F3"/>
    <w:rsid w:val="004A530E"/>
    <w:rsid w:val="004A5436"/>
    <w:rsid w:val="004A5499"/>
    <w:rsid w:val="004A557E"/>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CC7"/>
    <w:rsid w:val="004A7D24"/>
    <w:rsid w:val="004A7F12"/>
    <w:rsid w:val="004A7F43"/>
    <w:rsid w:val="004A7F70"/>
    <w:rsid w:val="004A7FD0"/>
    <w:rsid w:val="004B0387"/>
    <w:rsid w:val="004B0757"/>
    <w:rsid w:val="004B0B55"/>
    <w:rsid w:val="004B0C6F"/>
    <w:rsid w:val="004B0EC3"/>
    <w:rsid w:val="004B0F7B"/>
    <w:rsid w:val="004B1331"/>
    <w:rsid w:val="004B1592"/>
    <w:rsid w:val="004B1773"/>
    <w:rsid w:val="004B1851"/>
    <w:rsid w:val="004B1ADC"/>
    <w:rsid w:val="004B20A9"/>
    <w:rsid w:val="004B20D2"/>
    <w:rsid w:val="004B264F"/>
    <w:rsid w:val="004B2A2B"/>
    <w:rsid w:val="004B2CD9"/>
    <w:rsid w:val="004B2F59"/>
    <w:rsid w:val="004B34C7"/>
    <w:rsid w:val="004B34ED"/>
    <w:rsid w:val="004B3E37"/>
    <w:rsid w:val="004B3F21"/>
    <w:rsid w:val="004B4329"/>
    <w:rsid w:val="004B4B7E"/>
    <w:rsid w:val="004B548D"/>
    <w:rsid w:val="004B54B7"/>
    <w:rsid w:val="004B553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D73"/>
    <w:rsid w:val="004C0622"/>
    <w:rsid w:val="004C0A06"/>
    <w:rsid w:val="004C0F05"/>
    <w:rsid w:val="004C11C6"/>
    <w:rsid w:val="004C1352"/>
    <w:rsid w:val="004C197B"/>
    <w:rsid w:val="004C1DC2"/>
    <w:rsid w:val="004C1EDA"/>
    <w:rsid w:val="004C1F8B"/>
    <w:rsid w:val="004C234D"/>
    <w:rsid w:val="004C247F"/>
    <w:rsid w:val="004C255C"/>
    <w:rsid w:val="004C2B3A"/>
    <w:rsid w:val="004C2CAF"/>
    <w:rsid w:val="004C31D7"/>
    <w:rsid w:val="004C31FB"/>
    <w:rsid w:val="004C32B9"/>
    <w:rsid w:val="004C32FC"/>
    <w:rsid w:val="004C3657"/>
    <w:rsid w:val="004C365D"/>
    <w:rsid w:val="004C36C8"/>
    <w:rsid w:val="004C3824"/>
    <w:rsid w:val="004C3889"/>
    <w:rsid w:val="004C3A28"/>
    <w:rsid w:val="004C3E2B"/>
    <w:rsid w:val="004C3EC1"/>
    <w:rsid w:val="004C3F49"/>
    <w:rsid w:val="004C3FAE"/>
    <w:rsid w:val="004C44BD"/>
    <w:rsid w:val="004C47F7"/>
    <w:rsid w:val="004C4AAE"/>
    <w:rsid w:val="004C4C83"/>
    <w:rsid w:val="004C5239"/>
    <w:rsid w:val="004C5460"/>
    <w:rsid w:val="004C567D"/>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7AC"/>
    <w:rsid w:val="004D094B"/>
    <w:rsid w:val="004D0A87"/>
    <w:rsid w:val="004D0AE5"/>
    <w:rsid w:val="004D0D33"/>
    <w:rsid w:val="004D0D5F"/>
    <w:rsid w:val="004D0E70"/>
    <w:rsid w:val="004D0E97"/>
    <w:rsid w:val="004D1265"/>
    <w:rsid w:val="004D1431"/>
    <w:rsid w:val="004D1473"/>
    <w:rsid w:val="004D17D7"/>
    <w:rsid w:val="004D1D02"/>
    <w:rsid w:val="004D1DF6"/>
    <w:rsid w:val="004D2081"/>
    <w:rsid w:val="004D215C"/>
    <w:rsid w:val="004D22C6"/>
    <w:rsid w:val="004D23A7"/>
    <w:rsid w:val="004D2527"/>
    <w:rsid w:val="004D290F"/>
    <w:rsid w:val="004D293B"/>
    <w:rsid w:val="004D297B"/>
    <w:rsid w:val="004D2E46"/>
    <w:rsid w:val="004D30F5"/>
    <w:rsid w:val="004D3161"/>
    <w:rsid w:val="004D3277"/>
    <w:rsid w:val="004D34EE"/>
    <w:rsid w:val="004D3788"/>
    <w:rsid w:val="004D37E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C1E"/>
    <w:rsid w:val="004D6C78"/>
    <w:rsid w:val="004D6C9C"/>
    <w:rsid w:val="004D6D14"/>
    <w:rsid w:val="004D6E08"/>
    <w:rsid w:val="004D7196"/>
    <w:rsid w:val="004D72D9"/>
    <w:rsid w:val="004D7329"/>
    <w:rsid w:val="004D78CF"/>
    <w:rsid w:val="004D7CE9"/>
    <w:rsid w:val="004D7E4D"/>
    <w:rsid w:val="004D7EAA"/>
    <w:rsid w:val="004D7EE7"/>
    <w:rsid w:val="004E0029"/>
    <w:rsid w:val="004E0239"/>
    <w:rsid w:val="004E0365"/>
    <w:rsid w:val="004E060F"/>
    <w:rsid w:val="004E0B4D"/>
    <w:rsid w:val="004E0E7F"/>
    <w:rsid w:val="004E0F42"/>
    <w:rsid w:val="004E111E"/>
    <w:rsid w:val="004E133E"/>
    <w:rsid w:val="004E1B34"/>
    <w:rsid w:val="004E1B8F"/>
    <w:rsid w:val="004E1DCE"/>
    <w:rsid w:val="004E1ED0"/>
    <w:rsid w:val="004E23FB"/>
    <w:rsid w:val="004E2456"/>
    <w:rsid w:val="004E297A"/>
    <w:rsid w:val="004E2ADC"/>
    <w:rsid w:val="004E2D68"/>
    <w:rsid w:val="004E30FF"/>
    <w:rsid w:val="004E311D"/>
    <w:rsid w:val="004E3291"/>
    <w:rsid w:val="004E32AD"/>
    <w:rsid w:val="004E3834"/>
    <w:rsid w:val="004E3A16"/>
    <w:rsid w:val="004E3AB7"/>
    <w:rsid w:val="004E3B32"/>
    <w:rsid w:val="004E3F88"/>
    <w:rsid w:val="004E3FBC"/>
    <w:rsid w:val="004E3FD0"/>
    <w:rsid w:val="004E44FE"/>
    <w:rsid w:val="004E486F"/>
    <w:rsid w:val="004E4A40"/>
    <w:rsid w:val="004E4D22"/>
    <w:rsid w:val="004E4D73"/>
    <w:rsid w:val="004E502B"/>
    <w:rsid w:val="004E5145"/>
    <w:rsid w:val="004E5274"/>
    <w:rsid w:val="004E52F7"/>
    <w:rsid w:val="004E55BD"/>
    <w:rsid w:val="004E57D2"/>
    <w:rsid w:val="004E5B22"/>
    <w:rsid w:val="004E5FE7"/>
    <w:rsid w:val="004E63A8"/>
    <w:rsid w:val="004E6607"/>
    <w:rsid w:val="004E6627"/>
    <w:rsid w:val="004E6989"/>
    <w:rsid w:val="004E6D90"/>
    <w:rsid w:val="004E7087"/>
    <w:rsid w:val="004E729E"/>
    <w:rsid w:val="004E7766"/>
    <w:rsid w:val="004E784D"/>
    <w:rsid w:val="004E7970"/>
    <w:rsid w:val="004E7A2C"/>
    <w:rsid w:val="004E7D8C"/>
    <w:rsid w:val="004E7DF9"/>
    <w:rsid w:val="004E7EA8"/>
    <w:rsid w:val="004F00B9"/>
    <w:rsid w:val="004F025E"/>
    <w:rsid w:val="004F0398"/>
    <w:rsid w:val="004F08DB"/>
    <w:rsid w:val="004F0969"/>
    <w:rsid w:val="004F09A7"/>
    <w:rsid w:val="004F0B75"/>
    <w:rsid w:val="004F1071"/>
    <w:rsid w:val="004F115B"/>
    <w:rsid w:val="004F11B7"/>
    <w:rsid w:val="004F12AA"/>
    <w:rsid w:val="004F1973"/>
    <w:rsid w:val="004F1CDF"/>
    <w:rsid w:val="004F1D49"/>
    <w:rsid w:val="004F1F82"/>
    <w:rsid w:val="004F2023"/>
    <w:rsid w:val="004F2187"/>
    <w:rsid w:val="004F224D"/>
    <w:rsid w:val="004F2296"/>
    <w:rsid w:val="004F2AC3"/>
    <w:rsid w:val="004F2C7E"/>
    <w:rsid w:val="004F2EC8"/>
    <w:rsid w:val="004F2EF2"/>
    <w:rsid w:val="004F2FA4"/>
    <w:rsid w:val="004F31D7"/>
    <w:rsid w:val="004F3248"/>
    <w:rsid w:val="004F33EE"/>
    <w:rsid w:val="004F38D0"/>
    <w:rsid w:val="004F3934"/>
    <w:rsid w:val="004F3EF5"/>
    <w:rsid w:val="004F4893"/>
    <w:rsid w:val="004F4B09"/>
    <w:rsid w:val="004F4B97"/>
    <w:rsid w:val="004F4BBB"/>
    <w:rsid w:val="004F4C6D"/>
    <w:rsid w:val="004F4E90"/>
    <w:rsid w:val="004F4FBE"/>
    <w:rsid w:val="004F544B"/>
    <w:rsid w:val="004F54E0"/>
    <w:rsid w:val="004F5554"/>
    <w:rsid w:val="004F55D4"/>
    <w:rsid w:val="004F5AEE"/>
    <w:rsid w:val="004F5B68"/>
    <w:rsid w:val="004F5D90"/>
    <w:rsid w:val="004F5FDC"/>
    <w:rsid w:val="004F630E"/>
    <w:rsid w:val="004F69F1"/>
    <w:rsid w:val="004F6C68"/>
    <w:rsid w:val="004F7031"/>
    <w:rsid w:val="004F7152"/>
    <w:rsid w:val="004F7175"/>
    <w:rsid w:val="004F71E4"/>
    <w:rsid w:val="004F7307"/>
    <w:rsid w:val="004F7370"/>
    <w:rsid w:val="004F7496"/>
    <w:rsid w:val="004F761F"/>
    <w:rsid w:val="004F7755"/>
    <w:rsid w:val="004F7B2F"/>
    <w:rsid w:val="004F7C78"/>
    <w:rsid w:val="004F7DC0"/>
    <w:rsid w:val="004F7E3E"/>
    <w:rsid w:val="004F7F7B"/>
    <w:rsid w:val="0050007C"/>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6B5"/>
    <w:rsid w:val="005026E9"/>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746"/>
    <w:rsid w:val="00503CC4"/>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0D2"/>
    <w:rsid w:val="00506281"/>
    <w:rsid w:val="0050673F"/>
    <w:rsid w:val="005068C4"/>
    <w:rsid w:val="005069C9"/>
    <w:rsid w:val="00506A77"/>
    <w:rsid w:val="00506C24"/>
    <w:rsid w:val="00506D97"/>
    <w:rsid w:val="0050746C"/>
    <w:rsid w:val="00507608"/>
    <w:rsid w:val="00507893"/>
    <w:rsid w:val="005079F9"/>
    <w:rsid w:val="00507B55"/>
    <w:rsid w:val="00507C72"/>
    <w:rsid w:val="00507CBA"/>
    <w:rsid w:val="00507D41"/>
    <w:rsid w:val="00507E88"/>
    <w:rsid w:val="00510240"/>
    <w:rsid w:val="005102A0"/>
    <w:rsid w:val="00510731"/>
    <w:rsid w:val="00510A18"/>
    <w:rsid w:val="00510BA9"/>
    <w:rsid w:val="00511188"/>
    <w:rsid w:val="0051152F"/>
    <w:rsid w:val="005115E8"/>
    <w:rsid w:val="00511B43"/>
    <w:rsid w:val="00511C3F"/>
    <w:rsid w:val="00511D42"/>
    <w:rsid w:val="00511F1B"/>
    <w:rsid w:val="00511FBB"/>
    <w:rsid w:val="00511FCA"/>
    <w:rsid w:val="00511FCC"/>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7FE"/>
    <w:rsid w:val="00515A77"/>
    <w:rsid w:val="00515FB8"/>
    <w:rsid w:val="005163E7"/>
    <w:rsid w:val="00516648"/>
    <w:rsid w:val="005167AE"/>
    <w:rsid w:val="005167C0"/>
    <w:rsid w:val="00516A5C"/>
    <w:rsid w:val="00516AE0"/>
    <w:rsid w:val="00516BD8"/>
    <w:rsid w:val="00516DF1"/>
    <w:rsid w:val="00517083"/>
    <w:rsid w:val="005173E5"/>
    <w:rsid w:val="0051777D"/>
    <w:rsid w:val="0051783A"/>
    <w:rsid w:val="005201A7"/>
    <w:rsid w:val="00520454"/>
    <w:rsid w:val="00520604"/>
    <w:rsid w:val="00520BF4"/>
    <w:rsid w:val="00520EC3"/>
    <w:rsid w:val="00520FC4"/>
    <w:rsid w:val="0052100E"/>
    <w:rsid w:val="005217A6"/>
    <w:rsid w:val="005217E4"/>
    <w:rsid w:val="005218C5"/>
    <w:rsid w:val="00521B81"/>
    <w:rsid w:val="00521C3C"/>
    <w:rsid w:val="00521DA3"/>
    <w:rsid w:val="00522076"/>
    <w:rsid w:val="00522229"/>
    <w:rsid w:val="0052224A"/>
    <w:rsid w:val="005223B2"/>
    <w:rsid w:val="005228FA"/>
    <w:rsid w:val="00522AF4"/>
    <w:rsid w:val="00523045"/>
    <w:rsid w:val="005231C9"/>
    <w:rsid w:val="005232C3"/>
    <w:rsid w:val="0052334F"/>
    <w:rsid w:val="0052353D"/>
    <w:rsid w:val="00523782"/>
    <w:rsid w:val="00523E7E"/>
    <w:rsid w:val="00523E81"/>
    <w:rsid w:val="005240BB"/>
    <w:rsid w:val="005245DB"/>
    <w:rsid w:val="00524688"/>
    <w:rsid w:val="00524893"/>
    <w:rsid w:val="005249F1"/>
    <w:rsid w:val="00524D54"/>
    <w:rsid w:val="00524F25"/>
    <w:rsid w:val="00525943"/>
    <w:rsid w:val="005259B5"/>
    <w:rsid w:val="00525A5B"/>
    <w:rsid w:val="00525ADA"/>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A"/>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4E"/>
    <w:rsid w:val="00531680"/>
    <w:rsid w:val="00531A06"/>
    <w:rsid w:val="00531D19"/>
    <w:rsid w:val="00532453"/>
    <w:rsid w:val="00532639"/>
    <w:rsid w:val="00532877"/>
    <w:rsid w:val="00532892"/>
    <w:rsid w:val="00532929"/>
    <w:rsid w:val="00532A5D"/>
    <w:rsid w:val="00532C91"/>
    <w:rsid w:val="00532D26"/>
    <w:rsid w:val="00532D3B"/>
    <w:rsid w:val="0053308D"/>
    <w:rsid w:val="00533331"/>
    <w:rsid w:val="00533602"/>
    <w:rsid w:val="00534302"/>
    <w:rsid w:val="0053438B"/>
    <w:rsid w:val="005345A4"/>
    <w:rsid w:val="005345F4"/>
    <w:rsid w:val="0053489F"/>
    <w:rsid w:val="00534D93"/>
    <w:rsid w:val="00534F32"/>
    <w:rsid w:val="005350AF"/>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9A3"/>
    <w:rsid w:val="00540A40"/>
    <w:rsid w:val="00540B43"/>
    <w:rsid w:val="00540D0B"/>
    <w:rsid w:val="00540D57"/>
    <w:rsid w:val="00541148"/>
    <w:rsid w:val="0054141D"/>
    <w:rsid w:val="00541445"/>
    <w:rsid w:val="0054162C"/>
    <w:rsid w:val="00541782"/>
    <w:rsid w:val="0054183F"/>
    <w:rsid w:val="00541888"/>
    <w:rsid w:val="00541ADE"/>
    <w:rsid w:val="00541AF9"/>
    <w:rsid w:val="00541B8A"/>
    <w:rsid w:val="00541BFE"/>
    <w:rsid w:val="00541CCB"/>
    <w:rsid w:val="00541E3D"/>
    <w:rsid w:val="00541F58"/>
    <w:rsid w:val="005424BA"/>
    <w:rsid w:val="00542820"/>
    <w:rsid w:val="00542851"/>
    <w:rsid w:val="00542CF9"/>
    <w:rsid w:val="00542D25"/>
    <w:rsid w:val="00543132"/>
    <w:rsid w:val="00543230"/>
    <w:rsid w:val="005432CD"/>
    <w:rsid w:val="00543349"/>
    <w:rsid w:val="0054370C"/>
    <w:rsid w:val="005444CA"/>
    <w:rsid w:val="00544B73"/>
    <w:rsid w:val="00544F22"/>
    <w:rsid w:val="005451B0"/>
    <w:rsid w:val="005453FB"/>
    <w:rsid w:val="00545459"/>
    <w:rsid w:val="0054568E"/>
    <w:rsid w:val="00545B7A"/>
    <w:rsid w:val="00545C26"/>
    <w:rsid w:val="00545FB1"/>
    <w:rsid w:val="00545FB4"/>
    <w:rsid w:val="005465B5"/>
    <w:rsid w:val="00546887"/>
    <w:rsid w:val="005469CB"/>
    <w:rsid w:val="00546ACB"/>
    <w:rsid w:val="00546B21"/>
    <w:rsid w:val="00546C2E"/>
    <w:rsid w:val="00546C56"/>
    <w:rsid w:val="00547027"/>
    <w:rsid w:val="00547032"/>
    <w:rsid w:val="00547091"/>
    <w:rsid w:val="005470A5"/>
    <w:rsid w:val="00547186"/>
    <w:rsid w:val="00547CCF"/>
    <w:rsid w:val="00547DC6"/>
    <w:rsid w:val="00547E5C"/>
    <w:rsid w:val="0055028F"/>
    <w:rsid w:val="00550559"/>
    <w:rsid w:val="00550600"/>
    <w:rsid w:val="00550DA3"/>
    <w:rsid w:val="00550EDD"/>
    <w:rsid w:val="00551050"/>
    <w:rsid w:val="0055110B"/>
    <w:rsid w:val="005511E2"/>
    <w:rsid w:val="0055128D"/>
    <w:rsid w:val="005517CB"/>
    <w:rsid w:val="00551924"/>
    <w:rsid w:val="0055195D"/>
    <w:rsid w:val="00551974"/>
    <w:rsid w:val="00551A99"/>
    <w:rsid w:val="00551BD1"/>
    <w:rsid w:val="00551C18"/>
    <w:rsid w:val="005520E8"/>
    <w:rsid w:val="0055243C"/>
    <w:rsid w:val="005524A4"/>
    <w:rsid w:val="00552601"/>
    <w:rsid w:val="005527A2"/>
    <w:rsid w:val="00552808"/>
    <w:rsid w:val="00552B06"/>
    <w:rsid w:val="00552BCE"/>
    <w:rsid w:val="00552C21"/>
    <w:rsid w:val="00552C5E"/>
    <w:rsid w:val="0055332B"/>
    <w:rsid w:val="0055346C"/>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67F"/>
    <w:rsid w:val="00556774"/>
    <w:rsid w:val="0055678A"/>
    <w:rsid w:val="00556861"/>
    <w:rsid w:val="00556C91"/>
    <w:rsid w:val="00556D1C"/>
    <w:rsid w:val="00556E3D"/>
    <w:rsid w:val="005570C3"/>
    <w:rsid w:val="00557437"/>
    <w:rsid w:val="00557C10"/>
    <w:rsid w:val="00557FF0"/>
    <w:rsid w:val="0056030A"/>
    <w:rsid w:val="005603EB"/>
    <w:rsid w:val="005603FE"/>
    <w:rsid w:val="005607B9"/>
    <w:rsid w:val="00560D36"/>
    <w:rsid w:val="00560D51"/>
    <w:rsid w:val="0056146C"/>
    <w:rsid w:val="005614D0"/>
    <w:rsid w:val="00561807"/>
    <w:rsid w:val="00561A5E"/>
    <w:rsid w:val="00561C1D"/>
    <w:rsid w:val="00561D96"/>
    <w:rsid w:val="00561DC3"/>
    <w:rsid w:val="00561E80"/>
    <w:rsid w:val="005621F7"/>
    <w:rsid w:val="005622BA"/>
    <w:rsid w:val="005625EA"/>
    <w:rsid w:val="0056290F"/>
    <w:rsid w:val="00562931"/>
    <w:rsid w:val="00562F3B"/>
    <w:rsid w:val="00562FD9"/>
    <w:rsid w:val="00563192"/>
    <w:rsid w:val="005636E1"/>
    <w:rsid w:val="0056371A"/>
    <w:rsid w:val="005639E8"/>
    <w:rsid w:val="00563A09"/>
    <w:rsid w:val="00563A65"/>
    <w:rsid w:val="00563B97"/>
    <w:rsid w:val="00563DC8"/>
    <w:rsid w:val="0056407E"/>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B15"/>
    <w:rsid w:val="00566B59"/>
    <w:rsid w:val="00566D7A"/>
    <w:rsid w:val="00567243"/>
    <w:rsid w:val="005672F6"/>
    <w:rsid w:val="00567467"/>
    <w:rsid w:val="0056780C"/>
    <w:rsid w:val="00567C9B"/>
    <w:rsid w:val="00567CAB"/>
    <w:rsid w:val="0057023D"/>
    <w:rsid w:val="00570542"/>
    <w:rsid w:val="0057059A"/>
    <w:rsid w:val="00570600"/>
    <w:rsid w:val="00570782"/>
    <w:rsid w:val="005708CE"/>
    <w:rsid w:val="00570CBC"/>
    <w:rsid w:val="005712C3"/>
    <w:rsid w:val="00571386"/>
    <w:rsid w:val="0057142B"/>
    <w:rsid w:val="0057178D"/>
    <w:rsid w:val="0057179C"/>
    <w:rsid w:val="005719CF"/>
    <w:rsid w:val="00571A56"/>
    <w:rsid w:val="00572435"/>
    <w:rsid w:val="005724E4"/>
    <w:rsid w:val="005726EC"/>
    <w:rsid w:val="00572770"/>
    <w:rsid w:val="0057295E"/>
    <w:rsid w:val="005729F5"/>
    <w:rsid w:val="00572A88"/>
    <w:rsid w:val="00572AB4"/>
    <w:rsid w:val="00572B1F"/>
    <w:rsid w:val="00572C37"/>
    <w:rsid w:val="00572FBB"/>
    <w:rsid w:val="00573478"/>
    <w:rsid w:val="00573624"/>
    <w:rsid w:val="00573A0A"/>
    <w:rsid w:val="00573D0B"/>
    <w:rsid w:val="00573E56"/>
    <w:rsid w:val="00573EFA"/>
    <w:rsid w:val="00574121"/>
    <w:rsid w:val="00574244"/>
    <w:rsid w:val="005742B0"/>
    <w:rsid w:val="005742E2"/>
    <w:rsid w:val="005744B4"/>
    <w:rsid w:val="00574962"/>
    <w:rsid w:val="00574A31"/>
    <w:rsid w:val="00574C7C"/>
    <w:rsid w:val="00574CBA"/>
    <w:rsid w:val="0057500D"/>
    <w:rsid w:val="00575151"/>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B17"/>
    <w:rsid w:val="00576B69"/>
    <w:rsid w:val="005770C3"/>
    <w:rsid w:val="0057716E"/>
    <w:rsid w:val="005773A8"/>
    <w:rsid w:val="00577413"/>
    <w:rsid w:val="005777BF"/>
    <w:rsid w:val="005778F3"/>
    <w:rsid w:val="00577C7A"/>
    <w:rsid w:val="00577D6A"/>
    <w:rsid w:val="00577DAE"/>
    <w:rsid w:val="00577F35"/>
    <w:rsid w:val="00577F6C"/>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2C93"/>
    <w:rsid w:val="00583193"/>
    <w:rsid w:val="005832D2"/>
    <w:rsid w:val="00583441"/>
    <w:rsid w:val="005834AC"/>
    <w:rsid w:val="0058364A"/>
    <w:rsid w:val="00583A3B"/>
    <w:rsid w:val="00583C3E"/>
    <w:rsid w:val="00584333"/>
    <w:rsid w:val="005845F9"/>
    <w:rsid w:val="00584896"/>
    <w:rsid w:val="00584C25"/>
    <w:rsid w:val="00584CC3"/>
    <w:rsid w:val="00584DD1"/>
    <w:rsid w:val="00584F1B"/>
    <w:rsid w:val="00585472"/>
    <w:rsid w:val="00585497"/>
    <w:rsid w:val="0058575E"/>
    <w:rsid w:val="00585879"/>
    <w:rsid w:val="00585924"/>
    <w:rsid w:val="00585BBF"/>
    <w:rsid w:val="00585D53"/>
    <w:rsid w:val="00585DCA"/>
    <w:rsid w:val="00585EBF"/>
    <w:rsid w:val="00585EDB"/>
    <w:rsid w:val="00585F3B"/>
    <w:rsid w:val="0058621B"/>
    <w:rsid w:val="0058621F"/>
    <w:rsid w:val="005865CC"/>
    <w:rsid w:val="0058663C"/>
    <w:rsid w:val="0058672D"/>
    <w:rsid w:val="00586907"/>
    <w:rsid w:val="005869E6"/>
    <w:rsid w:val="00586B21"/>
    <w:rsid w:val="00586CD7"/>
    <w:rsid w:val="00586E8D"/>
    <w:rsid w:val="00586ED7"/>
    <w:rsid w:val="005870A9"/>
    <w:rsid w:val="0058715C"/>
    <w:rsid w:val="005872F4"/>
    <w:rsid w:val="005875EA"/>
    <w:rsid w:val="00587986"/>
    <w:rsid w:val="00587A70"/>
    <w:rsid w:val="00587CE1"/>
    <w:rsid w:val="00587D61"/>
    <w:rsid w:val="0059027B"/>
    <w:rsid w:val="0059035C"/>
    <w:rsid w:val="00590588"/>
    <w:rsid w:val="00590C53"/>
    <w:rsid w:val="00590F0B"/>
    <w:rsid w:val="005910A5"/>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12F"/>
    <w:rsid w:val="005A29C4"/>
    <w:rsid w:val="005A2DEA"/>
    <w:rsid w:val="005A318D"/>
    <w:rsid w:val="005A3271"/>
    <w:rsid w:val="005A3278"/>
    <w:rsid w:val="005A34F6"/>
    <w:rsid w:val="005A355B"/>
    <w:rsid w:val="005A374C"/>
    <w:rsid w:val="005A3752"/>
    <w:rsid w:val="005A38C9"/>
    <w:rsid w:val="005A38E5"/>
    <w:rsid w:val="005A3ABF"/>
    <w:rsid w:val="005A3E56"/>
    <w:rsid w:val="005A4269"/>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BCA"/>
    <w:rsid w:val="005B1C8A"/>
    <w:rsid w:val="005B21FB"/>
    <w:rsid w:val="005B2260"/>
    <w:rsid w:val="005B26D6"/>
    <w:rsid w:val="005B289C"/>
    <w:rsid w:val="005B2C58"/>
    <w:rsid w:val="005B2CC5"/>
    <w:rsid w:val="005B2CDB"/>
    <w:rsid w:val="005B2F21"/>
    <w:rsid w:val="005B30AA"/>
    <w:rsid w:val="005B30B5"/>
    <w:rsid w:val="005B310B"/>
    <w:rsid w:val="005B337F"/>
    <w:rsid w:val="005B3B59"/>
    <w:rsid w:val="005B47C7"/>
    <w:rsid w:val="005B4904"/>
    <w:rsid w:val="005B4914"/>
    <w:rsid w:val="005B50E8"/>
    <w:rsid w:val="005B50F2"/>
    <w:rsid w:val="005B51F5"/>
    <w:rsid w:val="005B529F"/>
    <w:rsid w:val="005B55FD"/>
    <w:rsid w:val="005B5623"/>
    <w:rsid w:val="005B5778"/>
    <w:rsid w:val="005B5792"/>
    <w:rsid w:val="005B5B2A"/>
    <w:rsid w:val="005B5B87"/>
    <w:rsid w:val="005B63C3"/>
    <w:rsid w:val="005B673F"/>
    <w:rsid w:val="005B67AC"/>
    <w:rsid w:val="005B6826"/>
    <w:rsid w:val="005B68E4"/>
    <w:rsid w:val="005B7049"/>
    <w:rsid w:val="005B70B2"/>
    <w:rsid w:val="005B70FB"/>
    <w:rsid w:val="005B7183"/>
    <w:rsid w:val="005B7254"/>
    <w:rsid w:val="005B7901"/>
    <w:rsid w:val="005B793A"/>
    <w:rsid w:val="005B7C8A"/>
    <w:rsid w:val="005B7E08"/>
    <w:rsid w:val="005B7F0C"/>
    <w:rsid w:val="005B7F5A"/>
    <w:rsid w:val="005C028A"/>
    <w:rsid w:val="005C0405"/>
    <w:rsid w:val="005C0495"/>
    <w:rsid w:val="005C0518"/>
    <w:rsid w:val="005C06D1"/>
    <w:rsid w:val="005C0A84"/>
    <w:rsid w:val="005C0C2F"/>
    <w:rsid w:val="005C10AD"/>
    <w:rsid w:val="005C14DD"/>
    <w:rsid w:val="005C152E"/>
    <w:rsid w:val="005C167C"/>
    <w:rsid w:val="005C1680"/>
    <w:rsid w:val="005C1C3C"/>
    <w:rsid w:val="005C1D4F"/>
    <w:rsid w:val="005C21FE"/>
    <w:rsid w:val="005C24AF"/>
    <w:rsid w:val="005C25B1"/>
    <w:rsid w:val="005C274F"/>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0DA"/>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6FDB"/>
    <w:rsid w:val="005C7395"/>
    <w:rsid w:val="005C7398"/>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100"/>
    <w:rsid w:val="005D12DB"/>
    <w:rsid w:val="005D140C"/>
    <w:rsid w:val="005D1802"/>
    <w:rsid w:val="005D1A36"/>
    <w:rsid w:val="005D1A4B"/>
    <w:rsid w:val="005D1F2F"/>
    <w:rsid w:val="005D228A"/>
    <w:rsid w:val="005D24C7"/>
    <w:rsid w:val="005D258C"/>
    <w:rsid w:val="005D2982"/>
    <w:rsid w:val="005D2B5E"/>
    <w:rsid w:val="005D2F27"/>
    <w:rsid w:val="005D31C8"/>
    <w:rsid w:val="005D3578"/>
    <w:rsid w:val="005D3A0C"/>
    <w:rsid w:val="005D3C12"/>
    <w:rsid w:val="005D3D47"/>
    <w:rsid w:val="005D3E69"/>
    <w:rsid w:val="005D4729"/>
    <w:rsid w:val="005D47FC"/>
    <w:rsid w:val="005D4833"/>
    <w:rsid w:val="005D4BD0"/>
    <w:rsid w:val="005D51A9"/>
    <w:rsid w:val="005D544A"/>
    <w:rsid w:val="005D5475"/>
    <w:rsid w:val="005D5679"/>
    <w:rsid w:val="005D56B5"/>
    <w:rsid w:val="005D5E48"/>
    <w:rsid w:val="005D5E4B"/>
    <w:rsid w:val="005D5E5F"/>
    <w:rsid w:val="005D665C"/>
    <w:rsid w:val="005D67EF"/>
    <w:rsid w:val="005D6A7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E15"/>
    <w:rsid w:val="005E5829"/>
    <w:rsid w:val="005E5940"/>
    <w:rsid w:val="005E5AA6"/>
    <w:rsid w:val="005E5C54"/>
    <w:rsid w:val="005E5E45"/>
    <w:rsid w:val="005E5E93"/>
    <w:rsid w:val="005E6393"/>
    <w:rsid w:val="005E6423"/>
    <w:rsid w:val="005E65C6"/>
    <w:rsid w:val="005E6C51"/>
    <w:rsid w:val="005E74B4"/>
    <w:rsid w:val="005E7748"/>
    <w:rsid w:val="005E7870"/>
    <w:rsid w:val="005E7989"/>
    <w:rsid w:val="005E7B75"/>
    <w:rsid w:val="005E7B81"/>
    <w:rsid w:val="005E7C7C"/>
    <w:rsid w:val="005E7E63"/>
    <w:rsid w:val="005F01BB"/>
    <w:rsid w:val="005F0653"/>
    <w:rsid w:val="005F0D01"/>
    <w:rsid w:val="005F0D43"/>
    <w:rsid w:val="005F0E30"/>
    <w:rsid w:val="005F10DC"/>
    <w:rsid w:val="005F1397"/>
    <w:rsid w:val="005F1433"/>
    <w:rsid w:val="005F1935"/>
    <w:rsid w:val="005F1A5C"/>
    <w:rsid w:val="005F1AC9"/>
    <w:rsid w:val="005F1E1C"/>
    <w:rsid w:val="005F1F26"/>
    <w:rsid w:val="005F2A77"/>
    <w:rsid w:val="005F2ADE"/>
    <w:rsid w:val="005F2B63"/>
    <w:rsid w:val="005F30CF"/>
    <w:rsid w:val="005F3489"/>
    <w:rsid w:val="005F358E"/>
    <w:rsid w:val="005F35DF"/>
    <w:rsid w:val="005F3784"/>
    <w:rsid w:val="005F37AE"/>
    <w:rsid w:val="005F38E1"/>
    <w:rsid w:val="005F3D49"/>
    <w:rsid w:val="005F4560"/>
    <w:rsid w:val="005F45B9"/>
    <w:rsid w:val="005F47E1"/>
    <w:rsid w:val="005F48BC"/>
    <w:rsid w:val="005F49A4"/>
    <w:rsid w:val="005F4BC8"/>
    <w:rsid w:val="005F4EAA"/>
    <w:rsid w:val="005F520B"/>
    <w:rsid w:val="005F52D1"/>
    <w:rsid w:val="005F5316"/>
    <w:rsid w:val="005F5351"/>
    <w:rsid w:val="005F5583"/>
    <w:rsid w:val="005F57C3"/>
    <w:rsid w:val="005F5E60"/>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A12"/>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B5B"/>
    <w:rsid w:val="00606DB3"/>
    <w:rsid w:val="00607008"/>
    <w:rsid w:val="006076C5"/>
    <w:rsid w:val="006076DE"/>
    <w:rsid w:val="00607A89"/>
    <w:rsid w:val="00607B9E"/>
    <w:rsid w:val="00607EF0"/>
    <w:rsid w:val="006101BB"/>
    <w:rsid w:val="0061034A"/>
    <w:rsid w:val="006105CA"/>
    <w:rsid w:val="00610637"/>
    <w:rsid w:val="00610C06"/>
    <w:rsid w:val="00610D3A"/>
    <w:rsid w:val="00610F17"/>
    <w:rsid w:val="00611038"/>
    <w:rsid w:val="006111E7"/>
    <w:rsid w:val="00611264"/>
    <w:rsid w:val="0061141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4D7"/>
    <w:rsid w:val="006145F4"/>
    <w:rsid w:val="00614801"/>
    <w:rsid w:val="006151CA"/>
    <w:rsid w:val="006151D8"/>
    <w:rsid w:val="006151F5"/>
    <w:rsid w:val="00615523"/>
    <w:rsid w:val="00615552"/>
    <w:rsid w:val="006156A0"/>
    <w:rsid w:val="006157B2"/>
    <w:rsid w:val="00615868"/>
    <w:rsid w:val="0061594D"/>
    <w:rsid w:val="00615973"/>
    <w:rsid w:val="00615BF1"/>
    <w:rsid w:val="00615EF4"/>
    <w:rsid w:val="00615FAE"/>
    <w:rsid w:val="00616118"/>
    <w:rsid w:val="00616257"/>
    <w:rsid w:val="00616660"/>
    <w:rsid w:val="006168FF"/>
    <w:rsid w:val="00616907"/>
    <w:rsid w:val="006169A9"/>
    <w:rsid w:val="006169F8"/>
    <w:rsid w:val="00616A24"/>
    <w:rsid w:val="00616CE2"/>
    <w:rsid w:val="006171CA"/>
    <w:rsid w:val="006172D4"/>
    <w:rsid w:val="00617755"/>
    <w:rsid w:val="00617843"/>
    <w:rsid w:val="0061789B"/>
    <w:rsid w:val="00617CA9"/>
    <w:rsid w:val="00617D1F"/>
    <w:rsid w:val="0062005B"/>
    <w:rsid w:val="00620430"/>
    <w:rsid w:val="00620551"/>
    <w:rsid w:val="006206E4"/>
    <w:rsid w:val="00620711"/>
    <w:rsid w:val="006207B3"/>
    <w:rsid w:val="00620E71"/>
    <w:rsid w:val="00621202"/>
    <w:rsid w:val="0062132A"/>
    <w:rsid w:val="0062167B"/>
    <w:rsid w:val="00621BB1"/>
    <w:rsid w:val="00621BF8"/>
    <w:rsid w:val="0062216E"/>
    <w:rsid w:val="00622555"/>
    <w:rsid w:val="0062277C"/>
    <w:rsid w:val="00622792"/>
    <w:rsid w:val="006228E5"/>
    <w:rsid w:val="00622A6D"/>
    <w:rsid w:val="00622D62"/>
    <w:rsid w:val="00622E31"/>
    <w:rsid w:val="00623114"/>
    <w:rsid w:val="00623391"/>
    <w:rsid w:val="0062368E"/>
    <w:rsid w:val="0062394D"/>
    <w:rsid w:val="0062397E"/>
    <w:rsid w:val="006239AB"/>
    <w:rsid w:val="00623AD7"/>
    <w:rsid w:val="00623B00"/>
    <w:rsid w:val="00623D36"/>
    <w:rsid w:val="00623D52"/>
    <w:rsid w:val="00623D89"/>
    <w:rsid w:val="00623E64"/>
    <w:rsid w:val="00623EC9"/>
    <w:rsid w:val="00624025"/>
    <w:rsid w:val="00624751"/>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D17"/>
    <w:rsid w:val="00632D34"/>
    <w:rsid w:val="00632DAA"/>
    <w:rsid w:val="0063367A"/>
    <w:rsid w:val="00633889"/>
    <w:rsid w:val="00633B6F"/>
    <w:rsid w:val="00633D2A"/>
    <w:rsid w:val="00633E17"/>
    <w:rsid w:val="00633F3E"/>
    <w:rsid w:val="00633FC9"/>
    <w:rsid w:val="00633FEE"/>
    <w:rsid w:val="00634561"/>
    <w:rsid w:val="0063456D"/>
    <w:rsid w:val="006346BF"/>
    <w:rsid w:val="0063496F"/>
    <w:rsid w:val="00634A38"/>
    <w:rsid w:val="00634B21"/>
    <w:rsid w:val="00635136"/>
    <w:rsid w:val="006351CA"/>
    <w:rsid w:val="0063521D"/>
    <w:rsid w:val="00635432"/>
    <w:rsid w:val="006354BB"/>
    <w:rsid w:val="00635507"/>
    <w:rsid w:val="00635790"/>
    <w:rsid w:val="006358E6"/>
    <w:rsid w:val="00635907"/>
    <w:rsid w:val="00635E1A"/>
    <w:rsid w:val="00635E96"/>
    <w:rsid w:val="00636234"/>
    <w:rsid w:val="006366C7"/>
    <w:rsid w:val="006366FB"/>
    <w:rsid w:val="00636785"/>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E22"/>
    <w:rsid w:val="00641017"/>
    <w:rsid w:val="0064138A"/>
    <w:rsid w:val="006415C0"/>
    <w:rsid w:val="006416F1"/>
    <w:rsid w:val="006419D6"/>
    <w:rsid w:val="006419DA"/>
    <w:rsid w:val="00641B0B"/>
    <w:rsid w:val="00642009"/>
    <w:rsid w:val="00642205"/>
    <w:rsid w:val="00642314"/>
    <w:rsid w:val="006423C7"/>
    <w:rsid w:val="00642508"/>
    <w:rsid w:val="0064284D"/>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CC6"/>
    <w:rsid w:val="00650CC7"/>
    <w:rsid w:val="00650ED2"/>
    <w:rsid w:val="006511BD"/>
    <w:rsid w:val="00651213"/>
    <w:rsid w:val="006514E0"/>
    <w:rsid w:val="006515B3"/>
    <w:rsid w:val="0065181B"/>
    <w:rsid w:val="006518DC"/>
    <w:rsid w:val="00651B87"/>
    <w:rsid w:val="00651F24"/>
    <w:rsid w:val="0065264E"/>
    <w:rsid w:val="006526F9"/>
    <w:rsid w:val="00652B7F"/>
    <w:rsid w:val="00652D90"/>
    <w:rsid w:val="00653183"/>
    <w:rsid w:val="0065344B"/>
    <w:rsid w:val="00653510"/>
    <w:rsid w:val="006535D3"/>
    <w:rsid w:val="006539C4"/>
    <w:rsid w:val="006539E9"/>
    <w:rsid w:val="00653C69"/>
    <w:rsid w:val="00653E0A"/>
    <w:rsid w:val="00653F2A"/>
    <w:rsid w:val="006549A0"/>
    <w:rsid w:val="00654BD2"/>
    <w:rsid w:val="00654FB3"/>
    <w:rsid w:val="006558B6"/>
    <w:rsid w:val="00655A32"/>
    <w:rsid w:val="00655E79"/>
    <w:rsid w:val="0065611C"/>
    <w:rsid w:val="00656135"/>
    <w:rsid w:val="0065616E"/>
    <w:rsid w:val="00656280"/>
    <w:rsid w:val="0065674D"/>
    <w:rsid w:val="006567E0"/>
    <w:rsid w:val="0065685F"/>
    <w:rsid w:val="00656CB0"/>
    <w:rsid w:val="00656CF6"/>
    <w:rsid w:val="00656D38"/>
    <w:rsid w:val="0065714B"/>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D2"/>
    <w:rsid w:val="0066176D"/>
    <w:rsid w:val="0066177E"/>
    <w:rsid w:val="00661887"/>
    <w:rsid w:val="00661A31"/>
    <w:rsid w:val="00661F48"/>
    <w:rsid w:val="0066230F"/>
    <w:rsid w:val="00662549"/>
    <w:rsid w:val="006626FE"/>
    <w:rsid w:val="00662E58"/>
    <w:rsid w:val="00663A54"/>
    <w:rsid w:val="00663AB7"/>
    <w:rsid w:val="00663B03"/>
    <w:rsid w:val="00663BD0"/>
    <w:rsid w:val="00663C0E"/>
    <w:rsid w:val="00663C8B"/>
    <w:rsid w:val="00663DD0"/>
    <w:rsid w:val="00664045"/>
    <w:rsid w:val="006643A2"/>
    <w:rsid w:val="006645CA"/>
    <w:rsid w:val="00664617"/>
    <w:rsid w:val="006647DF"/>
    <w:rsid w:val="00664CBC"/>
    <w:rsid w:val="0066548C"/>
    <w:rsid w:val="006655B5"/>
    <w:rsid w:val="006655D0"/>
    <w:rsid w:val="00665930"/>
    <w:rsid w:val="00665A77"/>
    <w:rsid w:val="00665B3C"/>
    <w:rsid w:val="00665B92"/>
    <w:rsid w:val="00665F29"/>
    <w:rsid w:val="00665F6B"/>
    <w:rsid w:val="0066633F"/>
    <w:rsid w:val="00666791"/>
    <w:rsid w:val="00666863"/>
    <w:rsid w:val="006669CD"/>
    <w:rsid w:val="00666A0B"/>
    <w:rsid w:val="00666C51"/>
    <w:rsid w:val="00666D30"/>
    <w:rsid w:val="00666D84"/>
    <w:rsid w:val="006671C0"/>
    <w:rsid w:val="00667454"/>
    <w:rsid w:val="00667493"/>
    <w:rsid w:val="00667647"/>
    <w:rsid w:val="0066770A"/>
    <w:rsid w:val="0066770D"/>
    <w:rsid w:val="006677FB"/>
    <w:rsid w:val="00670135"/>
    <w:rsid w:val="006701EA"/>
    <w:rsid w:val="00670392"/>
    <w:rsid w:val="006706AB"/>
    <w:rsid w:val="006706CC"/>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61F"/>
    <w:rsid w:val="0067269E"/>
    <w:rsid w:val="006726C6"/>
    <w:rsid w:val="00672846"/>
    <w:rsid w:val="00672A08"/>
    <w:rsid w:val="00672A68"/>
    <w:rsid w:val="00672C7E"/>
    <w:rsid w:val="00672CDD"/>
    <w:rsid w:val="00672DFF"/>
    <w:rsid w:val="00673081"/>
    <w:rsid w:val="0067326D"/>
    <w:rsid w:val="00673372"/>
    <w:rsid w:val="006734AD"/>
    <w:rsid w:val="006739E1"/>
    <w:rsid w:val="00673D96"/>
    <w:rsid w:val="00673FCC"/>
    <w:rsid w:val="006741C9"/>
    <w:rsid w:val="00674206"/>
    <w:rsid w:val="00674392"/>
    <w:rsid w:val="00674419"/>
    <w:rsid w:val="0067441E"/>
    <w:rsid w:val="006744DC"/>
    <w:rsid w:val="00674BAE"/>
    <w:rsid w:val="00674CFA"/>
    <w:rsid w:val="00674F56"/>
    <w:rsid w:val="0067506D"/>
    <w:rsid w:val="0067515D"/>
    <w:rsid w:val="00675331"/>
    <w:rsid w:val="00675C88"/>
    <w:rsid w:val="00676161"/>
    <w:rsid w:val="006761D3"/>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6C8"/>
    <w:rsid w:val="006807E3"/>
    <w:rsid w:val="0068096D"/>
    <w:rsid w:val="00680A6C"/>
    <w:rsid w:val="00680B95"/>
    <w:rsid w:val="00681238"/>
    <w:rsid w:val="0068139C"/>
    <w:rsid w:val="0068155D"/>
    <w:rsid w:val="006817F3"/>
    <w:rsid w:val="0068199C"/>
    <w:rsid w:val="00681B4B"/>
    <w:rsid w:val="00681DF4"/>
    <w:rsid w:val="00681FA4"/>
    <w:rsid w:val="0068213E"/>
    <w:rsid w:val="006822FD"/>
    <w:rsid w:val="0068290E"/>
    <w:rsid w:val="0068292C"/>
    <w:rsid w:val="00682A88"/>
    <w:rsid w:val="00682CA9"/>
    <w:rsid w:val="00682F60"/>
    <w:rsid w:val="0068314D"/>
    <w:rsid w:val="006832AF"/>
    <w:rsid w:val="006832E3"/>
    <w:rsid w:val="00683323"/>
    <w:rsid w:val="00683324"/>
    <w:rsid w:val="006833DA"/>
    <w:rsid w:val="006834A9"/>
    <w:rsid w:val="00683B27"/>
    <w:rsid w:val="00683B58"/>
    <w:rsid w:val="00683E14"/>
    <w:rsid w:val="00684106"/>
    <w:rsid w:val="00684243"/>
    <w:rsid w:val="006842D0"/>
    <w:rsid w:val="00684419"/>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9EE"/>
    <w:rsid w:val="00687B7B"/>
    <w:rsid w:val="0069025B"/>
    <w:rsid w:val="0069030F"/>
    <w:rsid w:val="006904E3"/>
    <w:rsid w:val="00690502"/>
    <w:rsid w:val="006906CC"/>
    <w:rsid w:val="00690850"/>
    <w:rsid w:val="00690A40"/>
    <w:rsid w:val="00690F42"/>
    <w:rsid w:val="00690F53"/>
    <w:rsid w:val="00690FAC"/>
    <w:rsid w:val="00691011"/>
    <w:rsid w:val="00691135"/>
    <w:rsid w:val="006914E9"/>
    <w:rsid w:val="006915FA"/>
    <w:rsid w:val="0069164E"/>
    <w:rsid w:val="00691882"/>
    <w:rsid w:val="006918BB"/>
    <w:rsid w:val="00691D6E"/>
    <w:rsid w:val="00691F20"/>
    <w:rsid w:val="0069242F"/>
    <w:rsid w:val="006928CF"/>
    <w:rsid w:val="00692CA3"/>
    <w:rsid w:val="00692D98"/>
    <w:rsid w:val="006938D9"/>
    <w:rsid w:val="00693A04"/>
    <w:rsid w:val="00693B29"/>
    <w:rsid w:val="00693C91"/>
    <w:rsid w:val="00694301"/>
    <w:rsid w:val="00694319"/>
    <w:rsid w:val="00694358"/>
    <w:rsid w:val="00694713"/>
    <w:rsid w:val="00694842"/>
    <w:rsid w:val="00694A8A"/>
    <w:rsid w:val="00694AED"/>
    <w:rsid w:val="00694C5F"/>
    <w:rsid w:val="00694D69"/>
    <w:rsid w:val="00695224"/>
    <w:rsid w:val="006953CA"/>
    <w:rsid w:val="00695AEB"/>
    <w:rsid w:val="00695C65"/>
    <w:rsid w:val="00695F34"/>
    <w:rsid w:val="00695F9C"/>
    <w:rsid w:val="006965FA"/>
    <w:rsid w:val="00696711"/>
    <w:rsid w:val="00696A8B"/>
    <w:rsid w:val="00696D25"/>
    <w:rsid w:val="006970BF"/>
    <w:rsid w:val="00697168"/>
    <w:rsid w:val="0069747D"/>
    <w:rsid w:val="006975B6"/>
    <w:rsid w:val="006A001D"/>
    <w:rsid w:val="006A03F0"/>
    <w:rsid w:val="006A0472"/>
    <w:rsid w:val="006A060C"/>
    <w:rsid w:val="006A0B11"/>
    <w:rsid w:val="006A0CA9"/>
    <w:rsid w:val="006A0D00"/>
    <w:rsid w:val="006A0DAD"/>
    <w:rsid w:val="006A0F7C"/>
    <w:rsid w:val="006A1000"/>
    <w:rsid w:val="006A1064"/>
    <w:rsid w:val="006A10C0"/>
    <w:rsid w:val="006A1226"/>
    <w:rsid w:val="006A1528"/>
    <w:rsid w:val="006A183E"/>
    <w:rsid w:val="006A1DBA"/>
    <w:rsid w:val="006A208B"/>
    <w:rsid w:val="006A22E3"/>
    <w:rsid w:val="006A2646"/>
    <w:rsid w:val="006A272F"/>
    <w:rsid w:val="006A2D2F"/>
    <w:rsid w:val="006A2F60"/>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CAC"/>
    <w:rsid w:val="006A4EC6"/>
    <w:rsid w:val="006A52F9"/>
    <w:rsid w:val="006A5367"/>
    <w:rsid w:val="006A579E"/>
    <w:rsid w:val="006A5940"/>
    <w:rsid w:val="006A5E04"/>
    <w:rsid w:val="006A5FF5"/>
    <w:rsid w:val="006A6078"/>
    <w:rsid w:val="006A62DA"/>
    <w:rsid w:val="006A63A9"/>
    <w:rsid w:val="006A7402"/>
    <w:rsid w:val="006A74AE"/>
    <w:rsid w:val="006A7554"/>
    <w:rsid w:val="006A7645"/>
    <w:rsid w:val="006A7882"/>
    <w:rsid w:val="006A7A0B"/>
    <w:rsid w:val="006A7A39"/>
    <w:rsid w:val="006A7AE3"/>
    <w:rsid w:val="006A7B44"/>
    <w:rsid w:val="006A7CAF"/>
    <w:rsid w:val="006A7D28"/>
    <w:rsid w:val="006A7D53"/>
    <w:rsid w:val="006B01BB"/>
    <w:rsid w:val="006B0213"/>
    <w:rsid w:val="006B02E3"/>
    <w:rsid w:val="006B044C"/>
    <w:rsid w:val="006B0D64"/>
    <w:rsid w:val="006B11CA"/>
    <w:rsid w:val="006B1C18"/>
    <w:rsid w:val="006B1C46"/>
    <w:rsid w:val="006B1D25"/>
    <w:rsid w:val="006B1D51"/>
    <w:rsid w:val="006B1E32"/>
    <w:rsid w:val="006B209A"/>
    <w:rsid w:val="006B209B"/>
    <w:rsid w:val="006B24CA"/>
    <w:rsid w:val="006B2668"/>
    <w:rsid w:val="006B26A8"/>
    <w:rsid w:val="006B27BD"/>
    <w:rsid w:val="006B32C1"/>
    <w:rsid w:val="006B3460"/>
    <w:rsid w:val="006B35B6"/>
    <w:rsid w:val="006B3659"/>
    <w:rsid w:val="006B3CE2"/>
    <w:rsid w:val="006B453A"/>
    <w:rsid w:val="006B4D19"/>
    <w:rsid w:val="006B503B"/>
    <w:rsid w:val="006B526D"/>
    <w:rsid w:val="006B534D"/>
    <w:rsid w:val="006B5370"/>
    <w:rsid w:val="006B55E8"/>
    <w:rsid w:val="006B56D0"/>
    <w:rsid w:val="006B57AC"/>
    <w:rsid w:val="006B57B2"/>
    <w:rsid w:val="006B58E9"/>
    <w:rsid w:val="006B5924"/>
    <w:rsid w:val="006B61D7"/>
    <w:rsid w:val="006B62CB"/>
    <w:rsid w:val="006B65A8"/>
    <w:rsid w:val="006B676E"/>
    <w:rsid w:val="006B6C16"/>
    <w:rsid w:val="006B71C6"/>
    <w:rsid w:val="006B7698"/>
    <w:rsid w:val="006B76FF"/>
    <w:rsid w:val="006B7EA0"/>
    <w:rsid w:val="006B7F0B"/>
    <w:rsid w:val="006C01A7"/>
    <w:rsid w:val="006C040A"/>
    <w:rsid w:val="006C040D"/>
    <w:rsid w:val="006C0442"/>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2"/>
    <w:rsid w:val="006C22EE"/>
    <w:rsid w:val="006C2334"/>
    <w:rsid w:val="006C27CD"/>
    <w:rsid w:val="006C27E5"/>
    <w:rsid w:val="006C2822"/>
    <w:rsid w:val="006C2CDD"/>
    <w:rsid w:val="006C30B7"/>
    <w:rsid w:val="006C3331"/>
    <w:rsid w:val="006C3372"/>
    <w:rsid w:val="006C3524"/>
    <w:rsid w:val="006C3537"/>
    <w:rsid w:val="006C3661"/>
    <w:rsid w:val="006C3831"/>
    <w:rsid w:val="006C3A01"/>
    <w:rsid w:val="006C3A87"/>
    <w:rsid w:val="006C3CBB"/>
    <w:rsid w:val="006C428B"/>
    <w:rsid w:val="006C4299"/>
    <w:rsid w:val="006C460C"/>
    <w:rsid w:val="006C4683"/>
    <w:rsid w:val="006C48D3"/>
    <w:rsid w:val="006C4CFD"/>
    <w:rsid w:val="006C4E00"/>
    <w:rsid w:val="006C4FC0"/>
    <w:rsid w:val="006C516D"/>
    <w:rsid w:val="006C5335"/>
    <w:rsid w:val="006C54BB"/>
    <w:rsid w:val="006C59C9"/>
    <w:rsid w:val="006C5B32"/>
    <w:rsid w:val="006C5E59"/>
    <w:rsid w:val="006C6303"/>
    <w:rsid w:val="006C6325"/>
    <w:rsid w:val="006C664E"/>
    <w:rsid w:val="006C667E"/>
    <w:rsid w:val="006C6942"/>
    <w:rsid w:val="006C6E14"/>
    <w:rsid w:val="006C7031"/>
    <w:rsid w:val="006C7079"/>
    <w:rsid w:val="006C71AA"/>
    <w:rsid w:val="006C7443"/>
    <w:rsid w:val="006C74B3"/>
    <w:rsid w:val="006C78EF"/>
    <w:rsid w:val="006C7918"/>
    <w:rsid w:val="006C795E"/>
    <w:rsid w:val="006D048E"/>
    <w:rsid w:val="006D0556"/>
    <w:rsid w:val="006D06E1"/>
    <w:rsid w:val="006D08D0"/>
    <w:rsid w:val="006D0D76"/>
    <w:rsid w:val="006D14E2"/>
    <w:rsid w:val="006D1885"/>
    <w:rsid w:val="006D1AA1"/>
    <w:rsid w:val="006D1B33"/>
    <w:rsid w:val="006D1ECD"/>
    <w:rsid w:val="006D1FD4"/>
    <w:rsid w:val="006D2046"/>
    <w:rsid w:val="006D209F"/>
    <w:rsid w:val="006D210C"/>
    <w:rsid w:val="006D24BE"/>
    <w:rsid w:val="006D24D4"/>
    <w:rsid w:val="006D2741"/>
    <w:rsid w:val="006D276F"/>
    <w:rsid w:val="006D2810"/>
    <w:rsid w:val="006D2990"/>
    <w:rsid w:val="006D2A29"/>
    <w:rsid w:val="006D2D4C"/>
    <w:rsid w:val="006D2D5E"/>
    <w:rsid w:val="006D2EBE"/>
    <w:rsid w:val="006D2F53"/>
    <w:rsid w:val="006D2FF8"/>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3BC"/>
    <w:rsid w:val="006D5867"/>
    <w:rsid w:val="006D5A47"/>
    <w:rsid w:val="006D5C64"/>
    <w:rsid w:val="006D6141"/>
    <w:rsid w:val="006D630F"/>
    <w:rsid w:val="006D63FD"/>
    <w:rsid w:val="006D6632"/>
    <w:rsid w:val="006D6849"/>
    <w:rsid w:val="006D6C5B"/>
    <w:rsid w:val="006D6E75"/>
    <w:rsid w:val="006D6F6D"/>
    <w:rsid w:val="006D7102"/>
    <w:rsid w:val="006D7193"/>
    <w:rsid w:val="006D7704"/>
    <w:rsid w:val="006D7B71"/>
    <w:rsid w:val="006E0183"/>
    <w:rsid w:val="006E041A"/>
    <w:rsid w:val="006E0712"/>
    <w:rsid w:val="006E090D"/>
    <w:rsid w:val="006E0C3B"/>
    <w:rsid w:val="006E0DE2"/>
    <w:rsid w:val="006E0FF1"/>
    <w:rsid w:val="006E118C"/>
    <w:rsid w:val="006E13C1"/>
    <w:rsid w:val="006E1527"/>
    <w:rsid w:val="006E1565"/>
    <w:rsid w:val="006E1576"/>
    <w:rsid w:val="006E1717"/>
    <w:rsid w:val="006E1BA4"/>
    <w:rsid w:val="006E1BB9"/>
    <w:rsid w:val="006E20CC"/>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A36"/>
    <w:rsid w:val="006E4B13"/>
    <w:rsid w:val="006E4C70"/>
    <w:rsid w:val="006E4E9D"/>
    <w:rsid w:val="006E4F16"/>
    <w:rsid w:val="006E5705"/>
    <w:rsid w:val="006E5D1A"/>
    <w:rsid w:val="006E60EA"/>
    <w:rsid w:val="006E62C7"/>
    <w:rsid w:val="006E6336"/>
    <w:rsid w:val="006E6442"/>
    <w:rsid w:val="006E66AD"/>
    <w:rsid w:val="006E6880"/>
    <w:rsid w:val="006E69EF"/>
    <w:rsid w:val="006E6B0A"/>
    <w:rsid w:val="006E6F7D"/>
    <w:rsid w:val="006E7025"/>
    <w:rsid w:val="006E71AF"/>
    <w:rsid w:val="006E747B"/>
    <w:rsid w:val="006E7C5D"/>
    <w:rsid w:val="006E7CF5"/>
    <w:rsid w:val="006F00B4"/>
    <w:rsid w:val="006F0BBF"/>
    <w:rsid w:val="006F0FCB"/>
    <w:rsid w:val="006F13E4"/>
    <w:rsid w:val="006F13E7"/>
    <w:rsid w:val="006F140E"/>
    <w:rsid w:val="006F14A6"/>
    <w:rsid w:val="006F179A"/>
    <w:rsid w:val="006F17D8"/>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6BA"/>
    <w:rsid w:val="006F3849"/>
    <w:rsid w:val="006F3871"/>
    <w:rsid w:val="006F3A0E"/>
    <w:rsid w:val="006F3AE7"/>
    <w:rsid w:val="006F3D73"/>
    <w:rsid w:val="006F3F57"/>
    <w:rsid w:val="006F3F7F"/>
    <w:rsid w:val="006F4131"/>
    <w:rsid w:val="006F46E8"/>
    <w:rsid w:val="006F4718"/>
    <w:rsid w:val="006F4F4E"/>
    <w:rsid w:val="006F4FC4"/>
    <w:rsid w:val="006F512F"/>
    <w:rsid w:val="006F5323"/>
    <w:rsid w:val="006F56F9"/>
    <w:rsid w:val="006F58C9"/>
    <w:rsid w:val="006F59C3"/>
    <w:rsid w:val="006F5C05"/>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7A9"/>
    <w:rsid w:val="00702BDF"/>
    <w:rsid w:val="00702CE3"/>
    <w:rsid w:val="00702D3F"/>
    <w:rsid w:val="00702D87"/>
    <w:rsid w:val="00702F91"/>
    <w:rsid w:val="00703067"/>
    <w:rsid w:val="00703136"/>
    <w:rsid w:val="00703306"/>
    <w:rsid w:val="00703381"/>
    <w:rsid w:val="00703488"/>
    <w:rsid w:val="00703633"/>
    <w:rsid w:val="00703653"/>
    <w:rsid w:val="00703DED"/>
    <w:rsid w:val="00703E08"/>
    <w:rsid w:val="00703E33"/>
    <w:rsid w:val="00704079"/>
    <w:rsid w:val="00704189"/>
    <w:rsid w:val="0070423F"/>
    <w:rsid w:val="00704327"/>
    <w:rsid w:val="00704342"/>
    <w:rsid w:val="007044AE"/>
    <w:rsid w:val="00704539"/>
    <w:rsid w:val="007045F7"/>
    <w:rsid w:val="00704640"/>
    <w:rsid w:val="007048F1"/>
    <w:rsid w:val="00704BFC"/>
    <w:rsid w:val="00704EAA"/>
    <w:rsid w:val="0070505B"/>
    <w:rsid w:val="007050D5"/>
    <w:rsid w:val="007050ED"/>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723"/>
    <w:rsid w:val="00707A5E"/>
    <w:rsid w:val="00707AB8"/>
    <w:rsid w:val="00707B76"/>
    <w:rsid w:val="00707E1B"/>
    <w:rsid w:val="00707F2B"/>
    <w:rsid w:val="007101B9"/>
    <w:rsid w:val="007104EB"/>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880"/>
    <w:rsid w:val="00712C1E"/>
    <w:rsid w:val="0071301C"/>
    <w:rsid w:val="0071343A"/>
    <w:rsid w:val="00713B04"/>
    <w:rsid w:val="00714297"/>
    <w:rsid w:val="0071447B"/>
    <w:rsid w:val="007145D3"/>
    <w:rsid w:val="007148AE"/>
    <w:rsid w:val="00714A31"/>
    <w:rsid w:val="00714AE9"/>
    <w:rsid w:val="00714B0A"/>
    <w:rsid w:val="00714D11"/>
    <w:rsid w:val="00714D6E"/>
    <w:rsid w:val="00715169"/>
    <w:rsid w:val="0071553A"/>
    <w:rsid w:val="0071595C"/>
    <w:rsid w:val="00715D2B"/>
    <w:rsid w:val="00715D57"/>
    <w:rsid w:val="007160AA"/>
    <w:rsid w:val="00716453"/>
    <w:rsid w:val="00716A94"/>
    <w:rsid w:val="00716BA3"/>
    <w:rsid w:val="00716E09"/>
    <w:rsid w:val="00716F36"/>
    <w:rsid w:val="0071746D"/>
    <w:rsid w:val="0071792B"/>
    <w:rsid w:val="00717C6F"/>
    <w:rsid w:val="00717CA1"/>
    <w:rsid w:val="00717E41"/>
    <w:rsid w:val="00717F17"/>
    <w:rsid w:val="00720365"/>
    <w:rsid w:val="00720377"/>
    <w:rsid w:val="0072053B"/>
    <w:rsid w:val="007206EA"/>
    <w:rsid w:val="00720731"/>
    <w:rsid w:val="0072084F"/>
    <w:rsid w:val="00720CB5"/>
    <w:rsid w:val="00720D03"/>
    <w:rsid w:val="00720D1F"/>
    <w:rsid w:val="007212BF"/>
    <w:rsid w:val="00721326"/>
    <w:rsid w:val="00721574"/>
    <w:rsid w:val="0072165E"/>
    <w:rsid w:val="00721A49"/>
    <w:rsid w:val="00721C95"/>
    <w:rsid w:val="00721CA8"/>
    <w:rsid w:val="00721CB1"/>
    <w:rsid w:val="00721DE4"/>
    <w:rsid w:val="00721E7C"/>
    <w:rsid w:val="00722092"/>
    <w:rsid w:val="00722218"/>
    <w:rsid w:val="007226CE"/>
    <w:rsid w:val="007227F5"/>
    <w:rsid w:val="007228FA"/>
    <w:rsid w:val="00722C8C"/>
    <w:rsid w:val="00722F35"/>
    <w:rsid w:val="00722F97"/>
    <w:rsid w:val="007231E8"/>
    <w:rsid w:val="00723408"/>
    <w:rsid w:val="007234FF"/>
    <w:rsid w:val="007235B8"/>
    <w:rsid w:val="007236AA"/>
    <w:rsid w:val="00723D23"/>
    <w:rsid w:val="00723DC6"/>
    <w:rsid w:val="00723DCC"/>
    <w:rsid w:val="00724014"/>
    <w:rsid w:val="00724083"/>
    <w:rsid w:val="0072410F"/>
    <w:rsid w:val="007242F9"/>
    <w:rsid w:val="00724354"/>
    <w:rsid w:val="00724366"/>
    <w:rsid w:val="0072467B"/>
    <w:rsid w:val="007248FF"/>
    <w:rsid w:val="007249F2"/>
    <w:rsid w:val="00724B12"/>
    <w:rsid w:val="00724B4A"/>
    <w:rsid w:val="00724ECE"/>
    <w:rsid w:val="00724F99"/>
    <w:rsid w:val="0072519C"/>
    <w:rsid w:val="007256B9"/>
    <w:rsid w:val="0072593E"/>
    <w:rsid w:val="00725945"/>
    <w:rsid w:val="00725A4A"/>
    <w:rsid w:val="00725B6B"/>
    <w:rsid w:val="00725C74"/>
    <w:rsid w:val="00725F08"/>
    <w:rsid w:val="00725FF7"/>
    <w:rsid w:val="00725FFA"/>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2"/>
    <w:rsid w:val="00730D05"/>
    <w:rsid w:val="00730DF1"/>
    <w:rsid w:val="00730E69"/>
    <w:rsid w:val="00730F40"/>
    <w:rsid w:val="0073178E"/>
    <w:rsid w:val="0073190D"/>
    <w:rsid w:val="00731B05"/>
    <w:rsid w:val="00731C20"/>
    <w:rsid w:val="00731DA2"/>
    <w:rsid w:val="00731F13"/>
    <w:rsid w:val="00732011"/>
    <w:rsid w:val="0073224F"/>
    <w:rsid w:val="007323E9"/>
    <w:rsid w:val="007323F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35C"/>
    <w:rsid w:val="0073435D"/>
    <w:rsid w:val="007349F4"/>
    <w:rsid w:val="00734A3A"/>
    <w:rsid w:val="00734B52"/>
    <w:rsid w:val="00734C33"/>
    <w:rsid w:val="00734C96"/>
    <w:rsid w:val="0073570F"/>
    <w:rsid w:val="0073582B"/>
    <w:rsid w:val="00735AD3"/>
    <w:rsid w:val="00735D89"/>
    <w:rsid w:val="00735DF0"/>
    <w:rsid w:val="0073646B"/>
    <w:rsid w:val="007364D1"/>
    <w:rsid w:val="00736AD4"/>
    <w:rsid w:val="00736ADB"/>
    <w:rsid w:val="00736B8A"/>
    <w:rsid w:val="00736D73"/>
    <w:rsid w:val="00736DCA"/>
    <w:rsid w:val="00737016"/>
    <w:rsid w:val="007378DA"/>
    <w:rsid w:val="0073798E"/>
    <w:rsid w:val="00737C56"/>
    <w:rsid w:val="00740045"/>
    <w:rsid w:val="0074019F"/>
    <w:rsid w:val="0074046D"/>
    <w:rsid w:val="007404E7"/>
    <w:rsid w:val="007406DB"/>
    <w:rsid w:val="007406E6"/>
    <w:rsid w:val="00740AFC"/>
    <w:rsid w:val="00740B7F"/>
    <w:rsid w:val="00740CC8"/>
    <w:rsid w:val="00740DAC"/>
    <w:rsid w:val="0074126D"/>
    <w:rsid w:val="00741325"/>
    <w:rsid w:val="0074141B"/>
    <w:rsid w:val="00741B8D"/>
    <w:rsid w:val="00741B8F"/>
    <w:rsid w:val="00741D4A"/>
    <w:rsid w:val="0074261A"/>
    <w:rsid w:val="007430FA"/>
    <w:rsid w:val="0074335C"/>
    <w:rsid w:val="007433C6"/>
    <w:rsid w:val="007434D0"/>
    <w:rsid w:val="007437E1"/>
    <w:rsid w:val="00743AFF"/>
    <w:rsid w:val="00743BD0"/>
    <w:rsid w:val="00744541"/>
    <w:rsid w:val="0074485C"/>
    <w:rsid w:val="00744ACA"/>
    <w:rsid w:val="00744E77"/>
    <w:rsid w:val="00744EE4"/>
    <w:rsid w:val="00744F20"/>
    <w:rsid w:val="00745007"/>
    <w:rsid w:val="00745031"/>
    <w:rsid w:val="0074512F"/>
    <w:rsid w:val="00745655"/>
    <w:rsid w:val="007456A3"/>
    <w:rsid w:val="00745965"/>
    <w:rsid w:val="00745BD1"/>
    <w:rsid w:val="00745D52"/>
    <w:rsid w:val="0074674A"/>
    <w:rsid w:val="007467F3"/>
    <w:rsid w:val="00746A51"/>
    <w:rsid w:val="00746B51"/>
    <w:rsid w:val="00746BC9"/>
    <w:rsid w:val="00746CA2"/>
    <w:rsid w:val="00746E11"/>
    <w:rsid w:val="007472B8"/>
    <w:rsid w:val="00747729"/>
    <w:rsid w:val="007477FB"/>
    <w:rsid w:val="007478C9"/>
    <w:rsid w:val="00747989"/>
    <w:rsid w:val="00747E83"/>
    <w:rsid w:val="007500EF"/>
    <w:rsid w:val="00750247"/>
    <w:rsid w:val="007503C0"/>
    <w:rsid w:val="007506B2"/>
    <w:rsid w:val="007506BA"/>
    <w:rsid w:val="007508E9"/>
    <w:rsid w:val="00750ACC"/>
    <w:rsid w:val="00750D28"/>
    <w:rsid w:val="00750E46"/>
    <w:rsid w:val="00751067"/>
    <w:rsid w:val="007511D2"/>
    <w:rsid w:val="00751509"/>
    <w:rsid w:val="0075154C"/>
    <w:rsid w:val="0075176E"/>
    <w:rsid w:val="00751854"/>
    <w:rsid w:val="00751A9B"/>
    <w:rsid w:val="00751CB8"/>
    <w:rsid w:val="00751E2E"/>
    <w:rsid w:val="00751E9E"/>
    <w:rsid w:val="00752134"/>
    <w:rsid w:val="00752689"/>
    <w:rsid w:val="00752C5F"/>
    <w:rsid w:val="00752FD2"/>
    <w:rsid w:val="007530D9"/>
    <w:rsid w:val="00753159"/>
    <w:rsid w:val="00753395"/>
    <w:rsid w:val="007533F0"/>
    <w:rsid w:val="007537F9"/>
    <w:rsid w:val="00753BE3"/>
    <w:rsid w:val="00753DEE"/>
    <w:rsid w:val="00753F60"/>
    <w:rsid w:val="00754001"/>
    <w:rsid w:val="007540C1"/>
    <w:rsid w:val="00754401"/>
    <w:rsid w:val="00754C2D"/>
    <w:rsid w:val="00754CF6"/>
    <w:rsid w:val="00754DA8"/>
    <w:rsid w:val="00754F45"/>
    <w:rsid w:val="00755811"/>
    <w:rsid w:val="00755827"/>
    <w:rsid w:val="00755832"/>
    <w:rsid w:val="00755BD6"/>
    <w:rsid w:val="007560B5"/>
    <w:rsid w:val="007564D0"/>
    <w:rsid w:val="00756BDA"/>
    <w:rsid w:val="00756C52"/>
    <w:rsid w:val="00756EEC"/>
    <w:rsid w:val="007571E2"/>
    <w:rsid w:val="007572B8"/>
    <w:rsid w:val="007572D2"/>
    <w:rsid w:val="0075735A"/>
    <w:rsid w:val="007574A8"/>
    <w:rsid w:val="0075774A"/>
    <w:rsid w:val="00757879"/>
    <w:rsid w:val="007578CB"/>
    <w:rsid w:val="00757972"/>
    <w:rsid w:val="00757A61"/>
    <w:rsid w:val="00757F43"/>
    <w:rsid w:val="007600F1"/>
    <w:rsid w:val="007600FB"/>
    <w:rsid w:val="007602EA"/>
    <w:rsid w:val="00760911"/>
    <w:rsid w:val="00760AA1"/>
    <w:rsid w:val="00760C5A"/>
    <w:rsid w:val="00760D31"/>
    <w:rsid w:val="00761107"/>
    <w:rsid w:val="007615F3"/>
    <w:rsid w:val="0076187E"/>
    <w:rsid w:val="00761889"/>
    <w:rsid w:val="00761A08"/>
    <w:rsid w:val="00761B06"/>
    <w:rsid w:val="00761E7F"/>
    <w:rsid w:val="00761F15"/>
    <w:rsid w:val="00762050"/>
    <w:rsid w:val="00762310"/>
    <w:rsid w:val="0076233E"/>
    <w:rsid w:val="007629A5"/>
    <w:rsid w:val="00762B09"/>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D72"/>
    <w:rsid w:val="00764E3D"/>
    <w:rsid w:val="00764E74"/>
    <w:rsid w:val="00764F9A"/>
    <w:rsid w:val="00764FD8"/>
    <w:rsid w:val="0076548B"/>
    <w:rsid w:val="007654D4"/>
    <w:rsid w:val="00765647"/>
    <w:rsid w:val="00765899"/>
    <w:rsid w:val="00765AD3"/>
    <w:rsid w:val="00765B0D"/>
    <w:rsid w:val="00765BE7"/>
    <w:rsid w:val="00765D8B"/>
    <w:rsid w:val="00765DD7"/>
    <w:rsid w:val="00766491"/>
    <w:rsid w:val="00766714"/>
    <w:rsid w:val="00766C39"/>
    <w:rsid w:val="00766E48"/>
    <w:rsid w:val="00766E89"/>
    <w:rsid w:val="00767250"/>
    <w:rsid w:val="007674E2"/>
    <w:rsid w:val="00767D8A"/>
    <w:rsid w:val="00770000"/>
    <w:rsid w:val="0077019B"/>
    <w:rsid w:val="007703D7"/>
    <w:rsid w:val="00770464"/>
    <w:rsid w:val="00770682"/>
    <w:rsid w:val="00770950"/>
    <w:rsid w:val="0077096C"/>
    <w:rsid w:val="007710C2"/>
    <w:rsid w:val="0077155A"/>
    <w:rsid w:val="007715F5"/>
    <w:rsid w:val="0077165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C31"/>
    <w:rsid w:val="007760F3"/>
    <w:rsid w:val="0077631B"/>
    <w:rsid w:val="00776642"/>
    <w:rsid w:val="00776773"/>
    <w:rsid w:val="00776B03"/>
    <w:rsid w:val="00776B69"/>
    <w:rsid w:val="00776CBE"/>
    <w:rsid w:val="00776D67"/>
    <w:rsid w:val="00776E50"/>
    <w:rsid w:val="00776EE7"/>
    <w:rsid w:val="0077708F"/>
    <w:rsid w:val="00777579"/>
    <w:rsid w:val="00777693"/>
    <w:rsid w:val="00777C00"/>
    <w:rsid w:val="00777E76"/>
    <w:rsid w:val="00780089"/>
    <w:rsid w:val="0078015C"/>
    <w:rsid w:val="007803A6"/>
    <w:rsid w:val="0078054D"/>
    <w:rsid w:val="00780A55"/>
    <w:rsid w:val="00780ADD"/>
    <w:rsid w:val="00780D65"/>
    <w:rsid w:val="007810C0"/>
    <w:rsid w:val="007810D6"/>
    <w:rsid w:val="0078142B"/>
    <w:rsid w:val="00781508"/>
    <w:rsid w:val="00781D86"/>
    <w:rsid w:val="00781EBE"/>
    <w:rsid w:val="007820A8"/>
    <w:rsid w:val="007822CF"/>
    <w:rsid w:val="00782359"/>
    <w:rsid w:val="0078252C"/>
    <w:rsid w:val="0078257B"/>
    <w:rsid w:val="007825F2"/>
    <w:rsid w:val="0078269E"/>
    <w:rsid w:val="007826B4"/>
    <w:rsid w:val="007827AE"/>
    <w:rsid w:val="00782912"/>
    <w:rsid w:val="00782964"/>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0BE"/>
    <w:rsid w:val="0078466D"/>
    <w:rsid w:val="007846D5"/>
    <w:rsid w:val="0078473A"/>
    <w:rsid w:val="007847BD"/>
    <w:rsid w:val="0078489A"/>
    <w:rsid w:val="007849CA"/>
    <w:rsid w:val="00784C5C"/>
    <w:rsid w:val="00784E19"/>
    <w:rsid w:val="00784F74"/>
    <w:rsid w:val="007852FD"/>
    <w:rsid w:val="007853D2"/>
    <w:rsid w:val="007853F5"/>
    <w:rsid w:val="00785AB3"/>
    <w:rsid w:val="00785B27"/>
    <w:rsid w:val="00785B70"/>
    <w:rsid w:val="00785F08"/>
    <w:rsid w:val="00785F86"/>
    <w:rsid w:val="00786125"/>
    <w:rsid w:val="00786139"/>
    <w:rsid w:val="007865D9"/>
    <w:rsid w:val="0078676A"/>
    <w:rsid w:val="0078677D"/>
    <w:rsid w:val="00786A3D"/>
    <w:rsid w:val="00786A5F"/>
    <w:rsid w:val="00786C3E"/>
    <w:rsid w:val="00786CD5"/>
    <w:rsid w:val="00786FAF"/>
    <w:rsid w:val="00786FBC"/>
    <w:rsid w:val="00787124"/>
    <w:rsid w:val="00787436"/>
    <w:rsid w:val="0078747E"/>
    <w:rsid w:val="00787597"/>
    <w:rsid w:val="007876EF"/>
    <w:rsid w:val="007877C1"/>
    <w:rsid w:val="0078786E"/>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1E6C"/>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D50"/>
    <w:rsid w:val="00794DA4"/>
    <w:rsid w:val="00794E20"/>
    <w:rsid w:val="00794E52"/>
    <w:rsid w:val="0079510A"/>
    <w:rsid w:val="007951BC"/>
    <w:rsid w:val="0079535C"/>
    <w:rsid w:val="00795467"/>
    <w:rsid w:val="00795485"/>
    <w:rsid w:val="007955EC"/>
    <w:rsid w:val="00795615"/>
    <w:rsid w:val="00795948"/>
    <w:rsid w:val="00795A66"/>
    <w:rsid w:val="00795B20"/>
    <w:rsid w:val="00795CA7"/>
    <w:rsid w:val="00795D02"/>
    <w:rsid w:val="00795F97"/>
    <w:rsid w:val="0079613D"/>
    <w:rsid w:val="0079619E"/>
    <w:rsid w:val="007961C6"/>
    <w:rsid w:val="0079624F"/>
    <w:rsid w:val="00796A13"/>
    <w:rsid w:val="00796A8E"/>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0D68"/>
    <w:rsid w:val="007A15DF"/>
    <w:rsid w:val="007A160C"/>
    <w:rsid w:val="007A17F4"/>
    <w:rsid w:val="007A198B"/>
    <w:rsid w:val="007A1EDA"/>
    <w:rsid w:val="007A1F66"/>
    <w:rsid w:val="007A207D"/>
    <w:rsid w:val="007A2304"/>
    <w:rsid w:val="007A2808"/>
    <w:rsid w:val="007A2CB3"/>
    <w:rsid w:val="007A2EFC"/>
    <w:rsid w:val="007A3194"/>
    <w:rsid w:val="007A33A3"/>
    <w:rsid w:val="007A3443"/>
    <w:rsid w:val="007A3905"/>
    <w:rsid w:val="007A3A58"/>
    <w:rsid w:val="007A3ABD"/>
    <w:rsid w:val="007A3D21"/>
    <w:rsid w:val="007A3E40"/>
    <w:rsid w:val="007A3E58"/>
    <w:rsid w:val="007A4170"/>
    <w:rsid w:val="007A42E5"/>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B6D"/>
    <w:rsid w:val="007B1C31"/>
    <w:rsid w:val="007B24FC"/>
    <w:rsid w:val="007B2598"/>
    <w:rsid w:val="007B28C0"/>
    <w:rsid w:val="007B2A39"/>
    <w:rsid w:val="007B2DBA"/>
    <w:rsid w:val="007B2EE4"/>
    <w:rsid w:val="007B30D2"/>
    <w:rsid w:val="007B3111"/>
    <w:rsid w:val="007B3144"/>
    <w:rsid w:val="007B3158"/>
    <w:rsid w:val="007B3238"/>
    <w:rsid w:val="007B3389"/>
    <w:rsid w:val="007B33CC"/>
    <w:rsid w:val="007B3471"/>
    <w:rsid w:val="007B35E3"/>
    <w:rsid w:val="007B3667"/>
    <w:rsid w:val="007B3A3E"/>
    <w:rsid w:val="007B3AD8"/>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542"/>
    <w:rsid w:val="007B5A77"/>
    <w:rsid w:val="007B5BF1"/>
    <w:rsid w:val="007B5D04"/>
    <w:rsid w:val="007B5EC2"/>
    <w:rsid w:val="007B6095"/>
    <w:rsid w:val="007B6128"/>
    <w:rsid w:val="007B671B"/>
    <w:rsid w:val="007B67B5"/>
    <w:rsid w:val="007B686D"/>
    <w:rsid w:val="007B68E2"/>
    <w:rsid w:val="007B6AC7"/>
    <w:rsid w:val="007B6D98"/>
    <w:rsid w:val="007B6E4B"/>
    <w:rsid w:val="007B6F21"/>
    <w:rsid w:val="007B6F5F"/>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5B7"/>
    <w:rsid w:val="007C35BD"/>
    <w:rsid w:val="007C35F9"/>
    <w:rsid w:val="007C387A"/>
    <w:rsid w:val="007C394F"/>
    <w:rsid w:val="007C3957"/>
    <w:rsid w:val="007C3C5D"/>
    <w:rsid w:val="007C3ECD"/>
    <w:rsid w:val="007C4116"/>
    <w:rsid w:val="007C427E"/>
    <w:rsid w:val="007C441A"/>
    <w:rsid w:val="007C45BD"/>
    <w:rsid w:val="007C46D3"/>
    <w:rsid w:val="007C4811"/>
    <w:rsid w:val="007C4C78"/>
    <w:rsid w:val="007C54E6"/>
    <w:rsid w:val="007C5694"/>
    <w:rsid w:val="007C5B97"/>
    <w:rsid w:val="007C5D94"/>
    <w:rsid w:val="007C5DAC"/>
    <w:rsid w:val="007C5E86"/>
    <w:rsid w:val="007C5F4D"/>
    <w:rsid w:val="007C604E"/>
    <w:rsid w:val="007C61A6"/>
    <w:rsid w:val="007C6A47"/>
    <w:rsid w:val="007C6C3E"/>
    <w:rsid w:val="007C6DC5"/>
    <w:rsid w:val="007C6E71"/>
    <w:rsid w:val="007C6EA9"/>
    <w:rsid w:val="007C6F19"/>
    <w:rsid w:val="007C7726"/>
    <w:rsid w:val="007C7A19"/>
    <w:rsid w:val="007C7E53"/>
    <w:rsid w:val="007C7F10"/>
    <w:rsid w:val="007D0666"/>
    <w:rsid w:val="007D0B69"/>
    <w:rsid w:val="007D1456"/>
    <w:rsid w:val="007D14C0"/>
    <w:rsid w:val="007D16C6"/>
    <w:rsid w:val="007D1AAC"/>
    <w:rsid w:val="007D2062"/>
    <w:rsid w:val="007D2159"/>
    <w:rsid w:val="007D2263"/>
    <w:rsid w:val="007D226D"/>
    <w:rsid w:val="007D235C"/>
    <w:rsid w:val="007D269C"/>
    <w:rsid w:val="007D280E"/>
    <w:rsid w:val="007D2859"/>
    <w:rsid w:val="007D2A15"/>
    <w:rsid w:val="007D2ABB"/>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16E"/>
    <w:rsid w:val="007D4232"/>
    <w:rsid w:val="007D45B0"/>
    <w:rsid w:val="007D4ADC"/>
    <w:rsid w:val="007D4B9D"/>
    <w:rsid w:val="007D5500"/>
    <w:rsid w:val="007D58DC"/>
    <w:rsid w:val="007D5A6B"/>
    <w:rsid w:val="007D5BB5"/>
    <w:rsid w:val="007D5E76"/>
    <w:rsid w:val="007D6177"/>
    <w:rsid w:val="007D6226"/>
    <w:rsid w:val="007D622D"/>
    <w:rsid w:val="007D6243"/>
    <w:rsid w:val="007D62AF"/>
    <w:rsid w:val="007D6B70"/>
    <w:rsid w:val="007D6C3B"/>
    <w:rsid w:val="007D6C8E"/>
    <w:rsid w:val="007D6DC7"/>
    <w:rsid w:val="007D6E62"/>
    <w:rsid w:val="007D7352"/>
    <w:rsid w:val="007D74C3"/>
    <w:rsid w:val="007D7550"/>
    <w:rsid w:val="007D76A8"/>
    <w:rsid w:val="007D79B2"/>
    <w:rsid w:val="007D7C37"/>
    <w:rsid w:val="007E00A9"/>
    <w:rsid w:val="007E040D"/>
    <w:rsid w:val="007E0B33"/>
    <w:rsid w:val="007E0CCE"/>
    <w:rsid w:val="007E0EBA"/>
    <w:rsid w:val="007E1424"/>
    <w:rsid w:val="007E1646"/>
    <w:rsid w:val="007E16C6"/>
    <w:rsid w:val="007E1744"/>
    <w:rsid w:val="007E188B"/>
    <w:rsid w:val="007E1B6B"/>
    <w:rsid w:val="007E2473"/>
    <w:rsid w:val="007E2557"/>
    <w:rsid w:val="007E2699"/>
    <w:rsid w:val="007E29C6"/>
    <w:rsid w:val="007E2A35"/>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6E"/>
    <w:rsid w:val="007E5703"/>
    <w:rsid w:val="007E59E2"/>
    <w:rsid w:val="007E5B13"/>
    <w:rsid w:val="007E5FBD"/>
    <w:rsid w:val="007E6069"/>
    <w:rsid w:val="007E60F4"/>
    <w:rsid w:val="007E61D2"/>
    <w:rsid w:val="007E645F"/>
    <w:rsid w:val="007E64B3"/>
    <w:rsid w:val="007E68A1"/>
    <w:rsid w:val="007E68CF"/>
    <w:rsid w:val="007E6A11"/>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26A"/>
    <w:rsid w:val="007F2492"/>
    <w:rsid w:val="007F2570"/>
    <w:rsid w:val="007F25A0"/>
    <w:rsid w:val="007F25E8"/>
    <w:rsid w:val="007F288B"/>
    <w:rsid w:val="007F28F1"/>
    <w:rsid w:val="007F2992"/>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617C"/>
    <w:rsid w:val="007F62C8"/>
    <w:rsid w:val="007F62E1"/>
    <w:rsid w:val="007F6693"/>
    <w:rsid w:val="007F68D9"/>
    <w:rsid w:val="007F6968"/>
    <w:rsid w:val="007F6A7D"/>
    <w:rsid w:val="007F7114"/>
    <w:rsid w:val="007F74C3"/>
    <w:rsid w:val="007F78C2"/>
    <w:rsid w:val="007F78D2"/>
    <w:rsid w:val="007F7947"/>
    <w:rsid w:val="007F7DE2"/>
    <w:rsid w:val="008002AE"/>
    <w:rsid w:val="0080033C"/>
    <w:rsid w:val="0080046B"/>
    <w:rsid w:val="00800653"/>
    <w:rsid w:val="0080072E"/>
    <w:rsid w:val="008008DE"/>
    <w:rsid w:val="00800B31"/>
    <w:rsid w:val="00800CAB"/>
    <w:rsid w:val="00800F28"/>
    <w:rsid w:val="008010A3"/>
    <w:rsid w:val="00801285"/>
    <w:rsid w:val="008014AA"/>
    <w:rsid w:val="00801967"/>
    <w:rsid w:val="00801D0F"/>
    <w:rsid w:val="0080218E"/>
    <w:rsid w:val="008021ED"/>
    <w:rsid w:val="00802396"/>
    <w:rsid w:val="00802440"/>
    <w:rsid w:val="00802716"/>
    <w:rsid w:val="008028EB"/>
    <w:rsid w:val="00802A7A"/>
    <w:rsid w:val="00802DA1"/>
    <w:rsid w:val="00802F32"/>
    <w:rsid w:val="0080310B"/>
    <w:rsid w:val="00803188"/>
    <w:rsid w:val="00803477"/>
    <w:rsid w:val="008035B4"/>
    <w:rsid w:val="008036B8"/>
    <w:rsid w:val="00803758"/>
    <w:rsid w:val="00803E64"/>
    <w:rsid w:val="00803FE1"/>
    <w:rsid w:val="008046A3"/>
    <w:rsid w:val="00804721"/>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44"/>
    <w:rsid w:val="00806570"/>
    <w:rsid w:val="00806A81"/>
    <w:rsid w:val="00806D7E"/>
    <w:rsid w:val="00806EB2"/>
    <w:rsid w:val="00807080"/>
    <w:rsid w:val="0080717D"/>
    <w:rsid w:val="00807384"/>
    <w:rsid w:val="008073B0"/>
    <w:rsid w:val="00807706"/>
    <w:rsid w:val="00807765"/>
    <w:rsid w:val="008077DC"/>
    <w:rsid w:val="008078C5"/>
    <w:rsid w:val="00807A34"/>
    <w:rsid w:val="00807C30"/>
    <w:rsid w:val="00807C6C"/>
    <w:rsid w:val="00807D6B"/>
    <w:rsid w:val="00807E4D"/>
    <w:rsid w:val="008100B6"/>
    <w:rsid w:val="00810186"/>
    <w:rsid w:val="00810254"/>
    <w:rsid w:val="0081033D"/>
    <w:rsid w:val="008104C5"/>
    <w:rsid w:val="008108B8"/>
    <w:rsid w:val="00810A26"/>
    <w:rsid w:val="00810ABC"/>
    <w:rsid w:val="00811010"/>
    <w:rsid w:val="00811250"/>
    <w:rsid w:val="008116CC"/>
    <w:rsid w:val="00811723"/>
    <w:rsid w:val="0081241A"/>
    <w:rsid w:val="008129C5"/>
    <w:rsid w:val="008135E3"/>
    <w:rsid w:val="0081370F"/>
    <w:rsid w:val="00813888"/>
    <w:rsid w:val="00813939"/>
    <w:rsid w:val="00813A59"/>
    <w:rsid w:val="00813C1D"/>
    <w:rsid w:val="00813D52"/>
    <w:rsid w:val="00813DE2"/>
    <w:rsid w:val="00813F05"/>
    <w:rsid w:val="008141E2"/>
    <w:rsid w:val="008142E3"/>
    <w:rsid w:val="00814387"/>
    <w:rsid w:val="008143D0"/>
    <w:rsid w:val="00814920"/>
    <w:rsid w:val="00814A7B"/>
    <w:rsid w:val="00814BD9"/>
    <w:rsid w:val="00814CC0"/>
    <w:rsid w:val="008151AD"/>
    <w:rsid w:val="008153CB"/>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59"/>
    <w:rsid w:val="008178FE"/>
    <w:rsid w:val="0081790E"/>
    <w:rsid w:val="00817940"/>
    <w:rsid w:val="008179E1"/>
    <w:rsid w:val="00817AB3"/>
    <w:rsid w:val="00817B57"/>
    <w:rsid w:val="00817EFF"/>
    <w:rsid w:val="00820493"/>
    <w:rsid w:val="00820499"/>
    <w:rsid w:val="008204C8"/>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07C"/>
    <w:rsid w:val="0082210E"/>
    <w:rsid w:val="008221B9"/>
    <w:rsid w:val="008222EF"/>
    <w:rsid w:val="00822414"/>
    <w:rsid w:val="0082272B"/>
    <w:rsid w:val="008227CA"/>
    <w:rsid w:val="008229A0"/>
    <w:rsid w:val="00822C6C"/>
    <w:rsid w:val="0082301E"/>
    <w:rsid w:val="0082308F"/>
    <w:rsid w:val="00823721"/>
    <w:rsid w:val="00823DB9"/>
    <w:rsid w:val="00823F18"/>
    <w:rsid w:val="00823F30"/>
    <w:rsid w:val="0082401C"/>
    <w:rsid w:val="008240F5"/>
    <w:rsid w:val="008247C1"/>
    <w:rsid w:val="00825123"/>
    <w:rsid w:val="00825240"/>
    <w:rsid w:val="00825575"/>
    <w:rsid w:val="008257F9"/>
    <w:rsid w:val="00825B30"/>
    <w:rsid w:val="00825D5D"/>
    <w:rsid w:val="00825E16"/>
    <w:rsid w:val="0082607F"/>
    <w:rsid w:val="0082621A"/>
    <w:rsid w:val="00826223"/>
    <w:rsid w:val="008262AE"/>
    <w:rsid w:val="008265F2"/>
    <w:rsid w:val="008269F7"/>
    <w:rsid w:val="00826B16"/>
    <w:rsid w:val="00826C44"/>
    <w:rsid w:val="00826F06"/>
    <w:rsid w:val="00827193"/>
    <w:rsid w:val="0082754B"/>
    <w:rsid w:val="008279A0"/>
    <w:rsid w:val="00827A3E"/>
    <w:rsid w:val="00827B05"/>
    <w:rsid w:val="00827F10"/>
    <w:rsid w:val="008302C2"/>
    <w:rsid w:val="008303AF"/>
    <w:rsid w:val="00830630"/>
    <w:rsid w:val="00830D6C"/>
    <w:rsid w:val="008312F9"/>
    <w:rsid w:val="00831308"/>
    <w:rsid w:val="0083135A"/>
    <w:rsid w:val="00831558"/>
    <w:rsid w:val="0083162C"/>
    <w:rsid w:val="0083192A"/>
    <w:rsid w:val="008319E3"/>
    <w:rsid w:val="00831C6B"/>
    <w:rsid w:val="00831E15"/>
    <w:rsid w:val="00831F4A"/>
    <w:rsid w:val="008320B4"/>
    <w:rsid w:val="00832378"/>
    <w:rsid w:val="008324AE"/>
    <w:rsid w:val="008324EE"/>
    <w:rsid w:val="00832504"/>
    <w:rsid w:val="00832883"/>
    <w:rsid w:val="00832A5F"/>
    <w:rsid w:val="00832B5A"/>
    <w:rsid w:val="00832E56"/>
    <w:rsid w:val="00832FB2"/>
    <w:rsid w:val="00833256"/>
    <w:rsid w:val="008332DA"/>
    <w:rsid w:val="00833475"/>
    <w:rsid w:val="0083349A"/>
    <w:rsid w:val="0083359C"/>
    <w:rsid w:val="00833979"/>
    <w:rsid w:val="00833C24"/>
    <w:rsid w:val="00833C71"/>
    <w:rsid w:val="00834134"/>
    <w:rsid w:val="00834254"/>
    <w:rsid w:val="0083463D"/>
    <w:rsid w:val="008348E2"/>
    <w:rsid w:val="008349A0"/>
    <w:rsid w:val="00834CE4"/>
    <w:rsid w:val="00834D73"/>
    <w:rsid w:val="00834DAE"/>
    <w:rsid w:val="00834E35"/>
    <w:rsid w:val="00835038"/>
    <w:rsid w:val="0083509A"/>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B71"/>
    <w:rsid w:val="00837C73"/>
    <w:rsid w:val="00837DBB"/>
    <w:rsid w:val="00837E60"/>
    <w:rsid w:val="00840082"/>
    <w:rsid w:val="008403F7"/>
    <w:rsid w:val="0084098E"/>
    <w:rsid w:val="00840A9C"/>
    <w:rsid w:val="00840E84"/>
    <w:rsid w:val="00841101"/>
    <w:rsid w:val="0084118F"/>
    <w:rsid w:val="008415F9"/>
    <w:rsid w:val="00841972"/>
    <w:rsid w:val="0084204D"/>
    <w:rsid w:val="00842054"/>
    <w:rsid w:val="008421E6"/>
    <w:rsid w:val="008429AA"/>
    <w:rsid w:val="00842A91"/>
    <w:rsid w:val="00842AB3"/>
    <w:rsid w:val="00842B26"/>
    <w:rsid w:val="0084361D"/>
    <w:rsid w:val="0084365F"/>
    <w:rsid w:val="008437A5"/>
    <w:rsid w:val="008439DB"/>
    <w:rsid w:val="00843AC2"/>
    <w:rsid w:val="00843CD7"/>
    <w:rsid w:val="00843ED8"/>
    <w:rsid w:val="0084404B"/>
    <w:rsid w:val="00844286"/>
    <w:rsid w:val="008443FA"/>
    <w:rsid w:val="0084440A"/>
    <w:rsid w:val="008444F2"/>
    <w:rsid w:val="00844553"/>
    <w:rsid w:val="008445F3"/>
    <w:rsid w:val="00844870"/>
    <w:rsid w:val="00844AE9"/>
    <w:rsid w:val="00844BFE"/>
    <w:rsid w:val="00844C76"/>
    <w:rsid w:val="00844CC6"/>
    <w:rsid w:val="00844CE1"/>
    <w:rsid w:val="00844D24"/>
    <w:rsid w:val="00844EE0"/>
    <w:rsid w:val="0084519E"/>
    <w:rsid w:val="00845362"/>
    <w:rsid w:val="008456D0"/>
    <w:rsid w:val="00845AEC"/>
    <w:rsid w:val="00845BCE"/>
    <w:rsid w:val="00845D43"/>
    <w:rsid w:val="00845DA3"/>
    <w:rsid w:val="00845E5F"/>
    <w:rsid w:val="008460B0"/>
    <w:rsid w:val="0084618D"/>
    <w:rsid w:val="008464C0"/>
    <w:rsid w:val="00846553"/>
    <w:rsid w:val="00846557"/>
    <w:rsid w:val="008466F6"/>
    <w:rsid w:val="00846BD4"/>
    <w:rsid w:val="00846CA2"/>
    <w:rsid w:val="00846F89"/>
    <w:rsid w:val="008471C2"/>
    <w:rsid w:val="0084738F"/>
    <w:rsid w:val="0084754E"/>
    <w:rsid w:val="0084759E"/>
    <w:rsid w:val="008476C9"/>
    <w:rsid w:val="0084775D"/>
    <w:rsid w:val="008477A5"/>
    <w:rsid w:val="00847A69"/>
    <w:rsid w:val="00847BED"/>
    <w:rsid w:val="0085035A"/>
    <w:rsid w:val="008504E5"/>
    <w:rsid w:val="00850595"/>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39C3"/>
    <w:rsid w:val="008539F5"/>
    <w:rsid w:val="00853A30"/>
    <w:rsid w:val="00853A31"/>
    <w:rsid w:val="00853DF5"/>
    <w:rsid w:val="00853E65"/>
    <w:rsid w:val="00853EC1"/>
    <w:rsid w:val="00853EE3"/>
    <w:rsid w:val="00853F15"/>
    <w:rsid w:val="00853F43"/>
    <w:rsid w:val="0085402F"/>
    <w:rsid w:val="008540B7"/>
    <w:rsid w:val="00854564"/>
    <w:rsid w:val="00854585"/>
    <w:rsid w:val="00854628"/>
    <w:rsid w:val="00854E5B"/>
    <w:rsid w:val="00854F12"/>
    <w:rsid w:val="00854F6B"/>
    <w:rsid w:val="0085555F"/>
    <w:rsid w:val="00855729"/>
    <w:rsid w:val="00855893"/>
    <w:rsid w:val="00855A95"/>
    <w:rsid w:val="00855AD8"/>
    <w:rsid w:val="00855C71"/>
    <w:rsid w:val="00855CF1"/>
    <w:rsid w:val="00855DD3"/>
    <w:rsid w:val="00855E37"/>
    <w:rsid w:val="0085621F"/>
    <w:rsid w:val="0085623E"/>
    <w:rsid w:val="00856569"/>
    <w:rsid w:val="008566A2"/>
    <w:rsid w:val="00856943"/>
    <w:rsid w:val="00856A04"/>
    <w:rsid w:val="00856A73"/>
    <w:rsid w:val="00856B1B"/>
    <w:rsid w:val="00856F36"/>
    <w:rsid w:val="00857761"/>
    <w:rsid w:val="00857BE2"/>
    <w:rsid w:val="00860007"/>
    <w:rsid w:val="008600F3"/>
    <w:rsid w:val="00860173"/>
    <w:rsid w:val="008601A2"/>
    <w:rsid w:val="00860251"/>
    <w:rsid w:val="00860591"/>
    <w:rsid w:val="008605E2"/>
    <w:rsid w:val="008606B3"/>
    <w:rsid w:val="00860B18"/>
    <w:rsid w:val="00860B82"/>
    <w:rsid w:val="00860CB9"/>
    <w:rsid w:val="00861570"/>
    <w:rsid w:val="00861585"/>
    <w:rsid w:val="008615B7"/>
    <w:rsid w:val="0086171A"/>
    <w:rsid w:val="00861838"/>
    <w:rsid w:val="008619B0"/>
    <w:rsid w:val="00861B77"/>
    <w:rsid w:val="00861C00"/>
    <w:rsid w:val="00861EC5"/>
    <w:rsid w:val="00862256"/>
    <w:rsid w:val="008622F6"/>
    <w:rsid w:val="008623A5"/>
    <w:rsid w:val="00862761"/>
    <w:rsid w:val="008629A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3C7"/>
    <w:rsid w:val="008666F4"/>
    <w:rsid w:val="00866815"/>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D4D"/>
    <w:rsid w:val="00870DB2"/>
    <w:rsid w:val="00870F33"/>
    <w:rsid w:val="00871058"/>
    <w:rsid w:val="008710A7"/>
    <w:rsid w:val="00871643"/>
    <w:rsid w:val="008716A8"/>
    <w:rsid w:val="00871F9E"/>
    <w:rsid w:val="0087215B"/>
    <w:rsid w:val="008723D0"/>
    <w:rsid w:val="008725ED"/>
    <w:rsid w:val="0087262D"/>
    <w:rsid w:val="00872769"/>
    <w:rsid w:val="00872EBA"/>
    <w:rsid w:val="00872EFC"/>
    <w:rsid w:val="00872F5B"/>
    <w:rsid w:val="00872F9B"/>
    <w:rsid w:val="008731C5"/>
    <w:rsid w:val="00873699"/>
    <w:rsid w:val="00873917"/>
    <w:rsid w:val="008739AD"/>
    <w:rsid w:val="00873B9F"/>
    <w:rsid w:val="00873DE3"/>
    <w:rsid w:val="0087434C"/>
    <w:rsid w:val="008744DF"/>
    <w:rsid w:val="0087452B"/>
    <w:rsid w:val="008746B0"/>
    <w:rsid w:val="008746CE"/>
    <w:rsid w:val="00874A85"/>
    <w:rsid w:val="00874ABE"/>
    <w:rsid w:val="00874DC9"/>
    <w:rsid w:val="00874E47"/>
    <w:rsid w:val="008751D0"/>
    <w:rsid w:val="008753D6"/>
    <w:rsid w:val="00875736"/>
    <w:rsid w:val="00875D22"/>
    <w:rsid w:val="00875E90"/>
    <w:rsid w:val="0087657E"/>
    <w:rsid w:val="00876C91"/>
    <w:rsid w:val="00876DAC"/>
    <w:rsid w:val="00876DBC"/>
    <w:rsid w:val="00876F75"/>
    <w:rsid w:val="008772EC"/>
    <w:rsid w:val="0087735F"/>
    <w:rsid w:val="008774AC"/>
    <w:rsid w:val="00877549"/>
    <w:rsid w:val="00877765"/>
    <w:rsid w:val="0087781A"/>
    <w:rsid w:val="00877AE4"/>
    <w:rsid w:val="00877D9B"/>
    <w:rsid w:val="00877E14"/>
    <w:rsid w:val="00877E6F"/>
    <w:rsid w:val="008801F8"/>
    <w:rsid w:val="00880455"/>
    <w:rsid w:val="008804CF"/>
    <w:rsid w:val="008805A1"/>
    <w:rsid w:val="008806C5"/>
    <w:rsid w:val="00880735"/>
    <w:rsid w:val="00880A95"/>
    <w:rsid w:val="00880F95"/>
    <w:rsid w:val="0088116C"/>
    <w:rsid w:val="00881239"/>
    <w:rsid w:val="00881367"/>
    <w:rsid w:val="008814FB"/>
    <w:rsid w:val="00881813"/>
    <w:rsid w:val="00881B26"/>
    <w:rsid w:val="00881E69"/>
    <w:rsid w:val="00882025"/>
    <w:rsid w:val="008820FE"/>
    <w:rsid w:val="008823F8"/>
    <w:rsid w:val="008825AB"/>
    <w:rsid w:val="00882655"/>
    <w:rsid w:val="00882F9F"/>
    <w:rsid w:val="008830B1"/>
    <w:rsid w:val="00883102"/>
    <w:rsid w:val="008831B2"/>
    <w:rsid w:val="0088330C"/>
    <w:rsid w:val="008834D9"/>
    <w:rsid w:val="008836C1"/>
    <w:rsid w:val="008838DC"/>
    <w:rsid w:val="00883DC6"/>
    <w:rsid w:val="00883E6D"/>
    <w:rsid w:val="00883F98"/>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2DE"/>
    <w:rsid w:val="00890303"/>
    <w:rsid w:val="00890A56"/>
    <w:rsid w:val="00890B7E"/>
    <w:rsid w:val="00890DBD"/>
    <w:rsid w:val="00890E81"/>
    <w:rsid w:val="00891111"/>
    <w:rsid w:val="008917B9"/>
    <w:rsid w:val="00891930"/>
    <w:rsid w:val="00891F8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5025"/>
    <w:rsid w:val="0089502F"/>
    <w:rsid w:val="0089504F"/>
    <w:rsid w:val="008951C7"/>
    <w:rsid w:val="00895840"/>
    <w:rsid w:val="00895843"/>
    <w:rsid w:val="00895CBC"/>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DF0"/>
    <w:rsid w:val="008A0059"/>
    <w:rsid w:val="008A0310"/>
    <w:rsid w:val="008A03CD"/>
    <w:rsid w:val="008A0807"/>
    <w:rsid w:val="008A0977"/>
    <w:rsid w:val="008A1220"/>
    <w:rsid w:val="008A1556"/>
    <w:rsid w:val="008A1C3E"/>
    <w:rsid w:val="008A1E7F"/>
    <w:rsid w:val="008A1F9A"/>
    <w:rsid w:val="008A1FC9"/>
    <w:rsid w:val="008A22FC"/>
    <w:rsid w:val="008A2589"/>
    <w:rsid w:val="008A25AC"/>
    <w:rsid w:val="008A27AD"/>
    <w:rsid w:val="008A281B"/>
    <w:rsid w:val="008A2B56"/>
    <w:rsid w:val="008A2D9B"/>
    <w:rsid w:val="008A2DF0"/>
    <w:rsid w:val="008A2E7A"/>
    <w:rsid w:val="008A2F39"/>
    <w:rsid w:val="008A2F80"/>
    <w:rsid w:val="008A31BE"/>
    <w:rsid w:val="008A332C"/>
    <w:rsid w:val="008A34F5"/>
    <w:rsid w:val="008A38F9"/>
    <w:rsid w:val="008A3976"/>
    <w:rsid w:val="008A4023"/>
    <w:rsid w:val="008A4122"/>
    <w:rsid w:val="008A415A"/>
    <w:rsid w:val="008A418D"/>
    <w:rsid w:val="008A4222"/>
    <w:rsid w:val="008A4381"/>
    <w:rsid w:val="008A4D29"/>
    <w:rsid w:val="008A54F2"/>
    <w:rsid w:val="008A5883"/>
    <w:rsid w:val="008A5C20"/>
    <w:rsid w:val="008A5F29"/>
    <w:rsid w:val="008A60C3"/>
    <w:rsid w:val="008A6217"/>
    <w:rsid w:val="008A6B06"/>
    <w:rsid w:val="008A6EDF"/>
    <w:rsid w:val="008A7009"/>
    <w:rsid w:val="008A7108"/>
    <w:rsid w:val="008A732C"/>
    <w:rsid w:val="008A7497"/>
    <w:rsid w:val="008A74E4"/>
    <w:rsid w:val="008A774B"/>
    <w:rsid w:val="008A78C1"/>
    <w:rsid w:val="008B044A"/>
    <w:rsid w:val="008B05C7"/>
    <w:rsid w:val="008B06D3"/>
    <w:rsid w:val="008B07D2"/>
    <w:rsid w:val="008B0A1F"/>
    <w:rsid w:val="008B0AAD"/>
    <w:rsid w:val="008B0C82"/>
    <w:rsid w:val="008B13B9"/>
    <w:rsid w:val="008B13E9"/>
    <w:rsid w:val="008B15E7"/>
    <w:rsid w:val="008B166D"/>
    <w:rsid w:val="008B16C9"/>
    <w:rsid w:val="008B16CE"/>
    <w:rsid w:val="008B1A07"/>
    <w:rsid w:val="008B1C1C"/>
    <w:rsid w:val="008B1E2E"/>
    <w:rsid w:val="008B21AC"/>
    <w:rsid w:val="008B2344"/>
    <w:rsid w:val="008B2599"/>
    <w:rsid w:val="008B2940"/>
    <w:rsid w:val="008B29FB"/>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453"/>
    <w:rsid w:val="008B653B"/>
    <w:rsid w:val="008B678D"/>
    <w:rsid w:val="008B6BFA"/>
    <w:rsid w:val="008B6E0C"/>
    <w:rsid w:val="008B6ED6"/>
    <w:rsid w:val="008B71C9"/>
    <w:rsid w:val="008B7334"/>
    <w:rsid w:val="008B737E"/>
    <w:rsid w:val="008B73E2"/>
    <w:rsid w:val="008B7495"/>
    <w:rsid w:val="008B7829"/>
    <w:rsid w:val="008B78B8"/>
    <w:rsid w:val="008B792F"/>
    <w:rsid w:val="008B794F"/>
    <w:rsid w:val="008B7D68"/>
    <w:rsid w:val="008C0141"/>
    <w:rsid w:val="008C02F8"/>
    <w:rsid w:val="008C07CB"/>
    <w:rsid w:val="008C0FD5"/>
    <w:rsid w:val="008C1011"/>
    <w:rsid w:val="008C10FB"/>
    <w:rsid w:val="008C1A0F"/>
    <w:rsid w:val="008C1C2F"/>
    <w:rsid w:val="008C1ED1"/>
    <w:rsid w:val="008C2250"/>
    <w:rsid w:val="008C2663"/>
    <w:rsid w:val="008C2811"/>
    <w:rsid w:val="008C2938"/>
    <w:rsid w:val="008C2D55"/>
    <w:rsid w:val="008C2DC0"/>
    <w:rsid w:val="008C2EF1"/>
    <w:rsid w:val="008C3345"/>
    <w:rsid w:val="008C35E1"/>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6D9B"/>
    <w:rsid w:val="008C7264"/>
    <w:rsid w:val="008C7322"/>
    <w:rsid w:val="008C767A"/>
    <w:rsid w:val="008C7789"/>
    <w:rsid w:val="008C77D6"/>
    <w:rsid w:val="008C7990"/>
    <w:rsid w:val="008C7AE6"/>
    <w:rsid w:val="008C7F9E"/>
    <w:rsid w:val="008D0017"/>
    <w:rsid w:val="008D05A3"/>
    <w:rsid w:val="008D0888"/>
    <w:rsid w:val="008D0B86"/>
    <w:rsid w:val="008D0C00"/>
    <w:rsid w:val="008D0CB9"/>
    <w:rsid w:val="008D0DF1"/>
    <w:rsid w:val="008D0E97"/>
    <w:rsid w:val="008D0F04"/>
    <w:rsid w:val="008D0FDC"/>
    <w:rsid w:val="008D106D"/>
    <w:rsid w:val="008D1200"/>
    <w:rsid w:val="008D1228"/>
    <w:rsid w:val="008D150A"/>
    <w:rsid w:val="008D1554"/>
    <w:rsid w:val="008D170E"/>
    <w:rsid w:val="008D1793"/>
    <w:rsid w:val="008D1A37"/>
    <w:rsid w:val="008D1AA3"/>
    <w:rsid w:val="008D1B6A"/>
    <w:rsid w:val="008D1C6E"/>
    <w:rsid w:val="008D1D20"/>
    <w:rsid w:val="008D2018"/>
    <w:rsid w:val="008D21F1"/>
    <w:rsid w:val="008D26CE"/>
    <w:rsid w:val="008D27E2"/>
    <w:rsid w:val="008D2928"/>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5948"/>
    <w:rsid w:val="008D602D"/>
    <w:rsid w:val="008D68D2"/>
    <w:rsid w:val="008D6A6B"/>
    <w:rsid w:val="008D6E5B"/>
    <w:rsid w:val="008D6F6E"/>
    <w:rsid w:val="008D72A5"/>
    <w:rsid w:val="008D7410"/>
    <w:rsid w:val="008D74F5"/>
    <w:rsid w:val="008D778F"/>
    <w:rsid w:val="008D794E"/>
    <w:rsid w:val="008D7B4B"/>
    <w:rsid w:val="008E029E"/>
    <w:rsid w:val="008E0497"/>
    <w:rsid w:val="008E0618"/>
    <w:rsid w:val="008E06A7"/>
    <w:rsid w:val="008E07A3"/>
    <w:rsid w:val="008E07A8"/>
    <w:rsid w:val="008E07FE"/>
    <w:rsid w:val="008E0982"/>
    <w:rsid w:val="008E09CF"/>
    <w:rsid w:val="008E09D9"/>
    <w:rsid w:val="008E09EB"/>
    <w:rsid w:val="008E0C31"/>
    <w:rsid w:val="008E0D31"/>
    <w:rsid w:val="008E0E3F"/>
    <w:rsid w:val="008E1155"/>
    <w:rsid w:val="008E130F"/>
    <w:rsid w:val="008E1498"/>
    <w:rsid w:val="008E181B"/>
    <w:rsid w:val="008E1C04"/>
    <w:rsid w:val="008E1CBC"/>
    <w:rsid w:val="008E1D2F"/>
    <w:rsid w:val="008E1E27"/>
    <w:rsid w:val="008E1F39"/>
    <w:rsid w:val="008E1F9D"/>
    <w:rsid w:val="008E1FBF"/>
    <w:rsid w:val="008E22BF"/>
    <w:rsid w:val="008E22D9"/>
    <w:rsid w:val="008E22E0"/>
    <w:rsid w:val="008E27D2"/>
    <w:rsid w:val="008E2980"/>
    <w:rsid w:val="008E2B14"/>
    <w:rsid w:val="008E2E1A"/>
    <w:rsid w:val="008E2EC6"/>
    <w:rsid w:val="008E2FF5"/>
    <w:rsid w:val="008E3171"/>
    <w:rsid w:val="008E3F14"/>
    <w:rsid w:val="008E3FB8"/>
    <w:rsid w:val="008E423C"/>
    <w:rsid w:val="008E4951"/>
    <w:rsid w:val="008E4A91"/>
    <w:rsid w:val="008E4B77"/>
    <w:rsid w:val="008E4C7B"/>
    <w:rsid w:val="008E4C95"/>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42"/>
    <w:rsid w:val="008F1595"/>
    <w:rsid w:val="008F172C"/>
    <w:rsid w:val="008F1837"/>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4DFE"/>
    <w:rsid w:val="008F51FF"/>
    <w:rsid w:val="008F553E"/>
    <w:rsid w:val="008F5582"/>
    <w:rsid w:val="008F5A3F"/>
    <w:rsid w:val="008F5A9F"/>
    <w:rsid w:val="008F5CE2"/>
    <w:rsid w:val="008F5DAB"/>
    <w:rsid w:val="008F5E8F"/>
    <w:rsid w:val="008F6479"/>
    <w:rsid w:val="008F6491"/>
    <w:rsid w:val="008F6558"/>
    <w:rsid w:val="008F65A3"/>
    <w:rsid w:val="008F6881"/>
    <w:rsid w:val="008F69C9"/>
    <w:rsid w:val="008F6D55"/>
    <w:rsid w:val="008F6D76"/>
    <w:rsid w:val="008F6DF7"/>
    <w:rsid w:val="008F6F06"/>
    <w:rsid w:val="008F7397"/>
    <w:rsid w:val="008F7C9F"/>
    <w:rsid w:val="008F7E22"/>
    <w:rsid w:val="008F7EB3"/>
    <w:rsid w:val="008F7F27"/>
    <w:rsid w:val="00900319"/>
    <w:rsid w:val="0090046F"/>
    <w:rsid w:val="00900816"/>
    <w:rsid w:val="009009AA"/>
    <w:rsid w:val="00900BB0"/>
    <w:rsid w:val="00900BFE"/>
    <w:rsid w:val="00900C51"/>
    <w:rsid w:val="00900D39"/>
    <w:rsid w:val="009011E8"/>
    <w:rsid w:val="0090125C"/>
    <w:rsid w:val="009012CB"/>
    <w:rsid w:val="009012D0"/>
    <w:rsid w:val="00901575"/>
    <w:rsid w:val="009015CC"/>
    <w:rsid w:val="00901B30"/>
    <w:rsid w:val="00901CA7"/>
    <w:rsid w:val="00901CF7"/>
    <w:rsid w:val="009020A8"/>
    <w:rsid w:val="009021A9"/>
    <w:rsid w:val="009026BF"/>
    <w:rsid w:val="00902788"/>
    <w:rsid w:val="00902842"/>
    <w:rsid w:val="009028CF"/>
    <w:rsid w:val="00902A51"/>
    <w:rsid w:val="00902B7B"/>
    <w:rsid w:val="00902EFA"/>
    <w:rsid w:val="009031CA"/>
    <w:rsid w:val="00903255"/>
    <w:rsid w:val="00903582"/>
    <w:rsid w:val="009035C3"/>
    <w:rsid w:val="009039A6"/>
    <w:rsid w:val="00903DA2"/>
    <w:rsid w:val="00904145"/>
    <w:rsid w:val="009041A1"/>
    <w:rsid w:val="009042B8"/>
    <w:rsid w:val="009044C1"/>
    <w:rsid w:val="009046DE"/>
    <w:rsid w:val="00904714"/>
    <w:rsid w:val="00904940"/>
    <w:rsid w:val="00905015"/>
    <w:rsid w:val="00905176"/>
    <w:rsid w:val="0090523D"/>
    <w:rsid w:val="00905380"/>
    <w:rsid w:val="0090546C"/>
    <w:rsid w:val="0090559B"/>
    <w:rsid w:val="0090561F"/>
    <w:rsid w:val="009056AB"/>
    <w:rsid w:val="009058B6"/>
    <w:rsid w:val="0090597A"/>
    <w:rsid w:val="00905985"/>
    <w:rsid w:val="00905B97"/>
    <w:rsid w:val="00905D31"/>
    <w:rsid w:val="00905F29"/>
    <w:rsid w:val="00906224"/>
    <w:rsid w:val="00906313"/>
    <w:rsid w:val="00906667"/>
    <w:rsid w:val="009067E6"/>
    <w:rsid w:val="00906A6E"/>
    <w:rsid w:val="009070A2"/>
    <w:rsid w:val="009073DD"/>
    <w:rsid w:val="00907804"/>
    <w:rsid w:val="00907826"/>
    <w:rsid w:val="00907EC8"/>
    <w:rsid w:val="00907F02"/>
    <w:rsid w:val="00910065"/>
    <w:rsid w:val="00910B3B"/>
    <w:rsid w:val="00910B3C"/>
    <w:rsid w:val="00910CD6"/>
    <w:rsid w:val="00910F00"/>
    <w:rsid w:val="00911299"/>
    <w:rsid w:val="009112E0"/>
    <w:rsid w:val="0091167B"/>
    <w:rsid w:val="00911B23"/>
    <w:rsid w:val="00911F3A"/>
    <w:rsid w:val="00911F6B"/>
    <w:rsid w:val="0091233B"/>
    <w:rsid w:val="00912494"/>
    <w:rsid w:val="00912697"/>
    <w:rsid w:val="00912991"/>
    <w:rsid w:val="00912C52"/>
    <w:rsid w:val="00912D03"/>
    <w:rsid w:val="00913161"/>
    <w:rsid w:val="009131BC"/>
    <w:rsid w:val="00913299"/>
    <w:rsid w:val="009132B0"/>
    <w:rsid w:val="0091336A"/>
    <w:rsid w:val="009133D2"/>
    <w:rsid w:val="009134A7"/>
    <w:rsid w:val="00913AB3"/>
    <w:rsid w:val="00913D51"/>
    <w:rsid w:val="00913FD6"/>
    <w:rsid w:val="00913FF6"/>
    <w:rsid w:val="00914256"/>
    <w:rsid w:val="00914417"/>
    <w:rsid w:val="00914CC1"/>
    <w:rsid w:val="00914D9F"/>
    <w:rsid w:val="0091502E"/>
    <w:rsid w:val="00915268"/>
    <w:rsid w:val="0091531B"/>
    <w:rsid w:val="00915424"/>
    <w:rsid w:val="00915E44"/>
    <w:rsid w:val="00915EAD"/>
    <w:rsid w:val="0091626C"/>
    <w:rsid w:val="0091661E"/>
    <w:rsid w:val="00916A27"/>
    <w:rsid w:val="00916A98"/>
    <w:rsid w:val="00916B57"/>
    <w:rsid w:val="00916BF2"/>
    <w:rsid w:val="00917489"/>
    <w:rsid w:val="00917556"/>
    <w:rsid w:val="00917732"/>
    <w:rsid w:val="0091787B"/>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523"/>
    <w:rsid w:val="009215B5"/>
    <w:rsid w:val="00921743"/>
    <w:rsid w:val="00921B15"/>
    <w:rsid w:val="00921B4E"/>
    <w:rsid w:val="009221F3"/>
    <w:rsid w:val="00922240"/>
    <w:rsid w:val="00922708"/>
    <w:rsid w:val="00922A25"/>
    <w:rsid w:val="00922A7B"/>
    <w:rsid w:val="00922B89"/>
    <w:rsid w:val="00922C85"/>
    <w:rsid w:val="00922E9F"/>
    <w:rsid w:val="00923105"/>
    <w:rsid w:val="009233FC"/>
    <w:rsid w:val="0092355A"/>
    <w:rsid w:val="00923646"/>
    <w:rsid w:val="00923673"/>
    <w:rsid w:val="00923705"/>
    <w:rsid w:val="0092387C"/>
    <w:rsid w:val="00923C62"/>
    <w:rsid w:val="00923D59"/>
    <w:rsid w:val="009240F5"/>
    <w:rsid w:val="00924498"/>
    <w:rsid w:val="00924A67"/>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761"/>
    <w:rsid w:val="00926851"/>
    <w:rsid w:val="0092690D"/>
    <w:rsid w:val="009269AF"/>
    <w:rsid w:val="00926B09"/>
    <w:rsid w:val="00926DAC"/>
    <w:rsid w:val="00926F58"/>
    <w:rsid w:val="00926FEB"/>
    <w:rsid w:val="00927098"/>
    <w:rsid w:val="0092719E"/>
    <w:rsid w:val="00927279"/>
    <w:rsid w:val="0092730A"/>
    <w:rsid w:val="009275C4"/>
    <w:rsid w:val="00927612"/>
    <w:rsid w:val="0092772E"/>
    <w:rsid w:val="009277DE"/>
    <w:rsid w:val="00927D3A"/>
    <w:rsid w:val="00927E14"/>
    <w:rsid w:val="009301DF"/>
    <w:rsid w:val="0093087A"/>
    <w:rsid w:val="0093087B"/>
    <w:rsid w:val="009309FC"/>
    <w:rsid w:val="00930A93"/>
    <w:rsid w:val="00930B39"/>
    <w:rsid w:val="00930FF1"/>
    <w:rsid w:val="0093101C"/>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E30"/>
    <w:rsid w:val="00935E8F"/>
    <w:rsid w:val="00935F03"/>
    <w:rsid w:val="009360BE"/>
    <w:rsid w:val="0093646D"/>
    <w:rsid w:val="0093662C"/>
    <w:rsid w:val="0093694D"/>
    <w:rsid w:val="0093701F"/>
    <w:rsid w:val="009372BF"/>
    <w:rsid w:val="00937D8C"/>
    <w:rsid w:val="009402A0"/>
    <w:rsid w:val="0094082D"/>
    <w:rsid w:val="00940C0D"/>
    <w:rsid w:val="00940C1A"/>
    <w:rsid w:val="00940C61"/>
    <w:rsid w:val="00940CD8"/>
    <w:rsid w:val="00940D06"/>
    <w:rsid w:val="00940E99"/>
    <w:rsid w:val="00940F4E"/>
    <w:rsid w:val="00940F50"/>
    <w:rsid w:val="0094109E"/>
    <w:rsid w:val="00941427"/>
    <w:rsid w:val="00941940"/>
    <w:rsid w:val="00941C4E"/>
    <w:rsid w:val="00941C75"/>
    <w:rsid w:val="00942228"/>
    <w:rsid w:val="009423A1"/>
    <w:rsid w:val="00942446"/>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70A"/>
    <w:rsid w:val="00944758"/>
    <w:rsid w:val="009447E0"/>
    <w:rsid w:val="00944F1F"/>
    <w:rsid w:val="00944F94"/>
    <w:rsid w:val="00944FAE"/>
    <w:rsid w:val="009452C2"/>
    <w:rsid w:val="0094539A"/>
    <w:rsid w:val="009453C5"/>
    <w:rsid w:val="00945562"/>
    <w:rsid w:val="009457F9"/>
    <w:rsid w:val="00945F3E"/>
    <w:rsid w:val="00945FED"/>
    <w:rsid w:val="0094605E"/>
    <w:rsid w:val="009463AE"/>
    <w:rsid w:val="00946480"/>
    <w:rsid w:val="00946539"/>
    <w:rsid w:val="0094654C"/>
    <w:rsid w:val="00946788"/>
    <w:rsid w:val="00946841"/>
    <w:rsid w:val="009468B3"/>
    <w:rsid w:val="00946E56"/>
    <w:rsid w:val="00946FB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10C8"/>
    <w:rsid w:val="00951357"/>
    <w:rsid w:val="00951503"/>
    <w:rsid w:val="0095151B"/>
    <w:rsid w:val="0095160A"/>
    <w:rsid w:val="00951833"/>
    <w:rsid w:val="00951943"/>
    <w:rsid w:val="00951D45"/>
    <w:rsid w:val="00951FC1"/>
    <w:rsid w:val="009520D0"/>
    <w:rsid w:val="0095232B"/>
    <w:rsid w:val="00952568"/>
    <w:rsid w:val="009526E5"/>
    <w:rsid w:val="00952E14"/>
    <w:rsid w:val="00953119"/>
    <w:rsid w:val="00953188"/>
    <w:rsid w:val="009533B6"/>
    <w:rsid w:val="009537A3"/>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729"/>
    <w:rsid w:val="00955915"/>
    <w:rsid w:val="00955949"/>
    <w:rsid w:val="00955A3F"/>
    <w:rsid w:val="00955E3C"/>
    <w:rsid w:val="00955EB1"/>
    <w:rsid w:val="00955F90"/>
    <w:rsid w:val="00956199"/>
    <w:rsid w:val="009561C6"/>
    <w:rsid w:val="0095632C"/>
    <w:rsid w:val="00956453"/>
    <w:rsid w:val="00956975"/>
    <w:rsid w:val="00956E34"/>
    <w:rsid w:val="00956F02"/>
    <w:rsid w:val="0095709E"/>
    <w:rsid w:val="009570F8"/>
    <w:rsid w:val="00957265"/>
    <w:rsid w:val="0095769A"/>
    <w:rsid w:val="009577A7"/>
    <w:rsid w:val="00957B94"/>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38C"/>
    <w:rsid w:val="0096243A"/>
    <w:rsid w:val="00962474"/>
    <w:rsid w:val="00962A90"/>
    <w:rsid w:val="0096355D"/>
    <w:rsid w:val="0096361B"/>
    <w:rsid w:val="00963932"/>
    <w:rsid w:val="00963941"/>
    <w:rsid w:val="00963A11"/>
    <w:rsid w:val="00963CFC"/>
    <w:rsid w:val="00963DFE"/>
    <w:rsid w:val="00963E30"/>
    <w:rsid w:val="00964091"/>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07D"/>
    <w:rsid w:val="0096530A"/>
    <w:rsid w:val="00965425"/>
    <w:rsid w:val="00965E41"/>
    <w:rsid w:val="00966297"/>
    <w:rsid w:val="00966328"/>
    <w:rsid w:val="0096646F"/>
    <w:rsid w:val="00966549"/>
    <w:rsid w:val="00966892"/>
    <w:rsid w:val="00966957"/>
    <w:rsid w:val="00966987"/>
    <w:rsid w:val="009669CF"/>
    <w:rsid w:val="009670DE"/>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866"/>
    <w:rsid w:val="00971A50"/>
    <w:rsid w:val="00971D0F"/>
    <w:rsid w:val="00971F39"/>
    <w:rsid w:val="009720A9"/>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6E8"/>
    <w:rsid w:val="00974884"/>
    <w:rsid w:val="0097495F"/>
    <w:rsid w:val="00974CAC"/>
    <w:rsid w:val="00974D41"/>
    <w:rsid w:val="00974D42"/>
    <w:rsid w:val="00974D5A"/>
    <w:rsid w:val="00974E59"/>
    <w:rsid w:val="00974F27"/>
    <w:rsid w:val="009752A6"/>
    <w:rsid w:val="009752F2"/>
    <w:rsid w:val="00975364"/>
    <w:rsid w:val="009754D1"/>
    <w:rsid w:val="009755AF"/>
    <w:rsid w:val="009756AA"/>
    <w:rsid w:val="0097603C"/>
    <w:rsid w:val="009760D0"/>
    <w:rsid w:val="00976275"/>
    <w:rsid w:val="009766A1"/>
    <w:rsid w:val="00976761"/>
    <w:rsid w:val="009768D9"/>
    <w:rsid w:val="00976DAC"/>
    <w:rsid w:val="00976F14"/>
    <w:rsid w:val="00976F6A"/>
    <w:rsid w:val="009770C4"/>
    <w:rsid w:val="009775AE"/>
    <w:rsid w:val="0097791B"/>
    <w:rsid w:val="00977A94"/>
    <w:rsid w:val="00977C55"/>
    <w:rsid w:val="00977CA8"/>
    <w:rsid w:val="00980072"/>
    <w:rsid w:val="00980785"/>
    <w:rsid w:val="009808E0"/>
    <w:rsid w:val="00980A27"/>
    <w:rsid w:val="00980B01"/>
    <w:rsid w:val="00980B86"/>
    <w:rsid w:val="00980C2C"/>
    <w:rsid w:val="00980F6B"/>
    <w:rsid w:val="009818E6"/>
    <w:rsid w:val="00981E1C"/>
    <w:rsid w:val="00981EE3"/>
    <w:rsid w:val="0098217B"/>
    <w:rsid w:val="0098219A"/>
    <w:rsid w:val="0098221B"/>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5F99"/>
    <w:rsid w:val="00986137"/>
    <w:rsid w:val="009862D8"/>
    <w:rsid w:val="0098648A"/>
    <w:rsid w:val="009864C3"/>
    <w:rsid w:val="009868EC"/>
    <w:rsid w:val="00986BF0"/>
    <w:rsid w:val="00986E7F"/>
    <w:rsid w:val="0098705A"/>
    <w:rsid w:val="009870B1"/>
    <w:rsid w:val="009871DE"/>
    <w:rsid w:val="009874C3"/>
    <w:rsid w:val="00987912"/>
    <w:rsid w:val="00987E1F"/>
    <w:rsid w:val="009901D1"/>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6FA"/>
    <w:rsid w:val="00992AC2"/>
    <w:rsid w:val="00992B91"/>
    <w:rsid w:val="00992EAA"/>
    <w:rsid w:val="00992F27"/>
    <w:rsid w:val="00992F8C"/>
    <w:rsid w:val="00992FF3"/>
    <w:rsid w:val="009933DE"/>
    <w:rsid w:val="00993613"/>
    <w:rsid w:val="0099388B"/>
    <w:rsid w:val="00993A0D"/>
    <w:rsid w:val="00993B73"/>
    <w:rsid w:val="00993F78"/>
    <w:rsid w:val="009940FC"/>
    <w:rsid w:val="0099461E"/>
    <w:rsid w:val="0099473F"/>
    <w:rsid w:val="00994751"/>
    <w:rsid w:val="0099485A"/>
    <w:rsid w:val="00994B9E"/>
    <w:rsid w:val="00994CEE"/>
    <w:rsid w:val="00994DBC"/>
    <w:rsid w:val="009953B0"/>
    <w:rsid w:val="00995B24"/>
    <w:rsid w:val="00995B43"/>
    <w:rsid w:val="00996041"/>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3E6"/>
    <w:rsid w:val="009A042B"/>
    <w:rsid w:val="009A0579"/>
    <w:rsid w:val="009A0637"/>
    <w:rsid w:val="009A0963"/>
    <w:rsid w:val="009A0DDA"/>
    <w:rsid w:val="009A12B7"/>
    <w:rsid w:val="009A1686"/>
    <w:rsid w:val="009A1803"/>
    <w:rsid w:val="009A194F"/>
    <w:rsid w:val="009A1A4A"/>
    <w:rsid w:val="009A1C3D"/>
    <w:rsid w:val="009A1C9D"/>
    <w:rsid w:val="009A1D77"/>
    <w:rsid w:val="009A1E3C"/>
    <w:rsid w:val="009A1EDB"/>
    <w:rsid w:val="009A24AC"/>
    <w:rsid w:val="009A2785"/>
    <w:rsid w:val="009A2CDB"/>
    <w:rsid w:val="009A33B6"/>
    <w:rsid w:val="009A3437"/>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6FC"/>
    <w:rsid w:val="009A47BD"/>
    <w:rsid w:val="009A4896"/>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C98"/>
    <w:rsid w:val="009A72EB"/>
    <w:rsid w:val="009A736F"/>
    <w:rsid w:val="009A7DBD"/>
    <w:rsid w:val="009A7E19"/>
    <w:rsid w:val="009A7E54"/>
    <w:rsid w:val="009A7E75"/>
    <w:rsid w:val="009A7F68"/>
    <w:rsid w:val="009B0119"/>
    <w:rsid w:val="009B02CF"/>
    <w:rsid w:val="009B02ED"/>
    <w:rsid w:val="009B048D"/>
    <w:rsid w:val="009B0719"/>
    <w:rsid w:val="009B0B10"/>
    <w:rsid w:val="009B0F7C"/>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E44"/>
    <w:rsid w:val="009B2F34"/>
    <w:rsid w:val="009B31A1"/>
    <w:rsid w:val="009B31CF"/>
    <w:rsid w:val="009B3317"/>
    <w:rsid w:val="009B3462"/>
    <w:rsid w:val="009B3508"/>
    <w:rsid w:val="009B353C"/>
    <w:rsid w:val="009B363C"/>
    <w:rsid w:val="009B371A"/>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32"/>
    <w:rsid w:val="009B65A0"/>
    <w:rsid w:val="009B697C"/>
    <w:rsid w:val="009B7059"/>
    <w:rsid w:val="009B7119"/>
    <w:rsid w:val="009B7AFA"/>
    <w:rsid w:val="009B7D05"/>
    <w:rsid w:val="009B7E2E"/>
    <w:rsid w:val="009B7F00"/>
    <w:rsid w:val="009C01FE"/>
    <w:rsid w:val="009C0680"/>
    <w:rsid w:val="009C0741"/>
    <w:rsid w:val="009C097F"/>
    <w:rsid w:val="009C0C0D"/>
    <w:rsid w:val="009C0CAE"/>
    <w:rsid w:val="009C0F17"/>
    <w:rsid w:val="009C0FDC"/>
    <w:rsid w:val="009C1154"/>
    <w:rsid w:val="009C176E"/>
    <w:rsid w:val="009C17CA"/>
    <w:rsid w:val="009C17CF"/>
    <w:rsid w:val="009C1919"/>
    <w:rsid w:val="009C197F"/>
    <w:rsid w:val="009C1A05"/>
    <w:rsid w:val="009C1B1D"/>
    <w:rsid w:val="009C1B96"/>
    <w:rsid w:val="009C1CF6"/>
    <w:rsid w:val="009C1D3B"/>
    <w:rsid w:val="009C1DFD"/>
    <w:rsid w:val="009C21B7"/>
    <w:rsid w:val="009C2809"/>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402"/>
    <w:rsid w:val="009C49A2"/>
    <w:rsid w:val="009C4DE5"/>
    <w:rsid w:val="009C4E51"/>
    <w:rsid w:val="009C4ED4"/>
    <w:rsid w:val="009C4EFE"/>
    <w:rsid w:val="009C4F67"/>
    <w:rsid w:val="009C4F7B"/>
    <w:rsid w:val="009C5095"/>
    <w:rsid w:val="009C5425"/>
    <w:rsid w:val="009C5518"/>
    <w:rsid w:val="009C5EB9"/>
    <w:rsid w:val="009C5F1E"/>
    <w:rsid w:val="009C5F98"/>
    <w:rsid w:val="009C6011"/>
    <w:rsid w:val="009C63FC"/>
    <w:rsid w:val="009C6499"/>
    <w:rsid w:val="009C64A6"/>
    <w:rsid w:val="009C65F3"/>
    <w:rsid w:val="009C689E"/>
    <w:rsid w:val="009C68C5"/>
    <w:rsid w:val="009C6AB3"/>
    <w:rsid w:val="009C6D2D"/>
    <w:rsid w:val="009C6E59"/>
    <w:rsid w:val="009C7275"/>
    <w:rsid w:val="009C7582"/>
    <w:rsid w:val="009C774F"/>
    <w:rsid w:val="009C7799"/>
    <w:rsid w:val="009C7D58"/>
    <w:rsid w:val="009D0370"/>
    <w:rsid w:val="009D0590"/>
    <w:rsid w:val="009D05C6"/>
    <w:rsid w:val="009D0ED3"/>
    <w:rsid w:val="009D135D"/>
    <w:rsid w:val="009D13DF"/>
    <w:rsid w:val="009D1761"/>
    <w:rsid w:val="009D1950"/>
    <w:rsid w:val="009D1A65"/>
    <w:rsid w:val="009D1B20"/>
    <w:rsid w:val="009D1D1D"/>
    <w:rsid w:val="009D20B3"/>
    <w:rsid w:val="009D2249"/>
    <w:rsid w:val="009D2293"/>
    <w:rsid w:val="009D242B"/>
    <w:rsid w:val="009D2619"/>
    <w:rsid w:val="009D268D"/>
    <w:rsid w:val="009D2A5C"/>
    <w:rsid w:val="009D32EA"/>
    <w:rsid w:val="009D33FD"/>
    <w:rsid w:val="009D37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041"/>
    <w:rsid w:val="009D7095"/>
    <w:rsid w:val="009D71C4"/>
    <w:rsid w:val="009D76EB"/>
    <w:rsid w:val="009D7716"/>
    <w:rsid w:val="009D7873"/>
    <w:rsid w:val="009D7993"/>
    <w:rsid w:val="009D7E7A"/>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562"/>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94B"/>
    <w:rsid w:val="009E5AA7"/>
    <w:rsid w:val="009E5E4D"/>
    <w:rsid w:val="009E6071"/>
    <w:rsid w:val="009E651F"/>
    <w:rsid w:val="009E653A"/>
    <w:rsid w:val="009E6D59"/>
    <w:rsid w:val="009E6ED1"/>
    <w:rsid w:val="009E727B"/>
    <w:rsid w:val="009E754E"/>
    <w:rsid w:val="009E7600"/>
    <w:rsid w:val="009E78A4"/>
    <w:rsid w:val="009E79D5"/>
    <w:rsid w:val="009E7A98"/>
    <w:rsid w:val="009E7AFE"/>
    <w:rsid w:val="009E7BC2"/>
    <w:rsid w:val="009E7F42"/>
    <w:rsid w:val="009E7FB1"/>
    <w:rsid w:val="009F02D1"/>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344"/>
    <w:rsid w:val="009F54F6"/>
    <w:rsid w:val="009F59EA"/>
    <w:rsid w:val="009F5A93"/>
    <w:rsid w:val="009F5CBC"/>
    <w:rsid w:val="009F5D2F"/>
    <w:rsid w:val="009F5E7A"/>
    <w:rsid w:val="009F6218"/>
    <w:rsid w:val="009F6379"/>
    <w:rsid w:val="009F63C4"/>
    <w:rsid w:val="009F648E"/>
    <w:rsid w:val="009F65B3"/>
    <w:rsid w:val="009F6819"/>
    <w:rsid w:val="009F6BF4"/>
    <w:rsid w:val="009F7240"/>
    <w:rsid w:val="009F72E6"/>
    <w:rsid w:val="009F7364"/>
    <w:rsid w:val="009F7616"/>
    <w:rsid w:val="009F787D"/>
    <w:rsid w:val="009F79FA"/>
    <w:rsid w:val="009F7B5A"/>
    <w:rsid w:val="00A0009D"/>
    <w:rsid w:val="00A0013F"/>
    <w:rsid w:val="00A00876"/>
    <w:rsid w:val="00A00A8F"/>
    <w:rsid w:val="00A00CF0"/>
    <w:rsid w:val="00A00E9A"/>
    <w:rsid w:val="00A0104A"/>
    <w:rsid w:val="00A01978"/>
    <w:rsid w:val="00A02090"/>
    <w:rsid w:val="00A020CA"/>
    <w:rsid w:val="00A02601"/>
    <w:rsid w:val="00A02643"/>
    <w:rsid w:val="00A0274C"/>
    <w:rsid w:val="00A028D7"/>
    <w:rsid w:val="00A02AB6"/>
    <w:rsid w:val="00A02B6B"/>
    <w:rsid w:val="00A02C44"/>
    <w:rsid w:val="00A02D9F"/>
    <w:rsid w:val="00A02E25"/>
    <w:rsid w:val="00A0308C"/>
    <w:rsid w:val="00A03737"/>
    <w:rsid w:val="00A03C4D"/>
    <w:rsid w:val="00A0402C"/>
    <w:rsid w:val="00A0409D"/>
    <w:rsid w:val="00A04175"/>
    <w:rsid w:val="00A0429D"/>
    <w:rsid w:val="00A043B6"/>
    <w:rsid w:val="00A0490E"/>
    <w:rsid w:val="00A04930"/>
    <w:rsid w:val="00A05131"/>
    <w:rsid w:val="00A05239"/>
    <w:rsid w:val="00A05464"/>
    <w:rsid w:val="00A054A5"/>
    <w:rsid w:val="00A056A3"/>
    <w:rsid w:val="00A05737"/>
    <w:rsid w:val="00A057C3"/>
    <w:rsid w:val="00A059D0"/>
    <w:rsid w:val="00A05B8F"/>
    <w:rsid w:val="00A05C5C"/>
    <w:rsid w:val="00A06079"/>
    <w:rsid w:val="00A060CE"/>
    <w:rsid w:val="00A063B6"/>
    <w:rsid w:val="00A0650B"/>
    <w:rsid w:val="00A0651F"/>
    <w:rsid w:val="00A065AA"/>
    <w:rsid w:val="00A06B71"/>
    <w:rsid w:val="00A06B95"/>
    <w:rsid w:val="00A07373"/>
    <w:rsid w:val="00A074B8"/>
    <w:rsid w:val="00A07551"/>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8FD"/>
    <w:rsid w:val="00A1193D"/>
    <w:rsid w:val="00A11ABB"/>
    <w:rsid w:val="00A11F45"/>
    <w:rsid w:val="00A121D5"/>
    <w:rsid w:val="00A124F2"/>
    <w:rsid w:val="00A12503"/>
    <w:rsid w:val="00A128F5"/>
    <w:rsid w:val="00A12999"/>
    <w:rsid w:val="00A12B16"/>
    <w:rsid w:val="00A12C4B"/>
    <w:rsid w:val="00A12F5F"/>
    <w:rsid w:val="00A1304A"/>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212"/>
    <w:rsid w:val="00A15319"/>
    <w:rsid w:val="00A1554F"/>
    <w:rsid w:val="00A15851"/>
    <w:rsid w:val="00A15901"/>
    <w:rsid w:val="00A15BB3"/>
    <w:rsid w:val="00A15F38"/>
    <w:rsid w:val="00A1600E"/>
    <w:rsid w:val="00A1641B"/>
    <w:rsid w:val="00A1680C"/>
    <w:rsid w:val="00A16987"/>
    <w:rsid w:val="00A16A6E"/>
    <w:rsid w:val="00A16D5C"/>
    <w:rsid w:val="00A16EA9"/>
    <w:rsid w:val="00A16EFF"/>
    <w:rsid w:val="00A1735F"/>
    <w:rsid w:val="00A174D7"/>
    <w:rsid w:val="00A1751D"/>
    <w:rsid w:val="00A1772A"/>
    <w:rsid w:val="00A17AD6"/>
    <w:rsid w:val="00A17C48"/>
    <w:rsid w:val="00A20113"/>
    <w:rsid w:val="00A2021A"/>
    <w:rsid w:val="00A20270"/>
    <w:rsid w:val="00A203F7"/>
    <w:rsid w:val="00A2057A"/>
    <w:rsid w:val="00A207BA"/>
    <w:rsid w:val="00A208BB"/>
    <w:rsid w:val="00A20A60"/>
    <w:rsid w:val="00A20B84"/>
    <w:rsid w:val="00A20B9C"/>
    <w:rsid w:val="00A20E09"/>
    <w:rsid w:val="00A20F81"/>
    <w:rsid w:val="00A20FF9"/>
    <w:rsid w:val="00A212A3"/>
    <w:rsid w:val="00A215BE"/>
    <w:rsid w:val="00A21838"/>
    <w:rsid w:val="00A21862"/>
    <w:rsid w:val="00A21B14"/>
    <w:rsid w:val="00A21C9C"/>
    <w:rsid w:val="00A2214E"/>
    <w:rsid w:val="00A221FB"/>
    <w:rsid w:val="00A22388"/>
    <w:rsid w:val="00A2248B"/>
    <w:rsid w:val="00A22801"/>
    <w:rsid w:val="00A2286D"/>
    <w:rsid w:val="00A228DE"/>
    <w:rsid w:val="00A22A2B"/>
    <w:rsid w:val="00A22B29"/>
    <w:rsid w:val="00A22E5E"/>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57"/>
    <w:rsid w:val="00A2772C"/>
    <w:rsid w:val="00A2795A"/>
    <w:rsid w:val="00A27B0D"/>
    <w:rsid w:val="00A27C4A"/>
    <w:rsid w:val="00A27EB1"/>
    <w:rsid w:val="00A3035D"/>
    <w:rsid w:val="00A30498"/>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82B"/>
    <w:rsid w:val="00A328FB"/>
    <w:rsid w:val="00A329A2"/>
    <w:rsid w:val="00A32E08"/>
    <w:rsid w:val="00A3330D"/>
    <w:rsid w:val="00A33D87"/>
    <w:rsid w:val="00A33F2C"/>
    <w:rsid w:val="00A3456C"/>
    <w:rsid w:val="00A347C4"/>
    <w:rsid w:val="00A34B8B"/>
    <w:rsid w:val="00A34D0F"/>
    <w:rsid w:val="00A34F79"/>
    <w:rsid w:val="00A350EB"/>
    <w:rsid w:val="00A352DD"/>
    <w:rsid w:val="00A352E1"/>
    <w:rsid w:val="00A353AE"/>
    <w:rsid w:val="00A353DD"/>
    <w:rsid w:val="00A357E5"/>
    <w:rsid w:val="00A358AB"/>
    <w:rsid w:val="00A35A59"/>
    <w:rsid w:val="00A35EB6"/>
    <w:rsid w:val="00A36146"/>
    <w:rsid w:val="00A361A9"/>
    <w:rsid w:val="00A3642E"/>
    <w:rsid w:val="00A364DB"/>
    <w:rsid w:val="00A3668E"/>
    <w:rsid w:val="00A36884"/>
    <w:rsid w:val="00A36B34"/>
    <w:rsid w:val="00A36C13"/>
    <w:rsid w:val="00A3716E"/>
    <w:rsid w:val="00A3751C"/>
    <w:rsid w:val="00A37A57"/>
    <w:rsid w:val="00A37E3F"/>
    <w:rsid w:val="00A37E92"/>
    <w:rsid w:val="00A403F3"/>
    <w:rsid w:val="00A4042B"/>
    <w:rsid w:val="00A405F8"/>
    <w:rsid w:val="00A407BC"/>
    <w:rsid w:val="00A40826"/>
    <w:rsid w:val="00A4097B"/>
    <w:rsid w:val="00A409D7"/>
    <w:rsid w:val="00A40B27"/>
    <w:rsid w:val="00A40C80"/>
    <w:rsid w:val="00A411CA"/>
    <w:rsid w:val="00A418CB"/>
    <w:rsid w:val="00A4197F"/>
    <w:rsid w:val="00A41A3C"/>
    <w:rsid w:val="00A41A69"/>
    <w:rsid w:val="00A41D2E"/>
    <w:rsid w:val="00A41D9A"/>
    <w:rsid w:val="00A42124"/>
    <w:rsid w:val="00A42589"/>
    <w:rsid w:val="00A42717"/>
    <w:rsid w:val="00A428D7"/>
    <w:rsid w:val="00A42AB4"/>
    <w:rsid w:val="00A42E20"/>
    <w:rsid w:val="00A42E48"/>
    <w:rsid w:val="00A42E7D"/>
    <w:rsid w:val="00A43388"/>
    <w:rsid w:val="00A43466"/>
    <w:rsid w:val="00A435D4"/>
    <w:rsid w:val="00A43774"/>
    <w:rsid w:val="00A43823"/>
    <w:rsid w:val="00A43BF7"/>
    <w:rsid w:val="00A43DB7"/>
    <w:rsid w:val="00A43EEF"/>
    <w:rsid w:val="00A440AF"/>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60CF"/>
    <w:rsid w:val="00A462D5"/>
    <w:rsid w:val="00A469C3"/>
    <w:rsid w:val="00A46A39"/>
    <w:rsid w:val="00A4770E"/>
    <w:rsid w:val="00A47720"/>
    <w:rsid w:val="00A47741"/>
    <w:rsid w:val="00A47781"/>
    <w:rsid w:val="00A478F2"/>
    <w:rsid w:val="00A479D8"/>
    <w:rsid w:val="00A47BBF"/>
    <w:rsid w:val="00A47C27"/>
    <w:rsid w:val="00A47F6C"/>
    <w:rsid w:val="00A5052D"/>
    <w:rsid w:val="00A505D1"/>
    <w:rsid w:val="00A5089D"/>
    <w:rsid w:val="00A508CE"/>
    <w:rsid w:val="00A50958"/>
    <w:rsid w:val="00A509FB"/>
    <w:rsid w:val="00A50AB1"/>
    <w:rsid w:val="00A50EDB"/>
    <w:rsid w:val="00A50F86"/>
    <w:rsid w:val="00A51073"/>
    <w:rsid w:val="00A51241"/>
    <w:rsid w:val="00A513B7"/>
    <w:rsid w:val="00A5164E"/>
    <w:rsid w:val="00A5186F"/>
    <w:rsid w:val="00A5190B"/>
    <w:rsid w:val="00A519D6"/>
    <w:rsid w:val="00A51C85"/>
    <w:rsid w:val="00A51CFE"/>
    <w:rsid w:val="00A52014"/>
    <w:rsid w:val="00A52690"/>
    <w:rsid w:val="00A527E3"/>
    <w:rsid w:val="00A528C1"/>
    <w:rsid w:val="00A52A0C"/>
    <w:rsid w:val="00A531E6"/>
    <w:rsid w:val="00A535EA"/>
    <w:rsid w:val="00A53B23"/>
    <w:rsid w:val="00A53B2F"/>
    <w:rsid w:val="00A53DA2"/>
    <w:rsid w:val="00A53DD0"/>
    <w:rsid w:val="00A53FA1"/>
    <w:rsid w:val="00A53FA4"/>
    <w:rsid w:val="00A54367"/>
    <w:rsid w:val="00A543B9"/>
    <w:rsid w:val="00A5443C"/>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96"/>
    <w:rsid w:val="00A574BA"/>
    <w:rsid w:val="00A574D2"/>
    <w:rsid w:val="00A57595"/>
    <w:rsid w:val="00A57977"/>
    <w:rsid w:val="00A579A5"/>
    <w:rsid w:val="00A57A0D"/>
    <w:rsid w:val="00A57D03"/>
    <w:rsid w:val="00A60044"/>
    <w:rsid w:val="00A60146"/>
    <w:rsid w:val="00A60565"/>
    <w:rsid w:val="00A60668"/>
    <w:rsid w:val="00A60939"/>
    <w:rsid w:val="00A60970"/>
    <w:rsid w:val="00A60E18"/>
    <w:rsid w:val="00A60E24"/>
    <w:rsid w:val="00A61229"/>
    <w:rsid w:val="00A6149B"/>
    <w:rsid w:val="00A6158B"/>
    <w:rsid w:val="00A61616"/>
    <w:rsid w:val="00A61747"/>
    <w:rsid w:val="00A617E7"/>
    <w:rsid w:val="00A6180B"/>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E3D"/>
    <w:rsid w:val="00A65F02"/>
    <w:rsid w:val="00A66027"/>
    <w:rsid w:val="00A66177"/>
    <w:rsid w:val="00A664FF"/>
    <w:rsid w:val="00A6654A"/>
    <w:rsid w:val="00A665DA"/>
    <w:rsid w:val="00A66660"/>
    <w:rsid w:val="00A668A6"/>
    <w:rsid w:val="00A66917"/>
    <w:rsid w:val="00A66DF1"/>
    <w:rsid w:val="00A67106"/>
    <w:rsid w:val="00A671BF"/>
    <w:rsid w:val="00A677C3"/>
    <w:rsid w:val="00A67E0E"/>
    <w:rsid w:val="00A704AB"/>
    <w:rsid w:val="00A704F5"/>
    <w:rsid w:val="00A70531"/>
    <w:rsid w:val="00A707A6"/>
    <w:rsid w:val="00A70B4F"/>
    <w:rsid w:val="00A70B53"/>
    <w:rsid w:val="00A70F0A"/>
    <w:rsid w:val="00A7132F"/>
    <w:rsid w:val="00A7137B"/>
    <w:rsid w:val="00A71412"/>
    <w:rsid w:val="00A7145A"/>
    <w:rsid w:val="00A7153E"/>
    <w:rsid w:val="00A716E6"/>
    <w:rsid w:val="00A717B3"/>
    <w:rsid w:val="00A71856"/>
    <w:rsid w:val="00A71B86"/>
    <w:rsid w:val="00A71CB6"/>
    <w:rsid w:val="00A71E1A"/>
    <w:rsid w:val="00A71EC8"/>
    <w:rsid w:val="00A72831"/>
    <w:rsid w:val="00A72CE1"/>
    <w:rsid w:val="00A72DBB"/>
    <w:rsid w:val="00A72DBE"/>
    <w:rsid w:val="00A73167"/>
    <w:rsid w:val="00A731F6"/>
    <w:rsid w:val="00A732E4"/>
    <w:rsid w:val="00A73BA1"/>
    <w:rsid w:val="00A73C86"/>
    <w:rsid w:val="00A73C93"/>
    <w:rsid w:val="00A73D33"/>
    <w:rsid w:val="00A73E4C"/>
    <w:rsid w:val="00A7426F"/>
    <w:rsid w:val="00A7481B"/>
    <w:rsid w:val="00A748FE"/>
    <w:rsid w:val="00A74CE6"/>
    <w:rsid w:val="00A74CEE"/>
    <w:rsid w:val="00A7526C"/>
    <w:rsid w:val="00A75987"/>
    <w:rsid w:val="00A75B1F"/>
    <w:rsid w:val="00A75B98"/>
    <w:rsid w:val="00A75C2A"/>
    <w:rsid w:val="00A75D20"/>
    <w:rsid w:val="00A75DA3"/>
    <w:rsid w:val="00A76018"/>
    <w:rsid w:val="00A7626C"/>
    <w:rsid w:val="00A766DE"/>
    <w:rsid w:val="00A7683F"/>
    <w:rsid w:val="00A768EC"/>
    <w:rsid w:val="00A76AEC"/>
    <w:rsid w:val="00A76C95"/>
    <w:rsid w:val="00A770B9"/>
    <w:rsid w:val="00A77277"/>
    <w:rsid w:val="00A77978"/>
    <w:rsid w:val="00A77CDF"/>
    <w:rsid w:val="00A77D9C"/>
    <w:rsid w:val="00A77F47"/>
    <w:rsid w:val="00A77F9E"/>
    <w:rsid w:val="00A8006D"/>
    <w:rsid w:val="00A803A0"/>
    <w:rsid w:val="00A805FF"/>
    <w:rsid w:val="00A809C7"/>
    <w:rsid w:val="00A80A20"/>
    <w:rsid w:val="00A80DC3"/>
    <w:rsid w:val="00A80EA8"/>
    <w:rsid w:val="00A80F91"/>
    <w:rsid w:val="00A81105"/>
    <w:rsid w:val="00A81125"/>
    <w:rsid w:val="00A81242"/>
    <w:rsid w:val="00A813E9"/>
    <w:rsid w:val="00A815CC"/>
    <w:rsid w:val="00A81794"/>
    <w:rsid w:val="00A819D6"/>
    <w:rsid w:val="00A81ADD"/>
    <w:rsid w:val="00A81F57"/>
    <w:rsid w:val="00A81F6C"/>
    <w:rsid w:val="00A82284"/>
    <w:rsid w:val="00A823C7"/>
    <w:rsid w:val="00A82518"/>
    <w:rsid w:val="00A825B8"/>
    <w:rsid w:val="00A82635"/>
    <w:rsid w:val="00A82A2F"/>
    <w:rsid w:val="00A82B1D"/>
    <w:rsid w:val="00A82BA5"/>
    <w:rsid w:val="00A82BE3"/>
    <w:rsid w:val="00A83022"/>
    <w:rsid w:val="00A832A2"/>
    <w:rsid w:val="00A832BA"/>
    <w:rsid w:val="00A833F0"/>
    <w:rsid w:val="00A83670"/>
    <w:rsid w:val="00A838B8"/>
    <w:rsid w:val="00A83B77"/>
    <w:rsid w:val="00A83B9F"/>
    <w:rsid w:val="00A841D9"/>
    <w:rsid w:val="00A84577"/>
    <w:rsid w:val="00A847DC"/>
    <w:rsid w:val="00A848E6"/>
    <w:rsid w:val="00A84EA2"/>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B6C"/>
    <w:rsid w:val="00A87B90"/>
    <w:rsid w:val="00A87D77"/>
    <w:rsid w:val="00A87D88"/>
    <w:rsid w:val="00A87F1E"/>
    <w:rsid w:val="00A87F67"/>
    <w:rsid w:val="00A900E5"/>
    <w:rsid w:val="00A90175"/>
    <w:rsid w:val="00A903F6"/>
    <w:rsid w:val="00A90748"/>
    <w:rsid w:val="00A90825"/>
    <w:rsid w:val="00A9094B"/>
    <w:rsid w:val="00A909F4"/>
    <w:rsid w:val="00A90ADB"/>
    <w:rsid w:val="00A9117A"/>
    <w:rsid w:val="00A911F2"/>
    <w:rsid w:val="00A9130C"/>
    <w:rsid w:val="00A91379"/>
    <w:rsid w:val="00A91536"/>
    <w:rsid w:val="00A91ACC"/>
    <w:rsid w:val="00A91F24"/>
    <w:rsid w:val="00A92698"/>
    <w:rsid w:val="00A927D1"/>
    <w:rsid w:val="00A92B91"/>
    <w:rsid w:val="00A92BFA"/>
    <w:rsid w:val="00A92D7E"/>
    <w:rsid w:val="00A92E2C"/>
    <w:rsid w:val="00A93475"/>
    <w:rsid w:val="00A9353D"/>
    <w:rsid w:val="00A93664"/>
    <w:rsid w:val="00A93676"/>
    <w:rsid w:val="00A93928"/>
    <w:rsid w:val="00A93B27"/>
    <w:rsid w:val="00A93D30"/>
    <w:rsid w:val="00A93EE7"/>
    <w:rsid w:val="00A93EFC"/>
    <w:rsid w:val="00A942DD"/>
    <w:rsid w:val="00A94622"/>
    <w:rsid w:val="00A94654"/>
    <w:rsid w:val="00A94DEA"/>
    <w:rsid w:val="00A95129"/>
    <w:rsid w:val="00A9518C"/>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DC4"/>
    <w:rsid w:val="00A971CE"/>
    <w:rsid w:val="00A9733F"/>
    <w:rsid w:val="00A973A0"/>
    <w:rsid w:val="00A974F6"/>
    <w:rsid w:val="00A97DEC"/>
    <w:rsid w:val="00A97ECE"/>
    <w:rsid w:val="00AA0066"/>
    <w:rsid w:val="00AA00AC"/>
    <w:rsid w:val="00AA0190"/>
    <w:rsid w:val="00AA0192"/>
    <w:rsid w:val="00AA0465"/>
    <w:rsid w:val="00AA06AE"/>
    <w:rsid w:val="00AA09CF"/>
    <w:rsid w:val="00AA0A19"/>
    <w:rsid w:val="00AA0B26"/>
    <w:rsid w:val="00AA0B5A"/>
    <w:rsid w:val="00AA0C8E"/>
    <w:rsid w:val="00AA0C95"/>
    <w:rsid w:val="00AA1326"/>
    <w:rsid w:val="00AA147B"/>
    <w:rsid w:val="00AA19AE"/>
    <w:rsid w:val="00AA1BFD"/>
    <w:rsid w:val="00AA1CB3"/>
    <w:rsid w:val="00AA1E54"/>
    <w:rsid w:val="00AA1F11"/>
    <w:rsid w:val="00AA22D4"/>
    <w:rsid w:val="00AA2347"/>
    <w:rsid w:val="00AA2564"/>
    <w:rsid w:val="00AA2899"/>
    <w:rsid w:val="00AA29BA"/>
    <w:rsid w:val="00AA2A0C"/>
    <w:rsid w:val="00AA2B14"/>
    <w:rsid w:val="00AA362A"/>
    <w:rsid w:val="00AA37BF"/>
    <w:rsid w:val="00AA3A7C"/>
    <w:rsid w:val="00AA3C50"/>
    <w:rsid w:val="00AA3F44"/>
    <w:rsid w:val="00AA4142"/>
    <w:rsid w:val="00AA4359"/>
    <w:rsid w:val="00AA4449"/>
    <w:rsid w:val="00AA4A4D"/>
    <w:rsid w:val="00AA4BD5"/>
    <w:rsid w:val="00AA4D7E"/>
    <w:rsid w:val="00AA4DB8"/>
    <w:rsid w:val="00AA4F2C"/>
    <w:rsid w:val="00AA4F80"/>
    <w:rsid w:val="00AA50B8"/>
    <w:rsid w:val="00AA5417"/>
    <w:rsid w:val="00AA5435"/>
    <w:rsid w:val="00AA5805"/>
    <w:rsid w:val="00AA5EDA"/>
    <w:rsid w:val="00AA64BE"/>
    <w:rsid w:val="00AA6520"/>
    <w:rsid w:val="00AA682E"/>
    <w:rsid w:val="00AA6906"/>
    <w:rsid w:val="00AA6A09"/>
    <w:rsid w:val="00AA6DC1"/>
    <w:rsid w:val="00AA6F9E"/>
    <w:rsid w:val="00AA71B2"/>
    <w:rsid w:val="00AA72B1"/>
    <w:rsid w:val="00AA73E6"/>
    <w:rsid w:val="00AA799E"/>
    <w:rsid w:val="00AA7A1B"/>
    <w:rsid w:val="00AA7D77"/>
    <w:rsid w:val="00AA7FA1"/>
    <w:rsid w:val="00AB041D"/>
    <w:rsid w:val="00AB0836"/>
    <w:rsid w:val="00AB0A80"/>
    <w:rsid w:val="00AB0B61"/>
    <w:rsid w:val="00AB0CA7"/>
    <w:rsid w:val="00AB1003"/>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4AE"/>
    <w:rsid w:val="00AB35BB"/>
    <w:rsid w:val="00AB36F3"/>
    <w:rsid w:val="00AB38CE"/>
    <w:rsid w:val="00AB39E7"/>
    <w:rsid w:val="00AB3ADE"/>
    <w:rsid w:val="00AB3C04"/>
    <w:rsid w:val="00AB3C0D"/>
    <w:rsid w:val="00AB3CAF"/>
    <w:rsid w:val="00AB432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6AB"/>
    <w:rsid w:val="00AC0733"/>
    <w:rsid w:val="00AC0A7E"/>
    <w:rsid w:val="00AC0CCF"/>
    <w:rsid w:val="00AC1218"/>
    <w:rsid w:val="00AC122C"/>
    <w:rsid w:val="00AC13FB"/>
    <w:rsid w:val="00AC1450"/>
    <w:rsid w:val="00AC174D"/>
    <w:rsid w:val="00AC19CA"/>
    <w:rsid w:val="00AC1E3C"/>
    <w:rsid w:val="00AC2164"/>
    <w:rsid w:val="00AC26DC"/>
    <w:rsid w:val="00AC27B8"/>
    <w:rsid w:val="00AC27E5"/>
    <w:rsid w:val="00AC29E8"/>
    <w:rsid w:val="00AC2A24"/>
    <w:rsid w:val="00AC2AA5"/>
    <w:rsid w:val="00AC2B1A"/>
    <w:rsid w:val="00AC2C44"/>
    <w:rsid w:val="00AC2C46"/>
    <w:rsid w:val="00AC2EAB"/>
    <w:rsid w:val="00AC2F90"/>
    <w:rsid w:val="00AC3173"/>
    <w:rsid w:val="00AC3189"/>
    <w:rsid w:val="00AC3208"/>
    <w:rsid w:val="00AC3547"/>
    <w:rsid w:val="00AC3595"/>
    <w:rsid w:val="00AC3713"/>
    <w:rsid w:val="00AC3A4B"/>
    <w:rsid w:val="00AC3CE1"/>
    <w:rsid w:val="00AC429A"/>
    <w:rsid w:val="00AC42BE"/>
    <w:rsid w:val="00AC449B"/>
    <w:rsid w:val="00AC452A"/>
    <w:rsid w:val="00AC45FD"/>
    <w:rsid w:val="00AC4ACA"/>
    <w:rsid w:val="00AC4B9E"/>
    <w:rsid w:val="00AC4EF3"/>
    <w:rsid w:val="00AC4EF8"/>
    <w:rsid w:val="00AC4F9E"/>
    <w:rsid w:val="00AC4FE7"/>
    <w:rsid w:val="00AC515F"/>
    <w:rsid w:val="00AC51E2"/>
    <w:rsid w:val="00AC554D"/>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646"/>
    <w:rsid w:val="00AC79AC"/>
    <w:rsid w:val="00AD031F"/>
    <w:rsid w:val="00AD05E7"/>
    <w:rsid w:val="00AD0A86"/>
    <w:rsid w:val="00AD0C60"/>
    <w:rsid w:val="00AD0E5B"/>
    <w:rsid w:val="00AD0EB8"/>
    <w:rsid w:val="00AD0F66"/>
    <w:rsid w:val="00AD1273"/>
    <w:rsid w:val="00AD1308"/>
    <w:rsid w:val="00AD144C"/>
    <w:rsid w:val="00AD15E3"/>
    <w:rsid w:val="00AD1947"/>
    <w:rsid w:val="00AD19C3"/>
    <w:rsid w:val="00AD1D0F"/>
    <w:rsid w:val="00AD1DAD"/>
    <w:rsid w:val="00AD2009"/>
    <w:rsid w:val="00AD206E"/>
    <w:rsid w:val="00AD2105"/>
    <w:rsid w:val="00AD218F"/>
    <w:rsid w:val="00AD24C0"/>
    <w:rsid w:val="00AD24D9"/>
    <w:rsid w:val="00AD2533"/>
    <w:rsid w:val="00AD2689"/>
    <w:rsid w:val="00AD2904"/>
    <w:rsid w:val="00AD2C7A"/>
    <w:rsid w:val="00AD2FFC"/>
    <w:rsid w:val="00AD319A"/>
    <w:rsid w:val="00AD31C6"/>
    <w:rsid w:val="00AD325D"/>
    <w:rsid w:val="00AD3858"/>
    <w:rsid w:val="00AD394D"/>
    <w:rsid w:val="00AD3E13"/>
    <w:rsid w:val="00AD3E49"/>
    <w:rsid w:val="00AD4615"/>
    <w:rsid w:val="00AD469D"/>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A02"/>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960"/>
    <w:rsid w:val="00AE197E"/>
    <w:rsid w:val="00AE19B1"/>
    <w:rsid w:val="00AE19F0"/>
    <w:rsid w:val="00AE1A52"/>
    <w:rsid w:val="00AE1E94"/>
    <w:rsid w:val="00AE1EBE"/>
    <w:rsid w:val="00AE1FB6"/>
    <w:rsid w:val="00AE219D"/>
    <w:rsid w:val="00AE22B0"/>
    <w:rsid w:val="00AE23A1"/>
    <w:rsid w:val="00AE23C2"/>
    <w:rsid w:val="00AE24EE"/>
    <w:rsid w:val="00AE287A"/>
    <w:rsid w:val="00AE2881"/>
    <w:rsid w:val="00AE2AA6"/>
    <w:rsid w:val="00AE2C76"/>
    <w:rsid w:val="00AE2F68"/>
    <w:rsid w:val="00AE3034"/>
    <w:rsid w:val="00AE311D"/>
    <w:rsid w:val="00AE3132"/>
    <w:rsid w:val="00AE31E6"/>
    <w:rsid w:val="00AE329A"/>
    <w:rsid w:val="00AE3635"/>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F4"/>
    <w:rsid w:val="00AE5C0F"/>
    <w:rsid w:val="00AE5EF7"/>
    <w:rsid w:val="00AE6036"/>
    <w:rsid w:val="00AE6090"/>
    <w:rsid w:val="00AE6236"/>
    <w:rsid w:val="00AE62DD"/>
    <w:rsid w:val="00AE6419"/>
    <w:rsid w:val="00AE647D"/>
    <w:rsid w:val="00AE66C8"/>
    <w:rsid w:val="00AE66EE"/>
    <w:rsid w:val="00AE6720"/>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CD3"/>
    <w:rsid w:val="00AF0D99"/>
    <w:rsid w:val="00AF1347"/>
    <w:rsid w:val="00AF13AA"/>
    <w:rsid w:val="00AF142B"/>
    <w:rsid w:val="00AF17B3"/>
    <w:rsid w:val="00AF187A"/>
    <w:rsid w:val="00AF1A63"/>
    <w:rsid w:val="00AF1BAD"/>
    <w:rsid w:val="00AF1CEA"/>
    <w:rsid w:val="00AF2250"/>
    <w:rsid w:val="00AF24F9"/>
    <w:rsid w:val="00AF2590"/>
    <w:rsid w:val="00AF2595"/>
    <w:rsid w:val="00AF2F1C"/>
    <w:rsid w:val="00AF31D0"/>
    <w:rsid w:val="00AF33C1"/>
    <w:rsid w:val="00AF3565"/>
    <w:rsid w:val="00AF365B"/>
    <w:rsid w:val="00AF38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3E3"/>
    <w:rsid w:val="00B0160A"/>
    <w:rsid w:val="00B016C5"/>
    <w:rsid w:val="00B01AA4"/>
    <w:rsid w:val="00B01C1C"/>
    <w:rsid w:val="00B01C2A"/>
    <w:rsid w:val="00B01D02"/>
    <w:rsid w:val="00B01EFE"/>
    <w:rsid w:val="00B01F0B"/>
    <w:rsid w:val="00B0212F"/>
    <w:rsid w:val="00B0226E"/>
    <w:rsid w:val="00B02289"/>
    <w:rsid w:val="00B022B6"/>
    <w:rsid w:val="00B022D1"/>
    <w:rsid w:val="00B0233C"/>
    <w:rsid w:val="00B02526"/>
    <w:rsid w:val="00B02660"/>
    <w:rsid w:val="00B02803"/>
    <w:rsid w:val="00B02A2B"/>
    <w:rsid w:val="00B02C73"/>
    <w:rsid w:val="00B02EA6"/>
    <w:rsid w:val="00B03070"/>
    <w:rsid w:val="00B03220"/>
    <w:rsid w:val="00B03475"/>
    <w:rsid w:val="00B03997"/>
    <w:rsid w:val="00B03D4C"/>
    <w:rsid w:val="00B03E90"/>
    <w:rsid w:val="00B04185"/>
    <w:rsid w:val="00B04246"/>
    <w:rsid w:val="00B04606"/>
    <w:rsid w:val="00B0470F"/>
    <w:rsid w:val="00B04829"/>
    <w:rsid w:val="00B04AAE"/>
    <w:rsid w:val="00B04B1D"/>
    <w:rsid w:val="00B04CF0"/>
    <w:rsid w:val="00B04F1F"/>
    <w:rsid w:val="00B054E7"/>
    <w:rsid w:val="00B056BC"/>
    <w:rsid w:val="00B058DA"/>
    <w:rsid w:val="00B058E9"/>
    <w:rsid w:val="00B05DE7"/>
    <w:rsid w:val="00B0613B"/>
    <w:rsid w:val="00B062BE"/>
    <w:rsid w:val="00B06357"/>
    <w:rsid w:val="00B0652D"/>
    <w:rsid w:val="00B06874"/>
    <w:rsid w:val="00B06A35"/>
    <w:rsid w:val="00B06AC6"/>
    <w:rsid w:val="00B06D3A"/>
    <w:rsid w:val="00B071F9"/>
    <w:rsid w:val="00B07233"/>
    <w:rsid w:val="00B0747F"/>
    <w:rsid w:val="00B075B7"/>
    <w:rsid w:val="00B07936"/>
    <w:rsid w:val="00B07955"/>
    <w:rsid w:val="00B0798A"/>
    <w:rsid w:val="00B07B96"/>
    <w:rsid w:val="00B07E27"/>
    <w:rsid w:val="00B1013B"/>
    <w:rsid w:val="00B10A00"/>
    <w:rsid w:val="00B10A17"/>
    <w:rsid w:val="00B10B61"/>
    <w:rsid w:val="00B10D12"/>
    <w:rsid w:val="00B10D29"/>
    <w:rsid w:val="00B10D52"/>
    <w:rsid w:val="00B1115D"/>
    <w:rsid w:val="00B113D9"/>
    <w:rsid w:val="00B1143B"/>
    <w:rsid w:val="00B11773"/>
    <w:rsid w:val="00B1182A"/>
    <w:rsid w:val="00B11E3C"/>
    <w:rsid w:val="00B11F74"/>
    <w:rsid w:val="00B12197"/>
    <w:rsid w:val="00B123FC"/>
    <w:rsid w:val="00B12481"/>
    <w:rsid w:val="00B124EC"/>
    <w:rsid w:val="00B12778"/>
    <w:rsid w:val="00B12A09"/>
    <w:rsid w:val="00B12AB5"/>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4F74"/>
    <w:rsid w:val="00B150A2"/>
    <w:rsid w:val="00B15695"/>
    <w:rsid w:val="00B156E1"/>
    <w:rsid w:val="00B16001"/>
    <w:rsid w:val="00B167DB"/>
    <w:rsid w:val="00B16904"/>
    <w:rsid w:val="00B16BAD"/>
    <w:rsid w:val="00B16E0A"/>
    <w:rsid w:val="00B16FA7"/>
    <w:rsid w:val="00B1706A"/>
    <w:rsid w:val="00B17080"/>
    <w:rsid w:val="00B172D5"/>
    <w:rsid w:val="00B1757B"/>
    <w:rsid w:val="00B176D1"/>
    <w:rsid w:val="00B17706"/>
    <w:rsid w:val="00B1783E"/>
    <w:rsid w:val="00B17A91"/>
    <w:rsid w:val="00B17A9A"/>
    <w:rsid w:val="00B17B50"/>
    <w:rsid w:val="00B17E5F"/>
    <w:rsid w:val="00B20160"/>
    <w:rsid w:val="00B2026B"/>
    <w:rsid w:val="00B2033B"/>
    <w:rsid w:val="00B203CF"/>
    <w:rsid w:val="00B204A6"/>
    <w:rsid w:val="00B20657"/>
    <w:rsid w:val="00B207C6"/>
    <w:rsid w:val="00B2112C"/>
    <w:rsid w:val="00B21183"/>
    <w:rsid w:val="00B211F4"/>
    <w:rsid w:val="00B21526"/>
    <w:rsid w:val="00B21573"/>
    <w:rsid w:val="00B217A7"/>
    <w:rsid w:val="00B218D4"/>
    <w:rsid w:val="00B21979"/>
    <w:rsid w:val="00B21F31"/>
    <w:rsid w:val="00B22791"/>
    <w:rsid w:val="00B2280F"/>
    <w:rsid w:val="00B22839"/>
    <w:rsid w:val="00B229D5"/>
    <w:rsid w:val="00B22C74"/>
    <w:rsid w:val="00B2306C"/>
    <w:rsid w:val="00B23129"/>
    <w:rsid w:val="00B23895"/>
    <w:rsid w:val="00B23C84"/>
    <w:rsid w:val="00B23D66"/>
    <w:rsid w:val="00B23EDE"/>
    <w:rsid w:val="00B23F66"/>
    <w:rsid w:val="00B243C2"/>
    <w:rsid w:val="00B24637"/>
    <w:rsid w:val="00B247A8"/>
    <w:rsid w:val="00B25097"/>
    <w:rsid w:val="00B2543B"/>
    <w:rsid w:val="00B25566"/>
    <w:rsid w:val="00B25C39"/>
    <w:rsid w:val="00B25CBD"/>
    <w:rsid w:val="00B25D34"/>
    <w:rsid w:val="00B25D66"/>
    <w:rsid w:val="00B25DA1"/>
    <w:rsid w:val="00B25E99"/>
    <w:rsid w:val="00B25FC2"/>
    <w:rsid w:val="00B2622B"/>
    <w:rsid w:val="00B263EA"/>
    <w:rsid w:val="00B26C1B"/>
    <w:rsid w:val="00B26D14"/>
    <w:rsid w:val="00B271F5"/>
    <w:rsid w:val="00B27399"/>
    <w:rsid w:val="00B27697"/>
    <w:rsid w:val="00B27A43"/>
    <w:rsid w:val="00B27AC3"/>
    <w:rsid w:val="00B27DA2"/>
    <w:rsid w:val="00B30047"/>
    <w:rsid w:val="00B302C6"/>
    <w:rsid w:val="00B307E4"/>
    <w:rsid w:val="00B30B10"/>
    <w:rsid w:val="00B30D14"/>
    <w:rsid w:val="00B31A79"/>
    <w:rsid w:val="00B31C50"/>
    <w:rsid w:val="00B31DF4"/>
    <w:rsid w:val="00B322BE"/>
    <w:rsid w:val="00B3256A"/>
    <w:rsid w:val="00B32773"/>
    <w:rsid w:val="00B32ACE"/>
    <w:rsid w:val="00B32B7F"/>
    <w:rsid w:val="00B32E9F"/>
    <w:rsid w:val="00B33573"/>
    <w:rsid w:val="00B33AE0"/>
    <w:rsid w:val="00B33C98"/>
    <w:rsid w:val="00B3412C"/>
    <w:rsid w:val="00B343F8"/>
    <w:rsid w:val="00B34908"/>
    <w:rsid w:val="00B34A8C"/>
    <w:rsid w:val="00B34B18"/>
    <w:rsid w:val="00B34F4F"/>
    <w:rsid w:val="00B3502F"/>
    <w:rsid w:val="00B3512E"/>
    <w:rsid w:val="00B35343"/>
    <w:rsid w:val="00B3538E"/>
    <w:rsid w:val="00B35525"/>
    <w:rsid w:val="00B3581D"/>
    <w:rsid w:val="00B35915"/>
    <w:rsid w:val="00B35E4F"/>
    <w:rsid w:val="00B360D1"/>
    <w:rsid w:val="00B36187"/>
    <w:rsid w:val="00B3618A"/>
    <w:rsid w:val="00B36294"/>
    <w:rsid w:val="00B36405"/>
    <w:rsid w:val="00B364A6"/>
    <w:rsid w:val="00B366FE"/>
    <w:rsid w:val="00B36778"/>
    <w:rsid w:val="00B3685B"/>
    <w:rsid w:val="00B36C2B"/>
    <w:rsid w:val="00B36CAE"/>
    <w:rsid w:val="00B37231"/>
    <w:rsid w:val="00B37297"/>
    <w:rsid w:val="00B37497"/>
    <w:rsid w:val="00B37728"/>
    <w:rsid w:val="00B37874"/>
    <w:rsid w:val="00B37BF9"/>
    <w:rsid w:val="00B37C80"/>
    <w:rsid w:val="00B37CCB"/>
    <w:rsid w:val="00B37ECC"/>
    <w:rsid w:val="00B37F08"/>
    <w:rsid w:val="00B4000C"/>
    <w:rsid w:val="00B4007C"/>
    <w:rsid w:val="00B400A3"/>
    <w:rsid w:val="00B40184"/>
    <w:rsid w:val="00B402BB"/>
    <w:rsid w:val="00B404CA"/>
    <w:rsid w:val="00B40A2C"/>
    <w:rsid w:val="00B40B08"/>
    <w:rsid w:val="00B40E55"/>
    <w:rsid w:val="00B40F58"/>
    <w:rsid w:val="00B4144E"/>
    <w:rsid w:val="00B414D8"/>
    <w:rsid w:val="00B414FB"/>
    <w:rsid w:val="00B4166F"/>
    <w:rsid w:val="00B4180D"/>
    <w:rsid w:val="00B41900"/>
    <w:rsid w:val="00B41D0F"/>
    <w:rsid w:val="00B41E22"/>
    <w:rsid w:val="00B41FF8"/>
    <w:rsid w:val="00B424BD"/>
    <w:rsid w:val="00B42559"/>
    <w:rsid w:val="00B4258D"/>
    <w:rsid w:val="00B42784"/>
    <w:rsid w:val="00B42966"/>
    <w:rsid w:val="00B429EA"/>
    <w:rsid w:val="00B42C64"/>
    <w:rsid w:val="00B42E1D"/>
    <w:rsid w:val="00B42E23"/>
    <w:rsid w:val="00B43372"/>
    <w:rsid w:val="00B43EB6"/>
    <w:rsid w:val="00B441D7"/>
    <w:rsid w:val="00B441DD"/>
    <w:rsid w:val="00B44734"/>
    <w:rsid w:val="00B44A25"/>
    <w:rsid w:val="00B44A54"/>
    <w:rsid w:val="00B44B53"/>
    <w:rsid w:val="00B44CB3"/>
    <w:rsid w:val="00B452F9"/>
    <w:rsid w:val="00B4539D"/>
    <w:rsid w:val="00B45944"/>
    <w:rsid w:val="00B45AED"/>
    <w:rsid w:val="00B45DC0"/>
    <w:rsid w:val="00B4620E"/>
    <w:rsid w:val="00B47526"/>
    <w:rsid w:val="00B479B3"/>
    <w:rsid w:val="00B47B5A"/>
    <w:rsid w:val="00B47C5C"/>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3D"/>
    <w:rsid w:val="00B53AAB"/>
    <w:rsid w:val="00B53B07"/>
    <w:rsid w:val="00B53B2A"/>
    <w:rsid w:val="00B53F16"/>
    <w:rsid w:val="00B53FE7"/>
    <w:rsid w:val="00B540BF"/>
    <w:rsid w:val="00B547EE"/>
    <w:rsid w:val="00B54928"/>
    <w:rsid w:val="00B5492F"/>
    <w:rsid w:val="00B54D0B"/>
    <w:rsid w:val="00B553F7"/>
    <w:rsid w:val="00B5558B"/>
    <w:rsid w:val="00B559FC"/>
    <w:rsid w:val="00B55BDA"/>
    <w:rsid w:val="00B55C60"/>
    <w:rsid w:val="00B55E8E"/>
    <w:rsid w:val="00B55EB5"/>
    <w:rsid w:val="00B55F9C"/>
    <w:rsid w:val="00B562DA"/>
    <w:rsid w:val="00B5630A"/>
    <w:rsid w:val="00B568B6"/>
    <w:rsid w:val="00B568F6"/>
    <w:rsid w:val="00B56AA2"/>
    <w:rsid w:val="00B56B48"/>
    <w:rsid w:val="00B56DF9"/>
    <w:rsid w:val="00B570F9"/>
    <w:rsid w:val="00B579D2"/>
    <w:rsid w:val="00B57A55"/>
    <w:rsid w:val="00B57B7A"/>
    <w:rsid w:val="00B57D74"/>
    <w:rsid w:val="00B57E31"/>
    <w:rsid w:val="00B57FB4"/>
    <w:rsid w:val="00B60022"/>
    <w:rsid w:val="00B603D4"/>
    <w:rsid w:val="00B606D5"/>
    <w:rsid w:val="00B606F0"/>
    <w:rsid w:val="00B60934"/>
    <w:rsid w:val="00B60A08"/>
    <w:rsid w:val="00B60A57"/>
    <w:rsid w:val="00B60ADE"/>
    <w:rsid w:val="00B60D0F"/>
    <w:rsid w:val="00B610F9"/>
    <w:rsid w:val="00B6110A"/>
    <w:rsid w:val="00B6135F"/>
    <w:rsid w:val="00B6144E"/>
    <w:rsid w:val="00B617BC"/>
    <w:rsid w:val="00B618C1"/>
    <w:rsid w:val="00B619AD"/>
    <w:rsid w:val="00B6206A"/>
    <w:rsid w:val="00B621CC"/>
    <w:rsid w:val="00B62257"/>
    <w:rsid w:val="00B62534"/>
    <w:rsid w:val="00B626AF"/>
    <w:rsid w:val="00B627AC"/>
    <w:rsid w:val="00B627BA"/>
    <w:rsid w:val="00B6289E"/>
    <w:rsid w:val="00B6290E"/>
    <w:rsid w:val="00B62DB5"/>
    <w:rsid w:val="00B62DDD"/>
    <w:rsid w:val="00B6315B"/>
    <w:rsid w:val="00B63648"/>
    <w:rsid w:val="00B636B9"/>
    <w:rsid w:val="00B638E9"/>
    <w:rsid w:val="00B63AD6"/>
    <w:rsid w:val="00B63BA6"/>
    <w:rsid w:val="00B63DEF"/>
    <w:rsid w:val="00B63E11"/>
    <w:rsid w:val="00B6400E"/>
    <w:rsid w:val="00B6428C"/>
    <w:rsid w:val="00B64653"/>
    <w:rsid w:val="00B64BAD"/>
    <w:rsid w:val="00B64BB9"/>
    <w:rsid w:val="00B64D29"/>
    <w:rsid w:val="00B64E47"/>
    <w:rsid w:val="00B65202"/>
    <w:rsid w:val="00B6528C"/>
    <w:rsid w:val="00B653A8"/>
    <w:rsid w:val="00B6569E"/>
    <w:rsid w:val="00B656B0"/>
    <w:rsid w:val="00B656E6"/>
    <w:rsid w:val="00B65917"/>
    <w:rsid w:val="00B65BD9"/>
    <w:rsid w:val="00B65E81"/>
    <w:rsid w:val="00B66104"/>
    <w:rsid w:val="00B66A3A"/>
    <w:rsid w:val="00B66F02"/>
    <w:rsid w:val="00B67094"/>
    <w:rsid w:val="00B670E6"/>
    <w:rsid w:val="00B67123"/>
    <w:rsid w:val="00B67360"/>
    <w:rsid w:val="00B67439"/>
    <w:rsid w:val="00B675C0"/>
    <w:rsid w:val="00B6763F"/>
    <w:rsid w:val="00B67802"/>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9B8"/>
    <w:rsid w:val="00B72009"/>
    <w:rsid w:val="00B7206D"/>
    <w:rsid w:val="00B72552"/>
    <w:rsid w:val="00B725CC"/>
    <w:rsid w:val="00B726B6"/>
    <w:rsid w:val="00B7278C"/>
    <w:rsid w:val="00B72B5E"/>
    <w:rsid w:val="00B72F02"/>
    <w:rsid w:val="00B730B9"/>
    <w:rsid w:val="00B731C1"/>
    <w:rsid w:val="00B73D4C"/>
    <w:rsid w:val="00B73DD4"/>
    <w:rsid w:val="00B73E2F"/>
    <w:rsid w:val="00B73F8F"/>
    <w:rsid w:val="00B745AA"/>
    <w:rsid w:val="00B74609"/>
    <w:rsid w:val="00B74857"/>
    <w:rsid w:val="00B74A64"/>
    <w:rsid w:val="00B74CE4"/>
    <w:rsid w:val="00B74D8C"/>
    <w:rsid w:val="00B74DF3"/>
    <w:rsid w:val="00B7500F"/>
    <w:rsid w:val="00B75028"/>
    <w:rsid w:val="00B7514C"/>
    <w:rsid w:val="00B754E0"/>
    <w:rsid w:val="00B75E03"/>
    <w:rsid w:val="00B75FD7"/>
    <w:rsid w:val="00B7627B"/>
    <w:rsid w:val="00B76314"/>
    <w:rsid w:val="00B765CF"/>
    <w:rsid w:val="00B76A66"/>
    <w:rsid w:val="00B76EBA"/>
    <w:rsid w:val="00B76F01"/>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91C"/>
    <w:rsid w:val="00B8195A"/>
    <w:rsid w:val="00B81A7B"/>
    <w:rsid w:val="00B81BBF"/>
    <w:rsid w:val="00B81C72"/>
    <w:rsid w:val="00B82531"/>
    <w:rsid w:val="00B82902"/>
    <w:rsid w:val="00B82AAD"/>
    <w:rsid w:val="00B82C2F"/>
    <w:rsid w:val="00B82C48"/>
    <w:rsid w:val="00B82E7E"/>
    <w:rsid w:val="00B837DC"/>
    <w:rsid w:val="00B83A88"/>
    <w:rsid w:val="00B83D92"/>
    <w:rsid w:val="00B83F00"/>
    <w:rsid w:val="00B83F5F"/>
    <w:rsid w:val="00B8414A"/>
    <w:rsid w:val="00B84166"/>
    <w:rsid w:val="00B8443C"/>
    <w:rsid w:val="00B847D8"/>
    <w:rsid w:val="00B84EBF"/>
    <w:rsid w:val="00B84F79"/>
    <w:rsid w:val="00B84FFE"/>
    <w:rsid w:val="00B85076"/>
    <w:rsid w:val="00B85B46"/>
    <w:rsid w:val="00B85DFB"/>
    <w:rsid w:val="00B8600F"/>
    <w:rsid w:val="00B86172"/>
    <w:rsid w:val="00B86285"/>
    <w:rsid w:val="00B8670D"/>
    <w:rsid w:val="00B86A21"/>
    <w:rsid w:val="00B86B08"/>
    <w:rsid w:val="00B86C35"/>
    <w:rsid w:val="00B86D60"/>
    <w:rsid w:val="00B86DA3"/>
    <w:rsid w:val="00B86F27"/>
    <w:rsid w:val="00B86FBF"/>
    <w:rsid w:val="00B87200"/>
    <w:rsid w:val="00B876C0"/>
    <w:rsid w:val="00B876D1"/>
    <w:rsid w:val="00B87AEB"/>
    <w:rsid w:val="00B87C0D"/>
    <w:rsid w:val="00B87EBC"/>
    <w:rsid w:val="00B90237"/>
    <w:rsid w:val="00B90249"/>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EB"/>
    <w:rsid w:val="00B93345"/>
    <w:rsid w:val="00B93381"/>
    <w:rsid w:val="00B93688"/>
    <w:rsid w:val="00B93C68"/>
    <w:rsid w:val="00B94161"/>
    <w:rsid w:val="00B942B7"/>
    <w:rsid w:val="00B943AF"/>
    <w:rsid w:val="00B94481"/>
    <w:rsid w:val="00B94A6F"/>
    <w:rsid w:val="00B94BD2"/>
    <w:rsid w:val="00B95058"/>
    <w:rsid w:val="00B951DE"/>
    <w:rsid w:val="00B953C1"/>
    <w:rsid w:val="00B95417"/>
    <w:rsid w:val="00B956B9"/>
    <w:rsid w:val="00B95EE8"/>
    <w:rsid w:val="00B962CB"/>
    <w:rsid w:val="00B962CF"/>
    <w:rsid w:val="00B963A8"/>
    <w:rsid w:val="00B96B76"/>
    <w:rsid w:val="00B970D4"/>
    <w:rsid w:val="00B97118"/>
    <w:rsid w:val="00B97129"/>
    <w:rsid w:val="00B97174"/>
    <w:rsid w:val="00B972B3"/>
    <w:rsid w:val="00B97A10"/>
    <w:rsid w:val="00B97A90"/>
    <w:rsid w:val="00B97B77"/>
    <w:rsid w:val="00B97BD3"/>
    <w:rsid w:val="00B97C2D"/>
    <w:rsid w:val="00B97D08"/>
    <w:rsid w:val="00B97D48"/>
    <w:rsid w:val="00BA007E"/>
    <w:rsid w:val="00BA0375"/>
    <w:rsid w:val="00BA03DB"/>
    <w:rsid w:val="00BA04BA"/>
    <w:rsid w:val="00BA0EE9"/>
    <w:rsid w:val="00BA0F28"/>
    <w:rsid w:val="00BA11B1"/>
    <w:rsid w:val="00BA1399"/>
    <w:rsid w:val="00BA16F5"/>
    <w:rsid w:val="00BA188C"/>
    <w:rsid w:val="00BA1A6D"/>
    <w:rsid w:val="00BA1A83"/>
    <w:rsid w:val="00BA1BB5"/>
    <w:rsid w:val="00BA1CC7"/>
    <w:rsid w:val="00BA1DC7"/>
    <w:rsid w:val="00BA1E32"/>
    <w:rsid w:val="00BA22B2"/>
    <w:rsid w:val="00BA241D"/>
    <w:rsid w:val="00BA2A62"/>
    <w:rsid w:val="00BA2EE6"/>
    <w:rsid w:val="00BA303B"/>
    <w:rsid w:val="00BA30D2"/>
    <w:rsid w:val="00BA3770"/>
    <w:rsid w:val="00BA38DC"/>
    <w:rsid w:val="00BA3BCD"/>
    <w:rsid w:val="00BA3D8C"/>
    <w:rsid w:val="00BA3D8E"/>
    <w:rsid w:val="00BA3E19"/>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95"/>
    <w:rsid w:val="00BA7C9D"/>
    <w:rsid w:val="00BA7F17"/>
    <w:rsid w:val="00BB000F"/>
    <w:rsid w:val="00BB0104"/>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30E0"/>
    <w:rsid w:val="00BB3558"/>
    <w:rsid w:val="00BB3AEE"/>
    <w:rsid w:val="00BB3B61"/>
    <w:rsid w:val="00BB3C0E"/>
    <w:rsid w:val="00BB3F73"/>
    <w:rsid w:val="00BB4248"/>
    <w:rsid w:val="00BB4569"/>
    <w:rsid w:val="00BB45C2"/>
    <w:rsid w:val="00BB4780"/>
    <w:rsid w:val="00BB479F"/>
    <w:rsid w:val="00BB494D"/>
    <w:rsid w:val="00BB4C34"/>
    <w:rsid w:val="00BB4D8D"/>
    <w:rsid w:val="00BB5262"/>
    <w:rsid w:val="00BB5303"/>
    <w:rsid w:val="00BB5306"/>
    <w:rsid w:val="00BB5378"/>
    <w:rsid w:val="00BB5657"/>
    <w:rsid w:val="00BB5E89"/>
    <w:rsid w:val="00BB6037"/>
    <w:rsid w:val="00BB61E4"/>
    <w:rsid w:val="00BB61E5"/>
    <w:rsid w:val="00BB654D"/>
    <w:rsid w:val="00BB65A9"/>
    <w:rsid w:val="00BB6776"/>
    <w:rsid w:val="00BB6DB8"/>
    <w:rsid w:val="00BB6E6E"/>
    <w:rsid w:val="00BB6EEE"/>
    <w:rsid w:val="00BB6F11"/>
    <w:rsid w:val="00BB6FB7"/>
    <w:rsid w:val="00BB721D"/>
    <w:rsid w:val="00BB74EF"/>
    <w:rsid w:val="00BB7574"/>
    <w:rsid w:val="00BB76C1"/>
    <w:rsid w:val="00BB773C"/>
    <w:rsid w:val="00BB7896"/>
    <w:rsid w:val="00BB7923"/>
    <w:rsid w:val="00BB7CE9"/>
    <w:rsid w:val="00BB7DCC"/>
    <w:rsid w:val="00BC0183"/>
    <w:rsid w:val="00BC067A"/>
    <w:rsid w:val="00BC06CA"/>
    <w:rsid w:val="00BC07A4"/>
    <w:rsid w:val="00BC0832"/>
    <w:rsid w:val="00BC0D3E"/>
    <w:rsid w:val="00BC0D6F"/>
    <w:rsid w:val="00BC10C6"/>
    <w:rsid w:val="00BC1956"/>
    <w:rsid w:val="00BC1B0D"/>
    <w:rsid w:val="00BC1B6F"/>
    <w:rsid w:val="00BC1E3D"/>
    <w:rsid w:val="00BC2642"/>
    <w:rsid w:val="00BC26C0"/>
    <w:rsid w:val="00BC26CC"/>
    <w:rsid w:val="00BC2821"/>
    <w:rsid w:val="00BC2854"/>
    <w:rsid w:val="00BC29A4"/>
    <w:rsid w:val="00BC2A2C"/>
    <w:rsid w:val="00BC2B5C"/>
    <w:rsid w:val="00BC3175"/>
    <w:rsid w:val="00BC3700"/>
    <w:rsid w:val="00BC3B06"/>
    <w:rsid w:val="00BC3B34"/>
    <w:rsid w:val="00BC3D59"/>
    <w:rsid w:val="00BC3DF9"/>
    <w:rsid w:val="00BC3E13"/>
    <w:rsid w:val="00BC3E1F"/>
    <w:rsid w:val="00BC3E63"/>
    <w:rsid w:val="00BC3EB2"/>
    <w:rsid w:val="00BC41B9"/>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C84"/>
    <w:rsid w:val="00BD1CF0"/>
    <w:rsid w:val="00BD1CFF"/>
    <w:rsid w:val="00BD20AE"/>
    <w:rsid w:val="00BD220D"/>
    <w:rsid w:val="00BD2257"/>
    <w:rsid w:val="00BD2494"/>
    <w:rsid w:val="00BD259C"/>
    <w:rsid w:val="00BD268D"/>
    <w:rsid w:val="00BD2860"/>
    <w:rsid w:val="00BD297E"/>
    <w:rsid w:val="00BD2E16"/>
    <w:rsid w:val="00BD3078"/>
    <w:rsid w:val="00BD3182"/>
    <w:rsid w:val="00BD3581"/>
    <w:rsid w:val="00BD385C"/>
    <w:rsid w:val="00BD4838"/>
    <w:rsid w:val="00BD4A1C"/>
    <w:rsid w:val="00BD4C09"/>
    <w:rsid w:val="00BD4C41"/>
    <w:rsid w:val="00BD4CBC"/>
    <w:rsid w:val="00BD4D42"/>
    <w:rsid w:val="00BD4E34"/>
    <w:rsid w:val="00BD524F"/>
    <w:rsid w:val="00BD53BD"/>
    <w:rsid w:val="00BD5A49"/>
    <w:rsid w:val="00BD5A6B"/>
    <w:rsid w:val="00BD5AFE"/>
    <w:rsid w:val="00BD5B1F"/>
    <w:rsid w:val="00BD5C4C"/>
    <w:rsid w:val="00BD5C53"/>
    <w:rsid w:val="00BD5CEC"/>
    <w:rsid w:val="00BD6027"/>
    <w:rsid w:val="00BD6377"/>
    <w:rsid w:val="00BD647E"/>
    <w:rsid w:val="00BD648C"/>
    <w:rsid w:val="00BD7068"/>
    <w:rsid w:val="00BD7224"/>
    <w:rsid w:val="00BD7384"/>
    <w:rsid w:val="00BD7428"/>
    <w:rsid w:val="00BD750C"/>
    <w:rsid w:val="00BD7950"/>
    <w:rsid w:val="00BD7E63"/>
    <w:rsid w:val="00BE01BE"/>
    <w:rsid w:val="00BE03ED"/>
    <w:rsid w:val="00BE043E"/>
    <w:rsid w:val="00BE0476"/>
    <w:rsid w:val="00BE0B37"/>
    <w:rsid w:val="00BE0D37"/>
    <w:rsid w:val="00BE0DDE"/>
    <w:rsid w:val="00BE0FE0"/>
    <w:rsid w:val="00BE1544"/>
    <w:rsid w:val="00BE157E"/>
    <w:rsid w:val="00BE15D2"/>
    <w:rsid w:val="00BE18E9"/>
    <w:rsid w:val="00BE1969"/>
    <w:rsid w:val="00BE1A05"/>
    <w:rsid w:val="00BE1CBF"/>
    <w:rsid w:val="00BE1D14"/>
    <w:rsid w:val="00BE1D9F"/>
    <w:rsid w:val="00BE1DE9"/>
    <w:rsid w:val="00BE1E7D"/>
    <w:rsid w:val="00BE2286"/>
    <w:rsid w:val="00BE253D"/>
    <w:rsid w:val="00BE26F3"/>
    <w:rsid w:val="00BE28D8"/>
    <w:rsid w:val="00BE301E"/>
    <w:rsid w:val="00BE3102"/>
    <w:rsid w:val="00BE32B8"/>
    <w:rsid w:val="00BE32F2"/>
    <w:rsid w:val="00BE32FD"/>
    <w:rsid w:val="00BE3348"/>
    <w:rsid w:val="00BE3396"/>
    <w:rsid w:val="00BE3428"/>
    <w:rsid w:val="00BE3727"/>
    <w:rsid w:val="00BE387D"/>
    <w:rsid w:val="00BE3CAE"/>
    <w:rsid w:val="00BE3D0B"/>
    <w:rsid w:val="00BE3DD8"/>
    <w:rsid w:val="00BE40D8"/>
    <w:rsid w:val="00BE41DC"/>
    <w:rsid w:val="00BE42C7"/>
    <w:rsid w:val="00BE4A53"/>
    <w:rsid w:val="00BE4B8D"/>
    <w:rsid w:val="00BE4FA1"/>
    <w:rsid w:val="00BE4FDA"/>
    <w:rsid w:val="00BE5020"/>
    <w:rsid w:val="00BE515A"/>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25"/>
    <w:rsid w:val="00BF0731"/>
    <w:rsid w:val="00BF076B"/>
    <w:rsid w:val="00BF07AC"/>
    <w:rsid w:val="00BF08C4"/>
    <w:rsid w:val="00BF09B2"/>
    <w:rsid w:val="00BF09C0"/>
    <w:rsid w:val="00BF0AF0"/>
    <w:rsid w:val="00BF0DB7"/>
    <w:rsid w:val="00BF0E83"/>
    <w:rsid w:val="00BF129B"/>
    <w:rsid w:val="00BF13C4"/>
    <w:rsid w:val="00BF181F"/>
    <w:rsid w:val="00BF1973"/>
    <w:rsid w:val="00BF1A21"/>
    <w:rsid w:val="00BF1B82"/>
    <w:rsid w:val="00BF1CED"/>
    <w:rsid w:val="00BF1E6F"/>
    <w:rsid w:val="00BF1ED8"/>
    <w:rsid w:val="00BF25E9"/>
    <w:rsid w:val="00BF266B"/>
    <w:rsid w:val="00BF27C0"/>
    <w:rsid w:val="00BF281F"/>
    <w:rsid w:val="00BF2B9F"/>
    <w:rsid w:val="00BF2C81"/>
    <w:rsid w:val="00BF2D90"/>
    <w:rsid w:val="00BF306F"/>
    <w:rsid w:val="00BF34BB"/>
    <w:rsid w:val="00BF34F8"/>
    <w:rsid w:val="00BF3886"/>
    <w:rsid w:val="00BF3A25"/>
    <w:rsid w:val="00BF3CA3"/>
    <w:rsid w:val="00BF3D17"/>
    <w:rsid w:val="00BF3D53"/>
    <w:rsid w:val="00BF3EC2"/>
    <w:rsid w:val="00BF3FA3"/>
    <w:rsid w:val="00BF45B5"/>
    <w:rsid w:val="00BF4643"/>
    <w:rsid w:val="00BF4A11"/>
    <w:rsid w:val="00BF4D60"/>
    <w:rsid w:val="00BF5206"/>
    <w:rsid w:val="00BF520E"/>
    <w:rsid w:val="00BF52B4"/>
    <w:rsid w:val="00BF5397"/>
    <w:rsid w:val="00BF5468"/>
    <w:rsid w:val="00BF54F4"/>
    <w:rsid w:val="00BF54FA"/>
    <w:rsid w:val="00BF552B"/>
    <w:rsid w:val="00BF5758"/>
    <w:rsid w:val="00BF5BC5"/>
    <w:rsid w:val="00BF60E7"/>
    <w:rsid w:val="00BF652B"/>
    <w:rsid w:val="00BF6553"/>
    <w:rsid w:val="00BF65B0"/>
    <w:rsid w:val="00BF6648"/>
    <w:rsid w:val="00BF69F3"/>
    <w:rsid w:val="00BF6CD6"/>
    <w:rsid w:val="00BF70A6"/>
    <w:rsid w:val="00BF70E5"/>
    <w:rsid w:val="00BF773D"/>
    <w:rsid w:val="00BF7826"/>
    <w:rsid w:val="00BF7921"/>
    <w:rsid w:val="00BF7B0B"/>
    <w:rsid w:val="00BF7EE2"/>
    <w:rsid w:val="00BF7F10"/>
    <w:rsid w:val="00C00099"/>
    <w:rsid w:val="00C0012C"/>
    <w:rsid w:val="00C001D8"/>
    <w:rsid w:val="00C00400"/>
    <w:rsid w:val="00C0063B"/>
    <w:rsid w:val="00C00874"/>
    <w:rsid w:val="00C00952"/>
    <w:rsid w:val="00C01440"/>
    <w:rsid w:val="00C014CA"/>
    <w:rsid w:val="00C014F7"/>
    <w:rsid w:val="00C0152F"/>
    <w:rsid w:val="00C01531"/>
    <w:rsid w:val="00C01CDB"/>
    <w:rsid w:val="00C01D84"/>
    <w:rsid w:val="00C01DE3"/>
    <w:rsid w:val="00C026BB"/>
    <w:rsid w:val="00C02894"/>
    <w:rsid w:val="00C02F1F"/>
    <w:rsid w:val="00C032F4"/>
    <w:rsid w:val="00C033CD"/>
    <w:rsid w:val="00C034D9"/>
    <w:rsid w:val="00C03A8C"/>
    <w:rsid w:val="00C03DC1"/>
    <w:rsid w:val="00C03FC8"/>
    <w:rsid w:val="00C03FE3"/>
    <w:rsid w:val="00C0400C"/>
    <w:rsid w:val="00C0446C"/>
    <w:rsid w:val="00C04478"/>
    <w:rsid w:val="00C0456A"/>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133"/>
    <w:rsid w:val="00C1005B"/>
    <w:rsid w:val="00C1029F"/>
    <w:rsid w:val="00C1035A"/>
    <w:rsid w:val="00C104BC"/>
    <w:rsid w:val="00C1066E"/>
    <w:rsid w:val="00C106F0"/>
    <w:rsid w:val="00C1073B"/>
    <w:rsid w:val="00C10893"/>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B7"/>
    <w:rsid w:val="00C1219C"/>
    <w:rsid w:val="00C122A7"/>
    <w:rsid w:val="00C12676"/>
    <w:rsid w:val="00C12B33"/>
    <w:rsid w:val="00C12DEE"/>
    <w:rsid w:val="00C130D8"/>
    <w:rsid w:val="00C132F8"/>
    <w:rsid w:val="00C139E5"/>
    <w:rsid w:val="00C13B61"/>
    <w:rsid w:val="00C13D73"/>
    <w:rsid w:val="00C140A1"/>
    <w:rsid w:val="00C14261"/>
    <w:rsid w:val="00C14399"/>
    <w:rsid w:val="00C14498"/>
    <w:rsid w:val="00C148E5"/>
    <w:rsid w:val="00C14A4A"/>
    <w:rsid w:val="00C14B58"/>
    <w:rsid w:val="00C14C2E"/>
    <w:rsid w:val="00C14E46"/>
    <w:rsid w:val="00C14EED"/>
    <w:rsid w:val="00C15188"/>
    <w:rsid w:val="00C153FA"/>
    <w:rsid w:val="00C15790"/>
    <w:rsid w:val="00C158A4"/>
    <w:rsid w:val="00C15D3E"/>
    <w:rsid w:val="00C1601A"/>
    <w:rsid w:val="00C1613B"/>
    <w:rsid w:val="00C163C5"/>
    <w:rsid w:val="00C16781"/>
    <w:rsid w:val="00C1716D"/>
    <w:rsid w:val="00C1752F"/>
    <w:rsid w:val="00C1757D"/>
    <w:rsid w:val="00C1763A"/>
    <w:rsid w:val="00C17848"/>
    <w:rsid w:val="00C17849"/>
    <w:rsid w:val="00C179AC"/>
    <w:rsid w:val="00C17AA0"/>
    <w:rsid w:val="00C17D78"/>
    <w:rsid w:val="00C17DF8"/>
    <w:rsid w:val="00C20020"/>
    <w:rsid w:val="00C200BB"/>
    <w:rsid w:val="00C200C5"/>
    <w:rsid w:val="00C2016D"/>
    <w:rsid w:val="00C202D6"/>
    <w:rsid w:val="00C202E2"/>
    <w:rsid w:val="00C20346"/>
    <w:rsid w:val="00C204D1"/>
    <w:rsid w:val="00C2058E"/>
    <w:rsid w:val="00C2088D"/>
    <w:rsid w:val="00C20AD9"/>
    <w:rsid w:val="00C20D13"/>
    <w:rsid w:val="00C20DC5"/>
    <w:rsid w:val="00C21041"/>
    <w:rsid w:val="00C215D7"/>
    <w:rsid w:val="00C218DD"/>
    <w:rsid w:val="00C22164"/>
    <w:rsid w:val="00C22638"/>
    <w:rsid w:val="00C22900"/>
    <w:rsid w:val="00C2294A"/>
    <w:rsid w:val="00C229F8"/>
    <w:rsid w:val="00C22AB9"/>
    <w:rsid w:val="00C22BE3"/>
    <w:rsid w:val="00C22C5C"/>
    <w:rsid w:val="00C23101"/>
    <w:rsid w:val="00C23354"/>
    <w:rsid w:val="00C2351F"/>
    <w:rsid w:val="00C235A1"/>
    <w:rsid w:val="00C24117"/>
    <w:rsid w:val="00C245A6"/>
    <w:rsid w:val="00C24732"/>
    <w:rsid w:val="00C2479D"/>
    <w:rsid w:val="00C2482C"/>
    <w:rsid w:val="00C24BCA"/>
    <w:rsid w:val="00C24F38"/>
    <w:rsid w:val="00C2513F"/>
    <w:rsid w:val="00C25252"/>
    <w:rsid w:val="00C25268"/>
    <w:rsid w:val="00C253D9"/>
    <w:rsid w:val="00C2580E"/>
    <w:rsid w:val="00C25959"/>
    <w:rsid w:val="00C25A89"/>
    <w:rsid w:val="00C25B73"/>
    <w:rsid w:val="00C267EA"/>
    <w:rsid w:val="00C26AA3"/>
    <w:rsid w:val="00C26ED5"/>
    <w:rsid w:val="00C26FCC"/>
    <w:rsid w:val="00C27013"/>
    <w:rsid w:val="00C270DD"/>
    <w:rsid w:val="00C27421"/>
    <w:rsid w:val="00C274E7"/>
    <w:rsid w:val="00C27506"/>
    <w:rsid w:val="00C279F7"/>
    <w:rsid w:val="00C27A47"/>
    <w:rsid w:val="00C30383"/>
    <w:rsid w:val="00C30805"/>
    <w:rsid w:val="00C30985"/>
    <w:rsid w:val="00C30BFE"/>
    <w:rsid w:val="00C31254"/>
    <w:rsid w:val="00C3141D"/>
    <w:rsid w:val="00C3145B"/>
    <w:rsid w:val="00C315B8"/>
    <w:rsid w:val="00C315DB"/>
    <w:rsid w:val="00C31603"/>
    <w:rsid w:val="00C31B04"/>
    <w:rsid w:val="00C31CC0"/>
    <w:rsid w:val="00C31CE9"/>
    <w:rsid w:val="00C31DE9"/>
    <w:rsid w:val="00C3201D"/>
    <w:rsid w:val="00C3231C"/>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70"/>
    <w:rsid w:val="00C341B7"/>
    <w:rsid w:val="00C3474D"/>
    <w:rsid w:val="00C34919"/>
    <w:rsid w:val="00C34BF0"/>
    <w:rsid w:val="00C34E21"/>
    <w:rsid w:val="00C34E55"/>
    <w:rsid w:val="00C35037"/>
    <w:rsid w:val="00C35137"/>
    <w:rsid w:val="00C351EF"/>
    <w:rsid w:val="00C353DA"/>
    <w:rsid w:val="00C35A80"/>
    <w:rsid w:val="00C35D8D"/>
    <w:rsid w:val="00C35E7E"/>
    <w:rsid w:val="00C35F46"/>
    <w:rsid w:val="00C36628"/>
    <w:rsid w:val="00C36C4B"/>
    <w:rsid w:val="00C36E6C"/>
    <w:rsid w:val="00C371FB"/>
    <w:rsid w:val="00C3738D"/>
    <w:rsid w:val="00C374B6"/>
    <w:rsid w:val="00C37514"/>
    <w:rsid w:val="00C37A28"/>
    <w:rsid w:val="00C40004"/>
    <w:rsid w:val="00C401D0"/>
    <w:rsid w:val="00C402B5"/>
    <w:rsid w:val="00C4031A"/>
    <w:rsid w:val="00C40329"/>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E1B"/>
    <w:rsid w:val="00C42F13"/>
    <w:rsid w:val="00C430F0"/>
    <w:rsid w:val="00C43176"/>
    <w:rsid w:val="00C43206"/>
    <w:rsid w:val="00C43344"/>
    <w:rsid w:val="00C4342B"/>
    <w:rsid w:val="00C436B1"/>
    <w:rsid w:val="00C4381B"/>
    <w:rsid w:val="00C4381F"/>
    <w:rsid w:val="00C43A6E"/>
    <w:rsid w:val="00C43D1B"/>
    <w:rsid w:val="00C444AF"/>
    <w:rsid w:val="00C44601"/>
    <w:rsid w:val="00C447BF"/>
    <w:rsid w:val="00C448A3"/>
    <w:rsid w:val="00C44A20"/>
    <w:rsid w:val="00C44E22"/>
    <w:rsid w:val="00C44EC8"/>
    <w:rsid w:val="00C44F6F"/>
    <w:rsid w:val="00C45020"/>
    <w:rsid w:val="00C455A1"/>
    <w:rsid w:val="00C458E4"/>
    <w:rsid w:val="00C45B77"/>
    <w:rsid w:val="00C45BBC"/>
    <w:rsid w:val="00C460E5"/>
    <w:rsid w:val="00C46266"/>
    <w:rsid w:val="00C462E1"/>
    <w:rsid w:val="00C46331"/>
    <w:rsid w:val="00C46520"/>
    <w:rsid w:val="00C46826"/>
    <w:rsid w:val="00C46DBB"/>
    <w:rsid w:val="00C46FAD"/>
    <w:rsid w:val="00C47102"/>
    <w:rsid w:val="00C47312"/>
    <w:rsid w:val="00C474EA"/>
    <w:rsid w:val="00C47582"/>
    <w:rsid w:val="00C475E8"/>
    <w:rsid w:val="00C47677"/>
    <w:rsid w:val="00C478C0"/>
    <w:rsid w:val="00C47A30"/>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CFB"/>
    <w:rsid w:val="00C533E5"/>
    <w:rsid w:val="00C5354C"/>
    <w:rsid w:val="00C53770"/>
    <w:rsid w:val="00C538D6"/>
    <w:rsid w:val="00C53939"/>
    <w:rsid w:val="00C53A63"/>
    <w:rsid w:val="00C53A6E"/>
    <w:rsid w:val="00C53B98"/>
    <w:rsid w:val="00C53BAE"/>
    <w:rsid w:val="00C53D90"/>
    <w:rsid w:val="00C53D99"/>
    <w:rsid w:val="00C53E71"/>
    <w:rsid w:val="00C54175"/>
    <w:rsid w:val="00C544B5"/>
    <w:rsid w:val="00C54744"/>
    <w:rsid w:val="00C54930"/>
    <w:rsid w:val="00C54AAC"/>
    <w:rsid w:val="00C54CBC"/>
    <w:rsid w:val="00C54FB5"/>
    <w:rsid w:val="00C5578F"/>
    <w:rsid w:val="00C55899"/>
    <w:rsid w:val="00C55B70"/>
    <w:rsid w:val="00C55C3B"/>
    <w:rsid w:val="00C55DF6"/>
    <w:rsid w:val="00C56099"/>
    <w:rsid w:val="00C56694"/>
    <w:rsid w:val="00C56C80"/>
    <w:rsid w:val="00C56CF2"/>
    <w:rsid w:val="00C56D91"/>
    <w:rsid w:val="00C572D1"/>
    <w:rsid w:val="00C5753D"/>
    <w:rsid w:val="00C57563"/>
    <w:rsid w:val="00C57A40"/>
    <w:rsid w:val="00C57AF8"/>
    <w:rsid w:val="00C60660"/>
    <w:rsid w:val="00C606D8"/>
    <w:rsid w:val="00C6097C"/>
    <w:rsid w:val="00C60CA6"/>
    <w:rsid w:val="00C60DA4"/>
    <w:rsid w:val="00C60DCF"/>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4E"/>
    <w:rsid w:val="00C65056"/>
    <w:rsid w:val="00C650E7"/>
    <w:rsid w:val="00C6516D"/>
    <w:rsid w:val="00C652B9"/>
    <w:rsid w:val="00C6546C"/>
    <w:rsid w:val="00C65511"/>
    <w:rsid w:val="00C655ED"/>
    <w:rsid w:val="00C65DB6"/>
    <w:rsid w:val="00C65F94"/>
    <w:rsid w:val="00C6613A"/>
    <w:rsid w:val="00C66151"/>
    <w:rsid w:val="00C66538"/>
    <w:rsid w:val="00C66614"/>
    <w:rsid w:val="00C66897"/>
    <w:rsid w:val="00C668D4"/>
    <w:rsid w:val="00C6690C"/>
    <w:rsid w:val="00C6699C"/>
    <w:rsid w:val="00C66B43"/>
    <w:rsid w:val="00C66CEE"/>
    <w:rsid w:val="00C66ECD"/>
    <w:rsid w:val="00C67026"/>
    <w:rsid w:val="00C6725A"/>
    <w:rsid w:val="00C67667"/>
    <w:rsid w:val="00C67A50"/>
    <w:rsid w:val="00C67CD7"/>
    <w:rsid w:val="00C67CEB"/>
    <w:rsid w:val="00C67DB2"/>
    <w:rsid w:val="00C7020D"/>
    <w:rsid w:val="00C70577"/>
    <w:rsid w:val="00C7078D"/>
    <w:rsid w:val="00C70820"/>
    <w:rsid w:val="00C708BA"/>
    <w:rsid w:val="00C70B5C"/>
    <w:rsid w:val="00C70C5A"/>
    <w:rsid w:val="00C70D9E"/>
    <w:rsid w:val="00C70ED8"/>
    <w:rsid w:val="00C70F06"/>
    <w:rsid w:val="00C710DE"/>
    <w:rsid w:val="00C71101"/>
    <w:rsid w:val="00C71233"/>
    <w:rsid w:val="00C71240"/>
    <w:rsid w:val="00C71311"/>
    <w:rsid w:val="00C71317"/>
    <w:rsid w:val="00C71625"/>
    <w:rsid w:val="00C7181C"/>
    <w:rsid w:val="00C718DB"/>
    <w:rsid w:val="00C719DE"/>
    <w:rsid w:val="00C71AAE"/>
    <w:rsid w:val="00C71D1A"/>
    <w:rsid w:val="00C71EDD"/>
    <w:rsid w:val="00C71F2B"/>
    <w:rsid w:val="00C71F4F"/>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0"/>
    <w:rsid w:val="00C74434"/>
    <w:rsid w:val="00C745E5"/>
    <w:rsid w:val="00C74868"/>
    <w:rsid w:val="00C74AD0"/>
    <w:rsid w:val="00C74B1E"/>
    <w:rsid w:val="00C751B8"/>
    <w:rsid w:val="00C755D1"/>
    <w:rsid w:val="00C756CD"/>
    <w:rsid w:val="00C75B1A"/>
    <w:rsid w:val="00C75C04"/>
    <w:rsid w:val="00C75D39"/>
    <w:rsid w:val="00C75DD0"/>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953"/>
    <w:rsid w:val="00C80AE4"/>
    <w:rsid w:val="00C80D07"/>
    <w:rsid w:val="00C80EEA"/>
    <w:rsid w:val="00C81235"/>
    <w:rsid w:val="00C8141F"/>
    <w:rsid w:val="00C818B0"/>
    <w:rsid w:val="00C8194D"/>
    <w:rsid w:val="00C81D29"/>
    <w:rsid w:val="00C81E92"/>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127"/>
    <w:rsid w:val="00C831E1"/>
    <w:rsid w:val="00C8320A"/>
    <w:rsid w:val="00C83508"/>
    <w:rsid w:val="00C8383C"/>
    <w:rsid w:val="00C839C0"/>
    <w:rsid w:val="00C83A86"/>
    <w:rsid w:val="00C841B2"/>
    <w:rsid w:val="00C841FF"/>
    <w:rsid w:val="00C846AA"/>
    <w:rsid w:val="00C84CC4"/>
    <w:rsid w:val="00C84FF6"/>
    <w:rsid w:val="00C8508E"/>
    <w:rsid w:val="00C851A3"/>
    <w:rsid w:val="00C852C8"/>
    <w:rsid w:val="00C852F3"/>
    <w:rsid w:val="00C85707"/>
    <w:rsid w:val="00C85E19"/>
    <w:rsid w:val="00C86156"/>
    <w:rsid w:val="00C86214"/>
    <w:rsid w:val="00C866D7"/>
    <w:rsid w:val="00C867FA"/>
    <w:rsid w:val="00C8682B"/>
    <w:rsid w:val="00C86864"/>
    <w:rsid w:val="00C86B65"/>
    <w:rsid w:val="00C86B8A"/>
    <w:rsid w:val="00C86B9D"/>
    <w:rsid w:val="00C86BD7"/>
    <w:rsid w:val="00C86C21"/>
    <w:rsid w:val="00C86D4C"/>
    <w:rsid w:val="00C86E4D"/>
    <w:rsid w:val="00C871DA"/>
    <w:rsid w:val="00C872EC"/>
    <w:rsid w:val="00C876F0"/>
    <w:rsid w:val="00C87C7D"/>
    <w:rsid w:val="00C87CA5"/>
    <w:rsid w:val="00C87E61"/>
    <w:rsid w:val="00C87F46"/>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AA7"/>
    <w:rsid w:val="00C91AB3"/>
    <w:rsid w:val="00C91BD6"/>
    <w:rsid w:val="00C91E1C"/>
    <w:rsid w:val="00C91EF4"/>
    <w:rsid w:val="00C9227D"/>
    <w:rsid w:val="00C92425"/>
    <w:rsid w:val="00C9255C"/>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DFD"/>
    <w:rsid w:val="00C94F38"/>
    <w:rsid w:val="00C952B1"/>
    <w:rsid w:val="00C9568F"/>
    <w:rsid w:val="00C95760"/>
    <w:rsid w:val="00C958A4"/>
    <w:rsid w:val="00C95B23"/>
    <w:rsid w:val="00C95D3E"/>
    <w:rsid w:val="00C960D3"/>
    <w:rsid w:val="00C963EA"/>
    <w:rsid w:val="00C96AE6"/>
    <w:rsid w:val="00C96C1A"/>
    <w:rsid w:val="00C96CC2"/>
    <w:rsid w:val="00C96CCB"/>
    <w:rsid w:val="00C96D8E"/>
    <w:rsid w:val="00C96FCB"/>
    <w:rsid w:val="00C970E7"/>
    <w:rsid w:val="00C9756D"/>
    <w:rsid w:val="00C97581"/>
    <w:rsid w:val="00C977AD"/>
    <w:rsid w:val="00C978D9"/>
    <w:rsid w:val="00C97A1D"/>
    <w:rsid w:val="00C97C52"/>
    <w:rsid w:val="00C97D90"/>
    <w:rsid w:val="00C97EA6"/>
    <w:rsid w:val="00C97F0E"/>
    <w:rsid w:val="00CA012F"/>
    <w:rsid w:val="00CA026A"/>
    <w:rsid w:val="00CA03CB"/>
    <w:rsid w:val="00CA04D3"/>
    <w:rsid w:val="00CA064A"/>
    <w:rsid w:val="00CA074A"/>
    <w:rsid w:val="00CA0875"/>
    <w:rsid w:val="00CA096A"/>
    <w:rsid w:val="00CA0DF7"/>
    <w:rsid w:val="00CA103E"/>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B15"/>
    <w:rsid w:val="00CA2FB1"/>
    <w:rsid w:val="00CA3375"/>
    <w:rsid w:val="00CA3774"/>
    <w:rsid w:val="00CA3DD6"/>
    <w:rsid w:val="00CA3DE2"/>
    <w:rsid w:val="00CA3DE9"/>
    <w:rsid w:val="00CA4120"/>
    <w:rsid w:val="00CA4241"/>
    <w:rsid w:val="00CA45DB"/>
    <w:rsid w:val="00CA4748"/>
    <w:rsid w:val="00CA47CC"/>
    <w:rsid w:val="00CA47F5"/>
    <w:rsid w:val="00CA48E1"/>
    <w:rsid w:val="00CA4C40"/>
    <w:rsid w:val="00CA4D73"/>
    <w:rsid w:val="00CA5231"/>
    <w:rsid w:val="00CA5800"/>
    <w:rsid w:val="00CA5A67"/>
    <w:rsid w:val="00CA5EC3"/>
    <w:rsid w:val="00CA608E"/>
    <w:rsid w:val="00CA638B"/>
    <w:rsid w:val="00CA6606"/>
    <w:rsid w:val="00CA66B2"/>
    <w:rsid w:val="00CA6734"/>
    <w:rsid w:val="00CA6A1D"/>
    <w:rsid w:val="00CA6BFC"/>
    <w:rsid w:val="00CA6CC5"/>
    <w:rsid w:val="00CA6D7E"/>
    <w:rsid w:val="00CA7097"/>
    <w:rsid w:val="00CA720E"/>
    <w:rsid w:val="00CA7446"/>
    <w:rsid w:val="00CA744F"/>
    <w:rsid w:val="00CA786B"/>
    <w:rsid w:val="00CA7E3B"/>
    <w:rsid w:val="00CA7F86"/>
    <w:rsid w:val="00CB00A9"/>
    <w:rsid w:val="00CB013E"/>
    <w:rsid w:val="00CB01C0"/>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B9A"/>
    <w:rsid w:val="00CB5C3B"/>
    <w:rsid w:val="00CB5C58"/>
    <w:rsid w:val="00CB5CE5"/>
    <w:rsid w:val="00CB5D58"/>
    <w:rsid w:val="00CB5E48"/>
    <w:rsid w:val="00CB616E"/>
    <w:rsid w:val="00CB6194"/>
    <w:rsid w:val="00CB6621"/>
    <w:rsid w:val="00CB721F"/>
    <w:rsid w:val="00CB7504"/>
    <w:rsid w:val="00CB780B"/>
    <w:rsid w:val="00CB7C13"/>
    <w:rsid w:val="00CB7D58"/>
    <w:rsid w:val="00CC00F8"/>
    <w:rsid w:val="00CC01C0"/>
    <w:rsid w:val="00CC028E"/>
    <w:rsid w:val="00CC039C"/>
    <w:rsid w:val="00CC03F7"/>
    <w:rsid w:val="00CC083C"/>
    <w:rsid w:val="00CC0B74"/>
    <w:rsid w:val="00CC0F9E"/>
    <w:rsid w:val="00CC122F"/>
    <w:rsid w:val="00CC1376"/>
    <w:rsid w:val="00CC166A"/>
    <w:rsid w:val="00CC183A"/>
    <w:rsid w:val="00CC1B6E"/>
    <w:rsid w:val="00CC1E22"/>
    <w:rsid w:val="00CC1F47"/>
    <w:rsid w:val="00CC20B6"/>
    <w:rsid w:val="00CC211E"/>
    <w:rsid w:val="00CC2148"/>
    <w:rsid w:val="00CC221E"/>
    <w:rsid w:val="00CC222A"/>
    <w:rsid w:val="00CC2622"/>
    <w:rsid w:val="00CC26E8"/>
    <w:rsid w:val="00CC2A29"/>
    <w:rsid w:val="00CC2A8A"/>
    <w:rsid w:val="00CC2B45"/>
    <w:rsid w:val="00CC2B94"/>
    <w:rsid w:val="00CC2E42"/>
    <w:rsid w:val="00CC2EF4"/>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537"/>
    <w:rsid w:val="00CC56CE"/>
    <w:rsid w:val="00CC5849"/>
    <w:rsid w:val="00CC5A54"/>
    <w:rsid w:val="00CC5C17"/>
    <w:rsid w:val="00CC5EAB"/>
    <w:rsid w:val="00CC5EEC"/>
    <w:rsid w:val="00CC6497"/>
    <w:rsid w:val="00CC66CE"/>
    <w:rsid w:val="00CC6702"/>
    <w:rsid w:val="00CC6889"/>
    <w:rsid w:val="00CC6955"/>
    <w:rsid w:val="00CC70CB"/>
    <w:rsid w:val="00CC7235"/>
    <w:rsid w:val="00CC7473"/>
    <w:rsid w:val="00CC751F"/>
    <w:rsid w:val="00CC79F3"/>
    <w:rsid w:val="00CC7BB3"/>
    <w:rsid w:val="00CC7D8B"/>
    <w:rsid w:val="00CC7F27"/>
    <w:rsid w:val="00CD0103"/>
    <w:rsid w:val="00CD0746"/>
    <w:rsid w:val="00CD0926"/>
    <w:rsid w:val="00CD0D93"/>
    <w:rsid w:val="00CD0F6C"/>
    <w:rsid w:val="00CD13D1"/>
    <w:rsid w:val="00CD1672"/>
    <w:rsid w:val="00CD1817"/>
    <w:rsid w:val="00CD183E"/>
    <w:rsid w:val="00CD26E0"/>
    <w:rsid w:val="00CD27C5"/>
    <w:rsid w:val="00CD2966"/>
    <w:rsid w:val="00CD2AD2"/>
    <w:rsid w:val="00CD2BC4"/>
    <w:rsid w:val="00CD2EEB"/>
    <w:rsid w:val="00CD2F94"/>
    <w:rsid w:val="00CD2FA7"/>
    <w:rsid w:val="00CD2FE7"/>
    <w:rsid w:val="00CD3040"/>
    <w:rsid w:val="00CD325A"/>
    <w:rsid w:val="00CD32DE"/>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095"/>
    <w:rsid w:val="00CD531C"/>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448"/>
    <w:rsid w:val="00CE0816"/>
    <w:rsid w:val="00CE0C7B"/>
    <w:rsid w:val="00CE0E16"/>
    <w:rsid w:val="00CE10C8"/>
    <w:rsid w:val="00CE1312"/>
    <w:rsid w:val="00CE1361"/>
    <w:rsid w:val="00CE1406"/>
    <w:rsid w:val="00CE166C"/>
    <w:rsid w:val="00CE16E7"/>
    <w:rsid w:val="00CE172A"/>
    <w:rsid w:val="00CE1A9A"/>
    <w:rsid w:val="00CE1B92"/>
    <w:rsid w:val="00CE23B7"/>
    <w:rsid w:val="00CE240A"/>
    <w:rsid w:val="00CE2453"/>
    <w:rsid w:val="00CE26A9"/>
    <w:rsid w:val="00CE2750"/>
    <w:rsid w:val="00CE2B50"/>
    <w:rsid w:val="00CE2C8F"/>
    <w:rsid w:val="00CE2DE3"/>
    <w:rsid w:val="00CE3078"/>
    <w:rsid w:val="00CE32FD"/>
    <w:rsid w:val="00CE3356"/>
    <w:rsid w:val="00CE386E"/>
    <w:rsid w:val="00CE38AC"/>
    <w:rsid w:val="00CE3AB6"/>
    <w:rsid w:val="00CE3B89"/>
    <w:rsid w:val="00CE3C50"/>
    <w:rsid w:val="00CE3DF7"/>
    <w:rsid w:val="00CE3ED1"/>
    <w:rsid w:val="00CE3F21"/>
    <w:rsid w:val="00CE3F72"/>
    <w:rsid w:val="00CE43FC"/>
    <w:rsid w:val="00CE4411"/>
    <w:rsid w:val="00CE4901"/>
    <w:rsid w:val="00CE4A53"/>
    <w:rsid w:val="00CE4BA3"/>
    <w:rsid w:val="00CE512B"/>
    <w:rsid w:val="00CE56B7"/>
    <w:rsid w:val="00CE5AD1"/>
    <w:rsid w:val="00CE5AF0"/>
    <w:rsid w:val="00CE6040"/>
    <w:rsid w:val="00CE6172"/>
    <w:rsid w:val="00CE65F8"/>
    <w:rsid w:val="00CE6664"/>
    <w:rsid w:val="00CE6713"/>
    <w:rsid w:val="00CE67A4"/>
    <w:rsid w:val="00CE6835"/>
    <w:rsid w:val="00CE6B86"/>
    <w:rsid w:val="00CE71BA"/>
    <w:rsid w:val="00CE7978"/>
    <w:rsid w:val="00CE7D2C"/>
    <w:rsid w:val="00CE7D70"/>
    <w:rsid w:val="00CE7DC5"/>
    <w:rsid w:val="00CE7EB2"/>
    <w:rsid w:val="00CF0181"/>
    <w:rsid w:val="00CF03CB"/>
    <w:rsid w:val="00CF0432"/>
    <w:rsid w:val="00CF0452"/>
    <w:rsid w:val="00CF0498"/>
    <w:rsid w:val="00CF08B8"/>
    <w:rsid w:val="00CF0A20"/>
    <w:rsid w:val="00CF0D2C"/>
    <w:rsid w:val="00CF0F02"/>
    <w:rsid w:val="00CF0FA1"/>
    <w:rsid w:val="00CF113C"/>
    <w:rsid w:val="00CF11A6"/>
    <w:rsid w:val="00CF174C"/>
    <w:rsid w:val="00CF17D0"/>
    <w:rsid w:val="00CF2053"/>
    <w:rsid w:val="00CF2190"/>
    <w:rsid w:val="00CF27A7"/>
    <w:rsid w:val="00CF2D82"/>
    <w:rsid w:val="00CF2E71"/>
    <w:rsid w:val="00CF2EE3"/>
    <w:rsid w:val="00CF2FFA"/>
    <w:rsid w:val="00CF329A"/>
    <w:rsid w:val="00CF34BC"/>
    <w:rsid w:val="00CF36A4"/>
    <w:rsid w:val="00CF3A48"/>
    <w:rsid w:val="00CF3AE4"/>
    <w:rsid w:val="00CF3B62"/>
    <w:rsid w:val="00CF3C51"/>
    <w:rsid w:val="00CF4199"/>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C24"/>
    <w:rsid w:val="00CF7ECD"/>
    <w:rsid w:val="00D001AF"/>
    <w:rsid w:val="00D0024B"/>
    <w:rsid w:val="00D0076A"/>
    <w:rsid w:val="00D00834"/>
    <w:rsid w:val="00D00857"/>
    <w:rsid w:val="00D00952"/>
    <w:rsid w:val="00D0099C"/>
    <w:rsid w:val="00D00ABD"/>
    <w:rsid w:val="00D00B6A"/>
    <w:rsid w:val="00D011BD"/>
    <w:rsid w:val="00D01381"/>
    <w:rsid w:val="00D01D52"/>
    <w:rsid w:val="00D0245D"/>
    <w:rsid w:val="00D02993"/>
    <w:rsid w:val="00D02C61"/>
    <w:rsid w:val="00D032ED"/>
    <w:rsid w:val="00D0394D"/>
    <w:rsid w:val="00D03C7C"/>
    <w:rsid w:val="00D03D28"/>
    <w:rsid w:val="00D03ECA"/>
    <w:rsid w:val="00D03FBA"/>
    <w:rsid w:val="00D0417D"/>
    <w:rsid w:val="00D04220"/>
    <w:rsid w:val="00D0423E"/>
    <w:rsid w:val="00D042F9"/>
    <w:rsid w:val="00D043B7"/>
    <w:rsid w:val="00D04B89"/>
    <w:rsid w:val="00D04BA5"/>
    <w:rsid w:val="00D04E26"/>
    <w:rsid w:val="00D04ED9"/>
    <w:rsid w:val="00D04F69"/>
    <w:rsid w:val="00D0531E"/>
    <w:rsid w:val="00D0547F"/>
    <w:rsid w:val="00D05CB4"/>
    <w:rsid w:val="00D05CD4"/>
    <w:rsid w:val="00D05D07"/>
    <w:rsid w:val="00D05D8C"/>
    <w:rsid w:val="00D05F91"/>
    <w:rsid w:val="00D060C2"/>
    <w:rsid w:val="00D063DA"/>
    <w:rsid w:val="00D06555"/>
    <w:rsid w:val="00D0661A"/>
    <w:rsid w:val="00D06992"/>
    <w:rsid w:val="00D06BE4"/>
    <w:rsid w:val="00D06E15"/>
    <w:rsid w:val="00D06E82"/>
    <w:rsid w:val="00D071F3"/>
    <w:rsid w:val="00D0778F"/>
    <w:rsid w:val="00D07A14"/>
    <w:rsid w:val="00D10064"/>
    <w:rsid w:val="00D101B9"/>
    <w:rsid w:val="00D10315"/>
    <w:rsid w:val="00D104D0"/>
    <w:rsid w:val="00D106E7"/>
    <w:rsid w:val="00D1087B"/>
    <w:rsid w:val="00D10E32"/>
    <w:rsid w:val="00D11458"/>
    <w:rsid w:val="00D11661"/>
    <w:rsid w:val="00D11848"/>
    <w:rsid w:val="00D11B0B"/>
    <w:rsid w:val="00D129CA"/>
    <w:rsid w:val="00D12B29"/>
    <w:rsid w:val="00D12BFE"/>
    <w:rsid w:val="00D12CA8"/>
    <w:rsid w:val="00D133A8"/>
    <w:rsid w:val="00D133FA"/>
    <w:rsid w:val="00D138D1"/>
    <w:rsid w:val="00D139E2"/>
    <w:rsid w:val="00D13EE1"/>
    <w:rsid w:val="00D147D7"/>
    <w:rsid w:val="00D1481D"/>
    <w:rsid w:val="00D148DE"/>
    <w:rsid w:val="00D14908"/>
    <w:rsid w:val="00D14961"/>
    <w:rsid w:val="00D14D29"/>
    <w:rsid w:val="00D14D7A"/>
    <w:rsid w:val="00D14F85"/>
    <w:rsid w:val="00D15658"/>
    <w:rsid w:val="00D156CD"/>
    <w:rsid w:val="00D156E3"/>
    <w:rsid w:val="00D157B4"/>
    <w:rsid w:val="00D157BF"/>
    <w:rsid w:val="00D159BB"/>
    <w:rsid w:val="00D15A27"/>
    <w:rsid w:val="00D15D95"/>
    <w:rsid w:val="00D15E0A"/>
    <w:rsid w:val="00D15EBF"/>
    <w:rsid w:val="00D15F94"/>
    <w:rsid w:val="00D16391"/>
    <w:rsid w:val="00D1644F"/>
    <w:rsid w:val="00D169F8"/>
    <w:rsid w:val="00D16A30"/>
    <w:rsid w:val="00D16B32"/>
    <w:rsid w:val="00D16F1F"/>
    <w:rsid w:val="00D16F3C"/>
    <w:rsid w:val="00D170E9"/>
    <w:rsid w:val="00D1727A"/>
    <w:rsid w:val="00D174DA"/>
    <w:rsid w:val="00D1775E"/>
    <w:rsid w:val="00D17D5A"/>
    <w:rsid w:val="00D17D93"/>
    <w:rsid w:val="00D20436"/>
    <w:rsid w:val="00D204B7"/>
    <w:rsid w:val="00D204C7"/>
    <w:rsid w:val="00D204E7"/>
    <w:rsid w:val="00D204E8"/>
    <w:rsid w:val="00D20844"/>
    <w:rsid w:val="00D20DE7"/>
    <w:rsid w:val="00D20E6C"/>
    <w:rsid w:val="00D20FC8"/>
    <w:rsid w:val="00D2112D"/>
    <w:rsid w:val="00D212C5"/>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94E"/>
    <w:rsid w:val="00D23A0E"/>
    <w:rsid w:val="00D23A2B"/>
    <w:rsid w:val="00D23E30"/>
    <w:rsid w:val="00D23E96"/>
    <w:rsid w:val="00D24140"/>
    <w:rsid w:val="00D244AC"/>
    <w:rsid w:val="00D2461B"/>
    <w:rsid w:val="00D2469C"/>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BFB"/>
    <w:rsid w:val="00D27C73"/>
    <w:rsid w:val="00D30014"/>
    <w:rsid w:val="00D300B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8F9"/>
    <w:rsid w:val="00D31AAD"/>
    <w:rsid w:val="00D31E98"/>
    <w:rsid w:val="00D31EF8"/>
    <w:rsid w:val="00D32483"/>
    <w:rsid w:val="00D32588"/>
    <w:rsid w:val="00D3265D"/>
    <w:rsid w:val="00D32770"/>
    <w:rsid w:val="00D32937"/>
    <w:rsid w:val="00D32AF9"/>
    <w:rsid w:val="00D32BC7"/>
    <w:rsid w:val="00D32C5B"/>
    <w:rsid w:val="00D32CB7"/>
    <w:rsid w:val="00D33008"/>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4D51"/>
    <w:rsid w:val="00D351E6"/>
    <w:rsid w:val="00D35209"/>
    <w:rsid w:val="00D3525C"/>
    <w:rsid w:val="00D35363"/>
    <w:rsid w:val="00D3570C"/>
    <w:rsid w:val="00D358FE"/>
    <w:rsid w:val="00D359FB"/>
    <w:rsid w:val="00D35BEE"/>
    <w:rsid w:val="00D35CC3"/>
    <w:rsid w:val="00D35CDF"/>
    <w:rsid w:val="00D35F1B"/>
    <w:rsid w:val="00D35FE9"/>
    <w:rsid w:val="00D3602A"/>
    <w:rsid w:val="00D365C2"/>
    <w:rsid w:val="00D367D9"/>
    <w:rsid w:val="00D36E46"/>
    <w:rsid w:val="00D36FEF"/>
    <w:rsid w:val="00D37157"/>
    <w:rsid w:val="00D37246"/>
    <w:rsid w:val="00D37377"/>
    <w:rsid w:val="00D37491"/>
    <w:rsid w:val="00D37B10"/>
    <w:rsid w:val="00D37F1A"/>
    <w:rsid w:val="00D40233"/>
    <w:rsid w:val="00D40484"/>
    <w:rsid w:val="00D405B9"/>
    <w:rsid w:val="00D40652"/>
    <w:rsid w:val="00D40994"/>
    <w:rsid w:val="00D40AC0"/>
    <w:rsid w:val="00D41299"/>
    <w:rsid w:val="00D41859"/>
    <w:rsid w:val="00D42076"/>
    <w:rsid w:val="00D4226A"/>
    <w:rsid w:val="00D42288"/>
    <w:rsid w:val="00D42443"/>
    <w:rsid w:val="00D42683"/>
    <w:rsid w:val="00D42789"/>
    <w:rsid w:val="00D42B86"/>
    <w:rsid w:val="00D42C6C"/>
    <w:rsid w:val="00D43222"/>
    <w:rsid w:val="00D4328F"/>
    <w:rsid w:val="00D43565"/>
    <w:rsid w:val="00D438C0"/>
    <w:rsid w:val="00D43AEE"/>
    <w:rsid w:val="00D43B1A"/>
    <w:rsid w:val="00D43D2D"/>
    <w:rsid w:val="00D43FFC"/>
    <w:rsid w:val="00D4454A"/>
    <w:rsid w:val="00D447A6"/>
    <w:rsid w:val="00D44832"/>
    <w:rsid w:val="00D449F4"/>
    <w:rsid w:val="00D44B82"/>
    <w:rsid w:val="00D44BB1"/>
    <w:rsid w:val="00D44DDF"/>
    <w:rsid w:val="00D44F1F"/>
    <w:rsid w:val="00D45006"/>
    <w:rsid w:val="00D45277"/>
    <w:rsid w:val="00D4569E"/>
    <w:rsid w:val="00D457F0"/>
    <w:rsid w:val="00D45B10"/>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DEA"/>
    <w:rsid w:val="00D47DF4"/>
    <w:rsid w:val="00D47E3B"/>
    <w:rsid w:val="00D47F55"/>
    <w:rsid w:val="00D47F5D"/>
    <w:rsid w:val="00D47FD2"/>
    <w:rsid w:val="00D50C35"/>
    <w:rsid w:val="00D50ECF"/>
    <w:rsid w:val="00D50F4F"/>
    <w:rsid w:val="00D511CE"/>
    <w:rsid w:val="00D511FB"/>
    <w:rsid w:val="00D51412"/>
    <w:rsid w:val="00D51510"/>
    <w:rsid w:val="00D51671"/>
    <w:rsid w:val="00D51743"/>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41D7"/>
    <w:rsid w:val="00D54285"/>
    <w:rsid w:val="00D543FD"/>
    <w:rsid w:val="00D54504"/>
    <w:rsid w:val="00D54598"/>
    <w:rsid w:val="00D54931"/>
    <w:rsid w:val="00D54BC1"/>
    <w:rsid w:val="00D54ED9"/>
    <w:rsid w:val="00D55596"/>
    <w:rsid w:val="00D555DD"/>
    <w:rsid w:val="00D557A4"/>
    <w:rsid w:val="00D55B61"/>
    <w:rsid w:val="00D55BD6"/>
    <w:rsid w:val="00D562FE"/>
    <w:rsid w:val="00D5664D"/>
    <w:rsid w:val="00D5674C"/>
    <w:rsid w:val="00D56998"/>
    <w:rsid w:val="00D56D53"/>
    <w:rsid w:val="00D56D84"/>
    <w:rsid w:val="00D56FB7"/>
    <w:rsid w:val="00D5738F"/>
    <w:rsid w:val="00D5740B"/>
    <w:rsid w:val="00D57414"/>
    <w:rsid w:val="00D57873"/>
    <w:rsid w:val="00D578E4"/>
    <w:rsid w:val="00D57915"/>
    <w:rsid w:val="00D57AFC"/>
    <w:rsid w:val="00D57B34"/>
    <w:rsid w:val="00D57E92"/>
    <w:rsid w:val="00D6005C"/>
    <w:rsid w:val="00D60AEC"/>
    <w:rsid w:val="00D60B72"/>
    <w:rsid w:val="00D60C26"/>
    <w:rsid w:val="00D60F51"/>
    <w:rsid w:val="00D61026"/>
    <w:rsid w:val="00D611AA"/>
    <w:rsid w:val="00D6152E"/>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EB1"/>
    <w:rsid w:val="00D63F61"/>
    <w:rsid w:val="00D63FD2"/>
    <w:rsid w:val="00D6438F"/>
    <w:rsid w:val="00D6443C"/>
    <w:rsid w:val="00D645D8"/>
    <w:rsid w:val="00D6469B"/>
    <w:rsid w:val="00D647F3"/>
    <w:rsid w:val="00D64B3C"/>
    <w:rsid w:val="00D64C00"/>
    <w:rsid w:val="00D64DCE"/>
    <w:rsid w:val="00D64E7E"/>
    <w:rsid w:val="00D64F6F"/>
    <w:rsid w:val="00D64F83"/>
    <w:rsid w:val="00D65484"/>
    <w:rsid w:val="00D65A8D"/>
    <w:rsid w:val="00D65BEC"/>
    <w:rsid w:val="00D65C33"/>
    <w:rsid w:val="00D65E39"/>
    <w:rsid w:val="00D65E6F"/>
    <w:rsid w:val="00D65ECD"/>
    <w:rsid w:val="00D65EDC"/>
    <w:rsid w:val="00D6607A"/>
    <w:rsid w:val="00D660F3"/>
    <w:rsid w:val="00D66B8E"/>
    <w:rsid w:val="00D66DAA"/>
    <w:rsid w:val="00D66E23"/>
    <w:rsid w:val="00D66E2D"/>
    <w:rsid w:val="00D678AE"/>
    <w:rsid w:val="00D67CC0"/>
    <w:rsid w:val="00D7013D"/>
    <w:rsid w:val="00D70470"/>
    <w:rsid w:val="00D705EC"/>
    <w:rsid w:val="00D70A07"/>
    <w:rsid w:val="00D70BAA"/>
    <w:rsid w:val="00D70F78"/>
    <w:rsid w:val="00D70FAA"/>
    <w:rsid w:val="00D710B9"/>
    <w:rsid w:val="00D71400"/>
    <w:rsid w:val="00D7154B"/>
    <w:rsid w:val="00D7193B"/>
    <w:rsid w:val="00D719D7"/>
    <w:rsid w:val="00D71E34"/>
    <w:rsid w:val="00D71F6C"/>
    <w:rsid w:val="00D72826"/>
    <w:rsid w:val="00D72B82"/>
    <w:rsid w:val="00D72BFF"/>
    <w:rsid w:val="00D72C2E"/>
    <w:rsid w:val="00D7311A"/>
    <w:rsid w:val="00D734BC"/>
    <w:rsid w:val="00D736C3"/>
    <w:rsid w:val="00D738B7"/>
    <w:rsid w:val="00D73A2F"/>
    <w:rsid w:val="00D73F7A"/>
    <w:rsid w:val="00D73F93"/>
    <w:rsid w:val="00D7410B"/>
    <w:rsid w:val="00D743B6"/>
    <w:rsid w:val="00D75080"/>
    <w:rsid w:val="00D752E1"/>
    <w:rsid w:val="00D7551B"/>
    <w:rsid w:val="00D75590"/>
    <w:rsid w:val="00D7568B"/>
    <w:rsid w:val="00D75A10"/>
    <w:rsid w:val="00D75B4B"/>
    <w:rsid w:val="00D75F81"/>
    <w:rsid w:val="00D76133"/>
    <w:rsid w:val="00D76435"/>
    <w:rsid w:val="00D76519"/>
    <w:rsid w:val="00D76722"/>
    <w:rsid w:val="00D76887"/>
    <w:rsid w:val="00D76BDB"/>
    <w:rsid w:val="00D76CDE"/>
    <w:rsid w:val="00D76CEF"/>
    <w:rsid w:val="00D76E5C"/>
    <w:rsid w:val="00D77182"/>
    <w:rsid w:val="00D77226"/>
    <w:rsid w:val="00D7762C"/>
    <w:rsid w:val="00D777B1"/>
    <w:rsid w:val="00D777C9"/>
    <w:rsid w:val="00D77AC3"/>
    <w:rsid w:val="00D77B82"/>
    <w:rsid w:val="00D77BEF"/>
    <w:rsid w:val="00D77FB9"/>
    <w:rsid w:val="00D77FF1"/>
    <w:rsid w:val="00D80119"/>
    <w:rsid w:val="00D8015A"/>
    <w:rsid w:val="00D8028D"/>
    <w:rsid w:val="00D807C1"/>
    <w:rsid w:val="00D80948"/>
    <w:rsid w:val="00D80A06"/>
    <w:rsid w:val="00D80C4F"/>
    <w:rsid w:val="00D80C88"/>
    <w:rsid w:val="00D80D0A"/>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D1D"/>
    <w:rsid w:val="00D83140"/>
    <w:rsid w:val="00D8318F"/>
    <w:rsid w:val="00D83718"/>
    <w:rsid w:val="00D83932"/>
    <w:rsid w:val="00D83B03"/>
    <w:rsid w:val="00D8430B"/>
    <w:rsid w:val="00D8442C"/>
    <w:rsid w:val="00D846E3"/>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70F"/>
    <w:rsid w:val="00D87C0F"/>
    <w:rsid w:val="00D87C6F"/>
    <w:rsid w:val="00D87D2D"/>
    <w:rsid w:val="00D87FA3"/>
    <w:rsid w:val="00D9010B"/>
    <w:rsid w:val="00D901AB"/>
    <w:rsid w:val="00D903C9"/>
    <w:rsid w:val="00D90439"/>
    <w:rsid w:val="00D904DE"/>
    <w:rsid w:val="00D9065D"/>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BF"/>
    <w:rsid w:val="00D937EF"/>
    <w:rsid w:val="00D938FB"/>
    <w:rsid w:val="00D9399A"/>
    <w:rsid w:val="00D939A3"/>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45"/>
    <w:rsid w:val="00D96F6A"/>
    <w:rsid w:val="00D97492"/>
    <w:rsid w:val="00D975D7"/>
    <w:rsid w:val="00D979D2"/>
    <w:rsid w:val="00D97A09"/>
    <w:rsid w:val="00D97B34"/>
    <w:rsid w:val="00DA02CB"/>
    <w:rsid w:val="00DA03C9"/>
    <w:rsid w:val="00DA06CD"/>
    <w:rsid w:val="00DA08FA"/>
    <w:rsid w:val="00DA0999"/>
    <w:rsid w:val="00DA09A6"/>
    <w:rsid w:val="00DA0A24"/>
    <w:rsid w:val="00DA0AF9"/>
    <w:rsid w:val="00DA0B13"/>
    <w:rsid w:val="00DA0D7E"/>
    <w:rsid w:val="00DA172A"/>
    <w:rsid w:val="00DA1ADA"/>
    <w:rsid w:val="00DA1B4C"/>
    <w:rsid w:val="00DA1C82"/>
    <w:rsid w:val="00DA1E53"/>
    <w:rsid w:val="00DA22B2"/>
    <w:rsid w:val="00DA22C7"/>
    <w:rsid w:val="00DA23FE"/>
    <w:rsid w:val="00DA253D"/>
    <w:rsid w:val="00DA2960"/>
    <w:rsid w:val="00DA2ADC"/>
    <w:rsid w:val="00DA2C17"/>
    <w:rsid w:val="00DA3552"/>
    <w:rsid w:val="00DA36B5"/>
    <w:rsid w:val="00DA36F4"/>
    <w:rsid w:val="00DA38FF"/>
    <w:rsid w:val="00DA3B6B"/>
    <w:rsid w:val="00DA3D56"/>
    <w:rsid w:val="00DA4255"/>
    <w:rsid w:val="00DA4272"/>
    <w:rsid w:val="00DA4407"/>
    <w:rsid w:val="00DA4415"/>
    <w:rsid w:val="00DA4A00"/>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0CC"/>
    <w:rsid w:val="00DA72E1"/>
    <w:rsid w:val="00DA780E"/>
    <w:rsid w:val="00DA7D77"/>
    <w:rsid w:val="00DA7DB3"/>
    <w:rsid w:val="00DA7DDF"/>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0F"/>
    <w:rsid w:val="00DB207E"/>
    <w:rsid w:val="00DB2129"/>
    <w:rsid w:val="00DB2137"/>
    <w:rsid w:val="00DB2408"/>
    <w:rsid w:val="00DB299D"/>
    <w:rsid w:val="00DB2D17"/>
    <w:rsid w:val="00DB2E87"/>
    <w:rsid w:val="00DB3364"/>
    <w:rsid w:val="00DB3907"/>
    <w:rsid w:val="00DB3BC4"/>
    <w:rsid w:val="00DB3F1D"/>
    <w:rsid w:val="00DB41A8"/>
    <w:rsid w:val="00DB4209"/>
    <w:rsid w:val="00DB4554"/>
    <w:rsid w:val="00DB4581"/>
    <w:rsid w:val="00DB45FD"/>
    <w:rsid w:val="00DB46A6"/>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70C4"/>
    <w:rsid w:val="00DB7764"/>
    <w:rsid w:val="00DB782A"/>
    <w:rsid w:val="00DB788B"/>
    <w:rsid w:val="00DB78A1"/>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B51"/>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D80"/>
    <w:rsid w:val="00DC41E9"/>
    <w:rsid w:val="00DC47BB"/>
    <w:rsid w:val="00DC482E"/>
    <w:rsid w:val="00DC4C3B"/>
    <w:rsid w:val="00DC4F27"/>
    <w:rsid w:val="00DC4FF8"/>
    <w:rsid w:val="00DC51BD"/>
    <w:rsid w:val="00DC56A8"/>
    <w:rsid w:val="00DC5B38"/>
    <w:rsid w:val="00DC5BA0"/>
    <w:rsid w:val="00DC5BA8"/>
    <w:rsid w:val="00DC5CE0"/>
    <w:rsid w:val="00DC5D8F"/>
    <w:rsid w:val="00DC5EAE"/>
    <w:rsid w:val="00DC6056"/>
    <w:rsid w:val="00DC68D1"/>
    <w:rsid w:val="00DC6A36"/>
    <w:rsid w:val="00DC7165"/>
    <w:rsid w:val="00DC72EE"/>
    <w:rsid w:val="00DC76BC"/>
    <w:rsid w:val="00DC77C4"/>
    <w:rsid w:val="00DC7804"/>
    <w:rsid w:val="00DC784D"/>
    <w:rsid w:val="00DC79E7"/>
    <w:rsid w:val="00DC7AC3"/>
    <w:rsid w:val="00DC7D0A"/>
    <w:rsid w:val="00DC7DBD"/>
    <w:rsid w:val="00DC7FD4"/>
    <w:rsid w:val="00DD03FA"/>
    <w:rsid w:val="00DD045E"/>
    <w:rsid w:val="00DD054C"/>
    <w:rsid w:val="00DD05AC"/>
    <w:rsid w:val="00DD0651"/>
    <w:rsid w:val="00DD08C9"/>
    <w:rsid w:val="00DD096F"/>
    <w:rsid w:val="00DD09A5"/>
    <w:rsid w:val="00DD0A7B"/>
    <w:rsid w:val="00DD0D02"/>
    <w:rsid w:val="00DD0D0B"/>
    <w:rsid w:val="00DD11DB"/>
    <w:rsid w:val="00DD12CD"/>
    <w:rsid w:val="00DD1680"/>
    <w:rsid w:val="00DD1783"/>
    <w:rsid w:val="00DD17AD"/>
    <w:rsid w:val="00DD1E56"/>
    <w:rsid w:val="00DD1EBF"/>
    <w:rsid w:val="00DD202C"/>
    <w:rsid w:val="00DD2096"/>
    <w:rsid w:val="00DD24CE"/>
    <w:rsid w:val="00DD256F"/>
    <w:rsid w:val="00DD2697"/>
    <w:rsid w:val="00DD297F"/>
    <w:rsid w:val="00DD2B9C"/>
    <w:rsid w:val="00DD2F75"/>
    <w:rsid w:val="00DD3281"/>
    <w:rsid w:val="00DD3296"/>
    <w:rsid w:val="00DD32BF"/>
    <w:rsid w:val="00DD3388"/>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4AF"/>
    <w:rsid w:val="00DD56F4"/>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B62"/>
    <w:rsid w:val="00DE2BCD"/>
    <w:rsid w:val="00DE2D85"/>
    <w:rsid w:val="00DE3306"/>
    <w:rsid w:val="00DE3322"/>
    <w:rsid w:val="00DE3329"/>
    <w:rsid w:val="00DE3794"/>
    <w:rsid w:val="00DE385D"/>
    <w:rsid w:val="00DE3996"/>
    <w:rsid w:val="00DE3B6C"/>
    <w:rsid w:val="00DE3CAA"/>
    <w:rsid w:val="00DE4064"/>
    <w:rsid w:val="00DE40CE"/>
    <w:rsid w:val="00DE4236"/>
    <w:rsid w:val="00DE4496"/>
    <w:rsid w:val="00DE4517"/>
    <w:rsid w:val="00DE4820"/>
    <w:rsid w:val="00DE4A94"/>
    <w:rsid w:val="00DE4D9C"/>
    <w:rsid w:val="00DE4EA1"/>
    <w:rsid w:val="00DE4EA5"/>
    <w:rsid w:val="00DE4F09"/>
    <w:rsid w:val="00DE4FC9"/>
    <w:rsid w:val="00DE500B"/>
    <w:rsid w:val="00DE53C8"/>
    <w:rsid w:val="00DE53D9"/>
    <w:rsid w:val="00DE5663"/>
    <w:rsid w:val="00DE5829"/>
    <w:rsid w:val="00DE586A"/>
    <w:rsid w:val="00DE5998"/>
    <w:rsid w:val="00DE5B6B"/>
    <w:rsid w:val="00DE5DBE"/>
    <w:rsid w:val="00DE5E5B"/>
    <w:rsid w:val="00DE5F49"/>
    <w:rsid w:val="00DE6208"/>
    <w:rsid w:val="00DE6218"/>
    <w:rsid w:val="00DE653D"/>
    <w:rsid w:val="00DE6BEC"/>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8C7"/>
    <w:rsid w:val="00DF1936"/>
    <w:rsid w:val="00DF1C24"/>
    <w:rsid w:val="00DF1E40"/>
    <w:rsid w:val="00DF1E4F"/>
    <w:rsid w:val="00DF1F84"/>
    <w:rsid w:val="00DF2164"/>
    <w:rsid w:val="00DF218E"/>
    <w:rsid w:val="00DF24BC"/>
    <w:rsid w:val="00DF2509"/>
    <w:rsid w:val="00DF251A"/>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0B0"/>
    <w:rsid w:val="00DF6172"/>
    <w:rsid w:val="00DF6288"/>
    <w:rsid w:val="00DF6CBA"/>
    <w:rsid w:val="00DF6D09"/>
    <w:rsid w:val="00DF6D41"/>
    <w:rsid w:val="00DF6DC3"/>
    <w:rsid w:val="00DF7298"/>
    <w:rsid w:val="00DF744A"/>
    <w:rsid w:val="00DF74E2"/>
    <w:rsid w:val="00DF74E7"/>
    <w:rsid w:val="00DF770F"/>
    <w:rsid w:val="00DF7772"/>
    <w:rsid w:val="00DF7827"/>
    <w:rsid w:val="00DF7922"/>
    <w:rsid w:val="00DF7C1C"/>
    <w:rsid w:val="00DF7C7B"/>
    <w:rsid w:val="00E00115"/>
    <w:rsid w:val="00E0015B"/>
    <w:rsid w:val="00E002C4"/>
    <w:rsid w:val="00E002FC"/>
    <w:rsid w:val="00E0046F"/>
    <w:rsid w:val="00E008BF"/>
    <w:rsid w:val="00E01143"/>
    <w:rsid w:val="00E011F7"/>
    <w:rsid w:val="00E012A1"/>
    <w:rsid w:val="00E013AD"/>
    <w:rsid w:val="00E015CB"/>
    <w:rsid w:val="00E0181D"/>
    <w:rsid w:val="00E01852"/>
    <w:rsid w:val="00E01A4F"/>
    <w:rsid w:val="00E01B13"/>
    <w:rsid w:val="00E01BED"/>
    <w:rsid w:val="00E02023"/>
    <w:rsid w:val="00E0255C"/>
    <w:rsid w:val="00E02761"/>
    <w:rsid w:val="00E029A3"/>
    <w:rsid w:val="00E02B67"/>
    <w:rsid w:val="00E02DDA"/>
    <w:rsid w:val="00E02F45"/>
    <w:rsid w:val="00E02F71"/>
    <w:rsid w:val="00E03284"/>
    <w:rsid w:val="00E03430"/>
    <w:rsid w:val="00E0357C"/>
    <w:rsid w:val="00E03688"/>
    <w:rsid w:val="00E03AE1"/>
    <w:rsid w:val="00E03C1C"/>
    <w:rsid w:val="00E03C9D"/>
    <w:rsid w:val="00E03D3A"/>
    <w:rsid w:val="00E03D48"/>
    <w:rsid w:val="00E03DD4"/>
    <w:rsid w:val="00E0432A"/>
    <w:rsid w:val="00E04A98"/>
    <w:rsid w:val="00E04F91"/>
    <w:rsid w:val="00E050D5"/>
    <w:rsid w:val="00E05205"/>
    <w:rsid w:val="00E052AC"/>
    <w:rsid w:val="00E05440"/>
    <w:rsid w:val="00E058EF"/>
    <w:rsid w:val="00E05915"/>
    <w:rsid w:val="00E05C16"/>
    <w:rsid w:val="00E05DC5"/>
    <w:rsid w:val="00E06146"/>
    <w:rsid w:val="00E06288"/>
    <w:rsid w:val="00E062D3"/>
    <w:rsid w:val="00E0630A"/>
    <w:rsid w:val="00E0635B"/>
    <w:rsid w:val="00E064D8"/>
    <w:rsid w:val="00E065E6"/>
    <w:rsid w:val="00E06731"/>
    <w:rsid w:val="00E067C6"/>
    <w:rsid w:val="00E06A48"/>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20F5"/>
    <w:rsid w:val="00E12468"/>
    <w:rsid w:val="00E12A1C"/>
    <w:rsid w:val="00E12C3F"/>
    <w:rsid w:val="00E130BF"/>
    <w:rsid w:val="00E13451"/>
    <w:rsid w:val="00E134C1"/>
    <w:rsid w:val="00E13814"/>
    <w:rsid w:val="00E13BB7"/>
    <w:rsid w:val="00E13E76"/>
    <w:rsid w:val="00E1401B"/>
    <w:rsid w:val="00E143D9"/>
    <w:rsid w:val="00E14456"/>
    <w:rsid w:val="00E14468"/>
    <w:rsid w:val="00E1499C"/>
    <w:rsid w:val="00E14B3C"/>
    <w:rsid w:val="00E14B70"/>
    <w:rsid w:val="00E14D68"/>
    <w:rsid w:val="00E150F8"/>
    <w:rsid w:val="00E1533C"/>
    <w:rsid w:val="00E153C5"/>
    <w:rsid w:val="00E15448"/>
    <w:rsid w:val="00E156B4"/>
    <w:rsid w:val="00E15C36"/>
    <w:rsid w:val="00E15D27"/>
    <w:rsid w:val="00E15EB5"/>
    <w:rsid w:val="00E1624C"/>
    <w:rsid w:val="00E16283"/>
    <w:rsid w:val="00E16470"/>
    <w:rsid w:val="00E16625"/>
    <w:rsid w:val="00E16849"/>
    <w:rsid w:val="00E169B0"/>
    <w:rsid w:val="00E16D11"/>
    <w:rsid w:val="00E17043"/>
    <w:rsid w:val="00E172E9"/>
    <w:rsid w:val="00E176C0"/>
    <w:rsid w:val="00E17792"/>
    <w:rsid w:val="00E179C8"/>
    <w:rsid w:val="00E17F64"/>
    <w:rsid w:val="00E20070"/>
    <w:rsid w:val="00E2013C"/>
    <w:rsid w:val="00E20274"/>
    <w:rsid w:val="00E205DC"/>
    <w:rsid w:val="00E2060B"/>
    <w:rsid w:val="00E20891"/>
    <w:rsid w:val="00E210D9"/>
    <w:rsid w:val="00E21281"/>
    <w:rsid w:val="00E212CD"/>
    <w:rsid w:val="00E2175E"/>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B6F"/>
    <w:rsid w:val="00E24CE2"/>
    <w:rsid w:val="00E24E7F"/>
    <w:rsid w:val="00E24F0C"/>
    <w:rsid w:val="00E24F1D"/>
    <w:rsid w:val="00E25084"/>
    <w:rsid w:val="00E251B5"/>
    <w:rsid w:val="00E2570C"/>
    <w:rsid w:val="00E25C41"/>
    <w:rsid w:val="00E25D11"/>
    <w:rsid w:val="00E25EA9"/>
    <w:rsid w:val="00E2602A"/>
    <w:rsid w:val="00E26122"/>
    <w:rsid w:val="00E26136"/>
    <w:rsid w:val="00E26197"/>
    <w:rsid w:val="00E2626A"/>
    <w:rsid w:val="00E263EE"/>
    <w:rsid w:val="00E2646D"/>
    <w:rsid w:val="00E267C1"/>
    <w:rsid w:val="00E26CDC"/>
    <w:rsid w:val="00E26CE1"/>
    <w:rsid w:val="00E275B3"/>
    <w:rsid w:val="00E27742"/>
    <w:rsid w:val="00E277E0"/>
    <w:rsid w:val="00E27923"/>
    <w:rsid w:val="00E2797A"/>
    <w:rsid w:val="00E27A09"/>
    <w:rsid w:val="00E27B7E"/>
    <w:rsid w:val="00E27DBA"/>
    <w:rsid w:val="00E27E5F"/>
    <w:rsid w:val="00E300DB"/>
    <w:rsid w:val="00E3028A"/>
    <w:rsid w:val="00E303F0"/>
    <w:rsid w:val="00E308D4"/>
    <w:rsid w:val="00E30D7E"/>
    <w:rsid w:val="00E30E15"/>
    <w:rsid w:val="00E312F5"/>
    <w:rsid w:val="00E314A7"/>
    <w:rsid w:val="00E31AD2"/>
    <w:rsid w:val="00E32040"/>
    <w:rsid w:val="00E32277"/>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71C"/>
    <w:rsid w:val="00E35760"/>
    <w:rsid w:val="00E35921"/>
    <w:rsid w:val="00E35A94"/>
    <w:rsid w:val="00E35B4A"/>
    <w:rsid w:val="00E360F8"/>
    <w:rsid w:val="00E36108"/>
    <w:rsid w:val="00E361C5"/>
    <w:rsid w:val="00E36594"/>
    <w:rsid w:val="00E365C2"/>
    <w:rsid w:val="00E366D3"/>
    <w:rsid w:val="00E36A5F"/>
    <w:rsid w:val="00E375E9"/>
    <w:rsid w:val="00E37940"/>
    <w:rsid w:val="00E37C49"/>
    <w:rsid w:val="00E37CF3"/>
    <w:rsid w:val="00E37E39"/>
    <w:rsid w:val="00E37ED4"/>
    <w:rsid w:val="00E40224"/>
    <w:rsid w:val="00E402C0"/>
    <w:rsid w:val="00E402D7"/>
    <w:rsid w:val="00E4069C"/>
    <w:rsid w:val="00E407A3"/>
    <w:rsid w:val="00E407D2"/>
    <w:rsid w:val="00E40917"/>
    <w:rsid w:val="00E40C5C"/>
    <w:rsid w:val="00E40C9F"/>
    <w:rsid w:val="00E40CEA"/>
    <w:rsid w:val="00E40D7F"/>
    <w:rsid w:val="00E40E32"/>
    <w:rsid w:val="00E411FF"/>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07"/>
    <w:rsid w:val="00E42F6B"/>
    <w:rsid w:val="00E43237"/>
    <w:rsid w:val="00E43371"/>
    <w:rsid w:val="00E43506"/>
    <w:rsid w:val="00E43546"/>
    <w:rsid w:val="00E436E8"/>
    <w:rsid w:val="00E43A16"/>
    <w:rsid w:val="00E43B04"/>
    <w:rsid w:val="00E44342"/>
    <w:rsid w:val="00E445AE"/>
    <w:rsid w:val="00E44EE8"/>
    <w:rsid w:val="00E452E2"/>
    <w:rsid w:val="00E454FC"/>
    <w:rsid w:val="00E4584A"/>
    <w:rsid w:val="00E45A17"/>
    <w:rsid w:val="00E45F7B"/>
    <w:rsid w:val="00E46096"/>
    <w:rsid w:val="00E460A7"/>
    <w:rsid w:val="00E461A7"/>
    <w:rsid w:val="00E4645D"/>
    <w:rsid w:val="00E469D9"/>
    <w:rsid w:val="00E46AC4"/>
    <w:rsid w:val="00E46B69"/>
    <w:rsid w:val="00E46E02"/>
    <w:rsid w:val="00E46EE1"/>
    <w:rsid w:val="00E470A2"/>
    <w:rsid w:val="00E47247"/>
    <w:rsid w:val="00E47382"/>
    <w:rsid w:val="00E4767B"/>
    <w:rsid w:val="00E47809"/>
    <w:rsid w:val="00E478EE"/>
    <w:rsid w:val="00E47A57"/>
    <w:rsid w:val="00E47CEE"/>
    <w:rsid w:val="00E50260"/>
    <w:rsid w:val="00E50674"/>
    <w:rsid w:val="00E50AA8"/>
    <w:rsid w:val="00E50B34"/>
    <w:rsid w:val="00E50B5F"/>
    <w:rsid w:val="00E50B63"/>
    <w:rsid w:val="00E50BAE"/>
    <w:rsid w:val="00E50C28"/>
    <w:rsid w:val="00E50C3F"/>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4F9"/>
    <w:rsid w:val="00E53855"/>
    <w:rsid w:val="00E53E66"/>
    <w:rsid w:val="00E53F74"/>
    <w:rsid w:val="00E5422A"/>
    <w:rsid w:val="00E54385"/>
    <w:rsid w:val="00E544FA"/>
    <w:rsid w:val="00E54A86"/>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08D"/>
    <w:rsid w:val="00E5656C"/>
    <w:rsid w:val="00E567A6"/>
    <w:rsid w:val="00E57163"/>
    <w:rsid w:val="00E574CB"/>
    <w:rsid w:val="00E578D1"/>
    <w:rsid w:val="00E57C5B"/>
    <w:rsid w:val="00E57D00"/>
    <w:rsid w:val="00E603CB"/>
    <w:rsid w:val="00E60467"/>
    <w:rsid w:val="00E604D3"/>
    <w:rsid w:val="00E605B7"/>
    <w:rsid w:val="00E60614"/>
    <w:rsid w:val="00E60651"/>
    <w:rsid w:val="00E607C7"/>
    <w:rsid w:val="00E60BF7"/>
    <w:rsid w:val="00E60BFB"/>
    <w:rsid w:val="00E60DF6"/>
    <w:rsid w:val="00E60F70"/>
    <w:rsid w:val="00E60F7E"/>
    <w:rsid w:val="00E6161B"/>
    <w:rsid w:val="00E6178A"/>
    <w:rsid w:val="00E6179B"/>
    <w:rsid w:val="00E61A61"/>
    <w:rsid w:val="00E61C92"/>
    <w:rsid w:val="00E61E0B"/>
    <w:rsid w:val="00E6205D"/>
    <w:rsid w:val="00E62089"/>
    <w:rsid w:val="00E621AC"/>
    <w:rsid w:val="00E622F6"/>
    <w:rsid w:val="00E62486"/>
    <w:rsid w:val="00E62A1F"/>
    <w:rsid w:val="00E631B1"/>
    <w:rsid w:val="00E6370F"/>
    <w:rsid w:val="00E63C3E"/>
    <w:rsid w:val="00E63D7C"/>
    <w:rsid w:val="00E63EC0"/>
    <w:rsid w:val="00E63F14"/>
    <w:rsid w:val="00E63F3D"/>
    <w:rsid w:val="00E64047"/>
    <w:rsid w:val="00E640F7"/>
    <w:rsid w:val="00E643AF"/>
    <w:rsid w:val="00E64868"/>
    <w:rsid w:val="00E64A16"/>
    <w:rsid w:val="00E64C79"/>
    <w:rsid w:val="00E64CDB"/>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C92"/>
    <w:rsid w:val="00E66D1D"/>
    <w:rsid w:val="00E66FE4"/>
    <w:rsid w:val="00E66FEE"/>
    <w:rsid w:val="00E67319"/>
    <w:rsid w:val="00E67354"/>
    <w:rsid w:val="00E6781F"/>
    <w:rsid w:val="00E67A85"/>
    <w:rsid w:val="00E67AC6"/>
    <w:rsid w:val="00E67B85"/>
    <w:rsid w:val="00E67BAE"/>
    <w:rsid w:val="00E67C51"/>
    <w:rsid w:val="00E67F6A"/>
    <w:rsid w:val="00E67F80"/>
    <w:rsid w:val="00E700FA"/>
    <w:rsid w:val="00E701A3"/>
    <w:rsid w:val="00E704E9"/>
    <w:rsid w:val="00E70500"/>
    <w:rsid w:val="00E70CE7"/>
    <w:rsid w:val="00E70F33"/>
    <w:rsid w:val="00E7111D"/>
    <w:rsid w:val="00E714A0"/>
    <w:rsid w:val="00E71609"/>
    <w:rsid w:val="00E71759"/>
    <w:rsid w:val="00E7176C"/>
    <w:rsid w:val="00E7190D"/>
    <w:rsid w:val="00E71968"/>
    <w:rsid w:val="00E71D98"/>
    <w:rsid w:val="00E7205A"/>
    <w:rsid w:val="00E7230E"/>
    <w:rsid w:val="00E72785"/>
    <w:rsid w:val="00E72847"/>
    <w:rsid w:val="00E72BCD"/>
    <w:rsid w:val="00E72C86"/>
    <w:rsid w:val="00E72C89"/>
    <w:rsid w:val="00E72E80"/>
    <w:rsid w:val="00E72EA7"/>
    <w:rsid w:val="00E73014"/>
    <w:rsid w:val="00E731E6"/>
    <w:rsid w:val="00E73599"/>
    <w:rsid w:val="00E735C6"/>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15"/>
    <w:rsid w:val="00E75A3A"/>
    <w:rsid w:val="00E75C41"/>
    <w:rsid w:val="00E75E3E"/>
    <w:rsid w:val="00E75F55"/>
    <w:rsid w:val="00E76171"/>
    <w:rsid w:val="00E76260"/>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490"/>
    <w:rsid w:val="00E80515"/>
    <w:rsid w:val="00E805A7"/>
    <w:rsid w:val="00E80D53"/>
    <w:rsid w:val="00E80F1E"/>
    <w:rsid w:val="00E81014"/>
    <w:rsid w:val="00E81022"/>
    <w:rsid w:val="00E8110A"/>
    <w:rsid w:val="00E8138D"/>
    <w:rsid w:val="00E8149F"/>
    <w:rsid w:val="00E815AD"/>
    <w:rsid w:val="00E8189F"/>
    <w:rsid w:val="00E818F6"/>
    <w:rsid w:val="00E81B66"/>
    <w:rsid w:val="00E81E51"/>
    <w:rsid w:val="00E82098"/>
    <w:rsid w:val="00E821B2"/>
    <w:rsid w:val="00E824D6"/>
    <w:rsid w:val="00E82883"/>
    <w:rsid w:val="00E8299A"/>
    <w:rsid w:val="00E837DE"/>
    <w:rsid w:val="00E83999"/>
    <w:rsid w:val="00E83DB2"/>
    <w:rsid w:val="00E83E96"/>
    <w:rsid w:val="00E83EC2"/>
    <w:rsid w:val="00E84018"/>
    <w:rsid w:val="00E8427D"/>
    <w:rsid w:val="00E845DB"/>
    <w:rsid w:val="00E84743"/>
    <w:rsid w:val="00E847E2"/>
    <w:rsid w:val="00E84E0F"/>
    <w:rsid w:val="00E854AB"/>
    <w:rsid w:val="00E85587"/>
    <w:rsid w:val="00E85623"/>
    <w:rsid w:val="00E859F6"/>
    <w:rsid w:val="00E85A50"/>
    <w:rsid w:val="00E85EFD"/>
    <w:rsid w:val="00E86110"/>
    <w:rsid w:val="00E861BA"/>
    <w:rsid w:val="00E86476"/>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436"/>
    <w:rsid w:val="00E9083F"/>
    <w:rsid w:val="00E908FB"/>
    <w:rsid w:val="00E90973"/>
    <w:rsid w:val="00E90989"/>
    <w:rsid w:val="00E90AEF"/>
    <w:rsid w:val="00E90B6F"/>
    <w:rsid w:val="00E90D1D"/>
    <w:rsid w:val="00E91052"/>
    <w:rsid w:val="00E9117A"/>
    <w:rsid w:val="00E91185"/>
    <w:rsid w:val="00E91272"/>
    <w:rsid w:val="00E91617"/>
    <w:rsid w:val="00E91853"/>
    <w:rsid w:val="00E91936"/>
    <w:rsid w:val="00E91A63"/>
    <w:rsid w:val="00E91CF1"/>
    <w:rsid w:val="00E920C8"/>
    <w:rsid w:val="00E92194"/>
    <w:rsid w:val="00E9232D"/>
    <w:rsid w:val="00E92335"/>
    <w:rsid w:val="00E92380"/>
    <w:rsid w:val="00E923BD"/>
    <w:rsid w:val="00E9246B"/>
    <w:rsid w:val="00E92712"/>
    <w:rsid w:val="00E92AB3"/>
    <w:rsid w:val="00E92AB4"/>
    <w:rsid w:val="00E92CA3"/>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26"/>
    <w:rsid w:val="00E95B6B"/>
    <w:rsid w:val="00E95CE2"/>
    <w:rsid w:val="00E95D88"/>
    <w:rsid w:val="00E95E75"/>
    <w:rsid w:val="00E95EB2"/>
    <w:rsid w:val="00E95F93"/>
    <w:rsid w:val="00E96249"/>
    <w:rsid w:val="00E9664B"/>
    <w:rsid w:val="00E967D4"/>
    <w:rsid w:val="00E96A56"/>
    <w:rsid w:val="00E96D3A"/>
    <w:rsid w:val="00E96E26"/>
    <w:rsid w:val="00E96E7E"/>
    <w:rsid w:val="00E9708D"/>
    <w:rsid w:val="00E97182"/>
    <w:rsid w:val="00E972B2"/>
    <w:rsid w:val="00E974B5"/>
    <w:rsid w:val="00E976B9"/>
    <w:rsid w:val="00E9770E"/>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809"/>
    <w:rsid w:val="00EA4BB0"/>
    <w:rsid w:val="00EA4D47"/>
    <w:rsid w:val="00EA5068"/>
    <w:rsid w:val="00EA5199"/>
    <w:rsid w:val="00EA54ED"/>
    <w:rsid w:val="00EA5561"/>
    <w:rsid w:val="00EA557F"/>
    <w:rsid w:val="00EA560F"/>
    <w:rsid w:val="00EA573D"/>
    <w:rsid w:val="00EA5A0E"/>
    <w:rsid w:val="00EA623A"/>
    <w:rsid w:val="00EA6736"/>
    <w:rsid w:val="00EA6F9B"/>
    <w:rsid w:val="00EA70CC"/>
    <w:rsid w:val="00EA71AB"/>
    <w:rsid w:val="00EA71AE"/>
    <w:rsid w:val="00EA7363"/>
    <w:rsid w:val="00EA7BB3"/>
    <w:rsid w:val="00EA7E45"/>
    <w:rsid w:val="00EA7E5D"/>
    <w:rsid w:val="00EA7E7F"/>
    <w:rsid w:val="00EB0B19"/>
    <w:rsid w:val="00EB0D36"/>
    <w:rsid w:val="00EB0D53"/>
    <w:rsid w:val="00EB0E7C"/>
    <w:rsid w:val="00EB14B5"/>
    <w:rsid w:val="00EB15A8"/>
    <w:rsid w:val="00EB1668"/>
    <w:rsid w:val="00EB19BF"/>
    <w:rsid w:val="00EB1AD9"/>
    <w:rsid w:val="00EB1D98"/>
    <w:rsid w:val="00EB21D0"/>
    <w:rsid w:val="00EB27CE"/>
    <w:rsid w:val="00EB27DC"/>
    <w:rsid w:val="00EB29E2"/>
    <w:rsid w:val="00EB2A98"/>
    <w:rsid w:val="00EB38B0"/>
    <w:rsid w:val="00EB3CB1"/>
    <w:rsid w:val="00EB3E29"/>
    <w:rsid w:val="00EB3EF6"/>
    <w:rsid w:val="00EB3FB5"/>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D18"/>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664"/>
    <w:rsid w:val="00EB77D7"/>
    <w:rsid w:val="00EB7870"/>
    <w:rsid w:val="00EB7D90"/>
    <w:rsid w:val="00EB7FE7"/>
    <w:rsid w:val="00EC06F8"/>
    <w:rsid w:val="00EC071E"/>
    <w:rsid w:val="00EC07B0"/>
    <w:rsid w:val="00EC096F"/>
    <w:rsid w:val="00EC0A00"/>
    <w:rsid w:val="00EC0AFA"/>
    <w:rsid w:val="00EC0D1D"/>
    <w:rsid w:val="00EC0E16"/>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2F2F"/>
    <w:rsid w:val="00EC3257"/>
    <w:rsid w:val="00EC35C5"/>
    <w:rsid w:val="00EC38AB"/>
    <w:rsid w:val="00EC3A80"/>
    <w:rsid w:val="00EC4131"/>
    <w:rsid w:val="00EC4388"/>
    <w:rsid w:val="00EC440C"/>
    <w:rsid w:val="00EC4672"/>
    <w:rsid w:val="00EC47A0"/>
    <w:rsid w:val="00EC47C0"/>
    <w:rsid w:val="00EC4B82"/>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313"/>
    <w:rsid w:val="00EC73C1"/>
    <w:rsid w:val="00EC779C"/>
    <w:rsid w:val="00EC7A16"/>
    <w:rsid w:val="00EC7EF8"/>
    <w:rsid w:val="00ED00D6"/>
    <w:rsid w:val="00ED0146"/>
    <w:rsid w:val="00ED06C4"/>
    <w:rsid w:val="00ED0774"/>
    <w:rsid w:val="00ED07B7"/>
    <w:rsid w:val="00ED0E3D"/>
    <w:rsid w:val="00ED1B3D"/>
    <w:rsid w:val="00ED1C2F"/>
    <w:rsid w:val="00ED1E73"/>
    <w:rsid w:val="00ED1EEC"/>
    <w:rsid w:val="00ED22B4"/>
    <w:rsid w:val="00ED23BB"/>
    <w:rsid w:val="00ED23FF"/>
    <w:rsid w:val="00ED25C5"/>
    <w:rsid w:val="00ED273B"/>
    <w:rsid w:val="00ED277B"/>
    <w:rsid w:val="00ED2A85"/>
    <w:rsid w:val="00ED2B91"/>
    <w:rsid w:val="00ED2D76"/>
    <w:rsid w:val="00ED30FA"/>
    <w:rsid w:val="00ED310D"/>
    <w:rsid w:val="00ED3196"/>
    <w:rsid w:val="00ED3218"/>
    <w:rsid w:val="00ED321B"/>
    <w:rsid w:val="00ED34F9"/>
    <w:rsid w:val="00ED35DE"/>
    <w:rsid w:val="00ED35FF"/>
    <w:rsid w:val="00ED3BD6"/>
    <w:rsid w:val="00ED4207"/>
    <w:rsid w:val="00ED424A"/>
    <w:rsid w:val="00ED4332"/>
    <w:rsid w:val="00ED43E3"/>
    <w:rsid w:val="00ED4656"/>
    <w:rsid w:val="00ED46B6"/>
    <w:rsid w:val="00ED4A06"/>
    <w:rsid w:val="00ED4AA3"/>
    <w:rsid w:val="00ED4BC2"/>
    <w:rsid w:val="00ED4D6F"/>
    <w:rsid w:val="00ED5128"/>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B91"/>
    <w:rsid w:val="00EE0D4B"/>
    <w:rsid w:val="00EE0DDC"/>
    <w:rsid w:val="00EE0FD8"/>
    <w:rsid w:val="00EE1078"/>
    <w:rsid w:val="00EE14F2"/>
    <w:rsid w:val="00EE157F"/>
    <w:rsid w:val="00EE196D"/>
    <w:rsid w:val="00EE1B88"/>
    <w:rsid w:val="00EE1E46"/>
    <w:rsid w:val="00EE1F93"/>
    <w:rsid w:val="00EE28D3"/>
    <w:rsid w:val="00EE2903"/>
    <w:rsid w:val="00EE2AF1"/>
    <w:rsid w:val="00EE2D23"/>
    <w:rsid w:val="00EE2F54"/>
    <w:rsid w:val="00EE2FD2"/>
    <w:rsid w:val="00EE305A"/>
    <w:rsid w:val="00EE30D0"/>
    <w:rsid w:val="00EE3294"/>
    <w:rsid w:val="00EE32B7"/>
    <w:rsid w:val="00EE34D1"/>
    <w:rsid w:val="00EE34DD"/>
    <w:rsid w:val="00EE3675"/>
    <w:rsid w:val="00EE36AB"/>
    <w:rsid w:val="00EE3A88"/>
    <w:rsid w:val="00EE3E45"/>
    <w:rsid w:val="00EE41F8"/>
    <w:rsid w:val="00EE4719"/>
    <w:rsid w:val="00EE4931"/>
    <w:rsid w:val="00EE495E"/>
    <w:rsid w:val="00EE4B06"/>
    <w:rsid w:val="00EE4C26"/>
    <w:rsid w:val="00EE4D67"/>
    <w:rsid w:val="00EE4F33"/>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DAD"/>
    <w:rsid w:val="00EF0F88"/>
    <w:rsid w:val="00EF102C"/>
    <w:rsid w:val="00EF1069"/>
    <w:rsid w:val="00EF146B"/>
    <w:rsid w:val="00EF155E"/>
    <w:rsid w:val="00EF1634"/>
    <w:rsid w:val="00EF17A5"/>
    <w:rsid w:val="00EF180C"/>
    <w:rsid w:val="00EF1A28"/>
    <w:rsid w:val="00EF1D7F"/>
    <w:rsid w:val="00EF1DC3"/>
    <w:rsid w:val="00EF1FB4"/>
    <w:rsid w:val="00EF2289"/>
    <w:rsid w:val="00EF262F"/>
    <w:rsid w:val="00EF2683"/>
    <w:rsid w:val="00EF2895"/>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1FF"/>
    <w:rsid w:val="00EF524D"/>
    <w:rsid w:val="00EF57E4"/>
    <w:rsid w:val="00EF5A2B"/>
    <w:rsid w:val="00EF5C7E"/>
    <w:rsid w:val="00EF5CCB"/>
    <w:rsid w:val="00EF5FB1"/>
    <w:rsid w:val="00EF5FDF"/>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CF6"/>
    <w:rsid w:val="00F01F92"/>
    <w:rsid w:val="00F02006"/>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A0"/>
    <w:rsid w:val="00F04D49"/>
    <w:rsid w:val="00F054BB"/>
    <w:rsid w:val="00F05802"/>
    <w:rsid w:val="00F0580C"/>
    <w:rsid w:val="00F05866"/>
    <w:rsid w:val="00F058E1"/>
    <w:rsid w:val="00F05D00"/>
    <w:rsid w:val="00F05D06"/>
    <w:rsid w:val="00F05D47"/>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8C1"/>
    <w:rsid w:val="00F109A1"/>
    <w:rsid w:val="00F10A30"/>
    <w:rsid w:val="00F10D3C"/>
    <w:rsid w:val="00F11049"/>
    <w:rsid w:val="00F111B4"/>
    <w:rsid w:val="00F113CC"/>
    <w:rsid w:val="00F11634"/>
    <w:rsid w:val="00F117FE"/>
    <w:rsid w:val="00F11A07"/>
    <w:rsid w:val="00F11A43"/>
    <w:rsid w:val="00F11E88"/>
    <w:rsid w:val="00F11ED7"/>
    <w:rsid w:val="00F12273"/>
    <w:rsid w:val="00F1255E"/>
    <w:rsid w:val="00F1281C"/>
    <w:rsid w:val="00F12873"/>
    <w:rsid w:val="00F128D3"/>
    <w:rsid w:val="00F12969"/>
    <w:rsid w:val="00F12C7D"/>
    <w:rsid w:val="00F12E38"/>
    <w:rsid w:val="00F12EED"/>
    <w:rsid w:val="00F1312C"/>
    <w:rsid w:val="00F13162"/>
    <w:rsid w:val="00F13173"/>
    <w:rsid w:val="00F132C7"/>
    <w:rsid w:val="00F137C6"/>
    <w:rsid w:val="00F13A11"/>
    <w:rsid w:val="00F13AB7"/>
    <w:rsid w:val="00F13BFF"/>
    <w:rsid w:val="00F13E18"/>
    <w:rsid w:val="00F1403E"/>
    <w:rsid w:val="00F14048"/>
    <w:rsid w:val="00F14240"/>
    <w:rsid w:val="00F142CA"/>
    <w:rsid w:val="00F146BD"/>
    <w:rsid w:val="00F147BA"/>
    <w:rsid w:val="00F148C8"/>
    <w:rsid w:val="00F14A50"/>
    <w:rsid w:val="00F14B6D"/>
    <w:rsid w:val="00F14D7F"/>
    <w:rsid w:val="00F14F15"/>
    <w:rsid w:val="00F14F3E"/>
    <w:rsid w:val="00F14FBE"/>
    <w:rsid w:val="00F1518D"/>
    <w:rsid w:val="00F15891"/>
    <w:rsid w:val="00F1591D"/>
    <w:rsid w:val="00F15A17"/>
    <w:rsid w:val="00F15BD8"/>
    <w:rsid w:val="00F15DBB"/>
    <w:rsid w:val="00F15DE4"/>
    <w:rsid w:val="00F160B2"/>
    <w:rsid w:val="00F160DE"/>
    <w:rsid w:val="00F161FE"/>
    <w:rsid w:val="00F16202"/>
    <w:rsid w:val="00F16239"/>
    <w:rsid w:val="00F16328"/>
    <w:rsid w:val="00F165F3"/>
    <w:rsid w:val="00F1694C"/>
    <w:rsid w:val="00F16BA1"/>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C7"/>
    <w:rsid w:val="00F20B44"/>
    <w:rsid w:val="00F20BBD"/>
    <w:rsid w:val="00F20F40"/>
    <w:rsid w:val="00F211A3"/>
    <w:rsid w:val="00F21557"/>
    <w:rsid w:val="00F21A28"/>
    <w:rsid w:val="00F21DE9"/>
    <w:rsid w:val="00F21E63"/>
    <w:rsid w:val="00F220E3"/>
    <w:rsid w:val="00F2253D"/>
    <w:rsid w:val="00F22669"/>
    <w:rsid w:val="00F22770"/>
    <w:rsid w:val="00F22B14"/>
    <w:rsid w:val="00F22B92"/>
    <w:rsid w:val="00F22C08"/>
    <w:rsid w:val="00F22CCC"/>
    <w:rsid w:val="00F22F85"/>
    <w:rsid w:val="00F23114"/>
    <w:rsid w:val="00F234D6"/>
    <w:rsid w:val="00F23685"/>
    <w:rsid w:val="00F236B7"/>
    <w:rsid w:val="00F2371B"/>
    <w:rsid w:val="00F2376E"/>
    <w:rsid w:val="00F2389F"/>
    <w:rsid w:val="00F239C6"/>
    <w:rsid w:val="00F23AA6"/>
    <w:rsid w:val="00F23C41"/>
    <w:rsid w:val="00F23C92"/>
    <w:rsid w:val="00F23D2C"/>
    <w:rsid w:val="00F23D49"/>
    <w:rsid w:val="00F23E18"/>
    <w:rsid w:val="00F23E65"/>
    <w:rsid w:val="00F24201"/>
    <w:rsid w:val="00F242FC"/>
    <w:rsid w:val="00F24361"/>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30001"/>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202B"/>
    <w:rsid w:val="00F322B1"/>
    <w:rsid w:val="00F3235A"/>
    <w:rsid w:val="00F32599"/>
    <w:rsid w:val="00F32657"/>
    <w:rsid w:val="00F326CF"/>
    <w:rsid w:val="00F3281B"/>
    <w:rsid w:val="00F3296C"/>
    <w:rsid w:val="00F32E71"/>
    <w:rsid w:val="00F32F1A"/>
    <w:rsid w:val="00F32F1B"/>
    <w:rsid w:val="00F33156"/>
    <w:rsid w:val="00F3331B"/>
    <w:rsid w:val="00F33633"/>
    <w:rsid w:val="00F33657"/>
    <w:rsid w:val="00F338C1"/>
    <w:rsid w:val="00F338E6"/>
    <w:rsid w:val="00F33C0C"/>
    <w:rsid w:val="00F33C7D"/>
    <w:rsid w:val="00F33D63"/>
    <w:rsid w:val="00F33E3E"/>
    <w:rsid w:val="00F33E4C"/>
    <w:rsid w:val="00F34346"/>
    <w:rsid w:val="00F345BE"/>
    <w:rsid w:val="00F34629"/>
    <w:rsid w:val="00F347F2"/>
    <w:rsid w:val="00F34A2D"/>
    <w:rsid w:val="00F34ADC"/>
    <w:rsid w:val="00F3508F"/>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380"/>
    <w:rsid w:val="00F4045C"/>
    <w:rsid w:val="00F404A1"/>
    <w:rsid w:val="00F4053C"/>
    <w:rsid w:val="00F40860"/>
    <w:rsid w:val="00F40A56"/>
    <w:rsid w:val="00F40BB9"/>
    <w:rsid w:val="00F40F4E"/>
    <w:rsid w:val="00F4113F"/>
    <w:rsid w:val="00F41381"/>
    <w:rsid w:val="00F414F8"/>
    <w:rsid w:val="00F4182E"/>
    <w:rsid w:val="00F41875"/>
    <w:rsid w:val="00F41962"/>
    <w:rsid w:val="00F41C14"/>
    <w:rsid w:val="00F41C86"/>
    <w:rsid w:val="00F41E87"/>
    <w:rsid w:val="00F4206D"/>
    <w:rsid w:val="00F42306"/>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C93"/>
    <w:rsid w:val="00F45CF3"/>
    <w:rsid w:val="00F45FF2"/>
    <w:rsid w:val="00F46033"/>
    <w:rsid w:val="00F46049"/>
    <w:rsid w:val="00F46452"/>
    <w:rsid w:val="00F464BE"/>
    <w:rsid w:val="00F468C2"/>
    <w:rsid w:val="00F46D67"/>
    <w:rsid w:val="00F46DBE"/>
    <w:rsid w:val="00F47110"/>
    <w:rsid w:val="00F471EB"/>
    <w:rsid w:val="00F47290"/>
    <w:rsid w:val="00F47541"/>
    <w:rsid w:val="00F4763B"/>
    <w:rsid w:val="00F47C7D"/>
    <w:rsid w:val="00F501E4"/>
    <w:rsid w:val="00F505C1"/>
    <w:rsid w:val="00F506E4"/>
    <w:rsid w:val="00F50854"/>
    <w:rsid w:val="00F50DB2"/>
    <w:rsid w:val="00F50EF2"/>
    <w:rsid w:val="00F5104A"/>
    <w:rsid w:val="00F51319"/>
    <w:rsid w:val="00F51678"/>
    <w:rsid w:val="00F51B1A"/>
    <w:rsid w:val="00F51B67"/>
    <w:rsid w:val="00F52139"/>
    <w:rsid w:val="00F522DE"/>
    <w:rsid w:val="00F52717"/>
    <w:rsid w:val="00F52C79"/>
    <w:rsid w:val="00F52EBF"/>
    <w:rsid w:val="00F532E9"/>
    <w:rsid w:val="00F533FE"/>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C9B"/>
    <w:rsid w:val="00F54D4F"/>
    <w:rsid w:val="00F54E7B"/>
    <w:rsid w:val="00F551DB"/>
    <w:rsid w:val="00F5529B"/>
    <w:rsid w:val="00F552B9"/>
    <w:rsid w:val="00F55670"/>
    <w:rsid w:val="00F55737"/>
    <w:rsid w:val="00F5588C"/>
    <w:rsid w:val="00F55D6A"/>
    <w:rsid w:val="00F55DE8"/>
    <w:rsid w:val="00F55EE4"/>
    <w:rsid w:val="00F55FAB"/>
    <w:rsid w:val="00F5632B"/>
    <w:rsid w:val="00F565D9"/>
    <w:rsid w:val="00F56613"/>
    <w:rsid w:val="00F566A6"/>
    <w:rsid w:val="00F56841"/>
    <w:rsid w:val="00F569BA"/>
    <w:rsid w:val="00F56A06"/>
    <w:rsid w:val="00F56AFE"/>
    <w:rsid w:val="00F57172"/>
    <w:rsid w:val="00F572AD"/>
    <w:rsid w:val="00F57327"/>
    <w:rsid w:val="00F57638"/>
    <w:rsid w:val="00F57844"/>
    <w:rsid w:val="00F57BF2"/>
    <w:rsid w:val="00F57C49"/>
    <w:rsid w:val="00F57CCA"/>
    <w:rsid w:val="00F60119"/>
    <w:rsid w:val="00F602DC"/>
    <w:rsid w:val="00F603EC"/>
    <w:rsid w:val="00F603FB"/>
    <w:rsid w:val="00F6055E"/>
    <w:rsid w:val="00F60586"/>
    <w:rsid w:val="00F60672"/>
    <w:rsid w:val="00F608A2"/>
    <w:rsid w:val="00F60A09"/>
    <w:rsid w:val="00F61144"/>
    <w:rsid w:val="00F6120E"/>
    <w:rsid w:val="00F61448"/>
    <w:rsid w:val="00F61B20"/>
    <w:rsid w:val="00F61B84"/>
    <w:rsid w:val="00F61BAB"/>
    <w:rsid w:val="00F61CB4"/>
    <w:rsid w:val="00F61CE9"/>
    <w:rsid w:val="00F61DBA"/>
    <w:rsid w:val="00F62100"/>
    <w:rsid w:val="00F622BD"/>
    <w:rsid w:val="00F625A1"/>
    <w:rsid w:val="00F62650"/>
    <w:rsid w:val="00F628E3"/>
    <w:rsid w:val="00F6303F"/>
    <w:rsid w:val="00F63053"/>
    <w:rsid w:val="00F63650"/>
    <w:rsid w:val="00F63957"/>
    <w:rsid w:val="00F63B49"/>
    <w:rsid w:val="00F63B7A"/>
    <w:rsid w:val="00F63E7B"/>
    <w:rsid w:val="00F64665"/>
    <w:rsid w:val="00F64B09"/>
    <w:rsid w:val="00F64D8F"/>
    <w:rsid w:val="00F65140"/>
    <w:rsid w:val="00F6520C"/>
    <w:rsid w:val="00F653DF"/>
    <w:rsid w:val="00F654A8"/>
    <w:rsid w:val="00F655D1"/>
    <w:rsid w:val="00F6561E"/>
    <w:rsid w:val="00F6571F"/>
    <w:rsid w:val="00F65CE6"/>
    <w:rsid w:val="00F6693F"/>
    <w:rsid w:val="00F66C70"/>
    <w:rsid w:val="00F66F8A"/>
    <w:rsid w:val="00F67089"/>
    <w:rsid w:val="00F67484"/>
    <w:rsid w:val="00F675A8"/>
    <w:rsid w:val="00F675B0"/>
    <w:rsid w:val="00F67986"/>
    <w:rsid w:val="00F67B7E"/>
    <w:rsid w:val="00F67C6C"/>
    <w:rsid w:val="00F67C98"/>
    <w:rsid w:val="00F67CEA"/>
    <w:rsid w:val="00F67D73"/>
    <w:rsid w:val="00F702D1"/>
    <w:rsid w:val="00F702E7"/>
    <w:rsid w:val="00F703E1"/>
    <w:rsid w:val="00F705DF"/>
    <w:rsid w:val="00F7061E"/>
    <w:rsid w:val="00F706AD"/>
    <w:rsid w:val="00F7077C"/>
    <w:rsid w:val="00F70C0E"/>
    <w:rsid w:val="00F70D2C"/>
    <w:rsid w:val="00F712F0"/>
    <w:rsid w:val="00F713CB"/>
    <w:rsid w:val="00F7141C"/>
    <w:rsid w:val="00F71535"/>
    <w:rsid w:val="00F715C7"/>
    <w:rsid w:val="00F7165C"/>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9C"/>
    <w:rsid w:val="00F72CA9"/>
    <w:rsid w:val="00F72E42"/>
    <w:rsid w:val="00F7331E"/>
    <w:rsid w:val="00F734C4"/>
    <w:rsid w:val="00F73666"/>
    <w:rsid w:val="00F736EB"/>
    <w:rsid w:val="00F739B4"/>
    <w:rsid w:val="00F73A78"/>
    <w:rsid w:val="00F73AEC"/>
    <w:rsid w:val="00F73B02"/>
    <w:rsid w:val="00F73C47"/>
    <w:rsid w:val="00F73FDC"/>
    <w:rsid w:val="00F74184"/>
    <w:rsid w:val="00F74643"/>
    <w:rsid w:val="00F74B07"/>
    <w:rsid w:val="00F74BF1"/>
    <w:rsid w:val="00F74F61"/>
    <w:rsid w:val="00F751F1"/>
    <w:rsid w:val="00F753AA"/>
    <w:rsid w:val="00F753AE"/>
    <w:rsid w:val="00F75634"/>
    <w:rsid w:val="00F75898"/>
    <w:rsid w:val="00F75A2D"/>
    <w:rsid w:val="00F75E96"/>
    <w:rsid w:val="00F76118"/>
    <w:rsid w:val="00F76248"/>
    <w:rsid w:val="00F762F4"/>
    <w:rsid w:val="00F764F9"/>
    <w:rsid w:val="00F7674E"/>
    <w:rsid w:val="00F768AF"/>
    <w:rsid w:val="00F7694B"/>
    <w:rsid w:val="00F76CB9"/>
    <w:rsid w:val="00F770ED"/>
    <w:rsid w:val="00F77109"/>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4A9"/>
    <w:rsid w:val="00F84658"/>
    <w:rsid w:val="00F846BD"/>
    <w:rsid w:val="00F84924"/>
    <w:rsid w:val="00F84998"/>
    <w:rsid w:val="00F84B0F"/>
    <w:rsid w:val="00F84E31"/>
    <w:rsid w:val="00F84E53"/>
    <w:rsid w:val="00F851E2"/>
    <w:rsid w:val="00F852C4"/>
    <w:rsid w:val="00F853E6"/>
    <w:rsid w:val="00F8549F"/>
    <w:rsid w:val="00F854A8"/>
    <w:rsid w:val="00F856D2"/>
    <w:rsid w:val="00F8592C"/>
    <w:rsid w:val="00F85B17"/>
    <w:rsid w:val="00F860E5"/>
    <w:rsid w:val="00F86598"/>
    <w:rsid w:val="00F86765"/>
    <w:rsid w:val="00F868FF"/>
    <w:rsid w:val="00F869D8"/>
    <w:rsid w:val="00F86C17"/>
    <w:rsid w:val="00F8715F"/>
    <w:rsid w:val="00F8720D"/>
    <w:rsid w:val="00F8751C"/>
    <w:rsid w:val="00F87900"/>
    <w:rsid w:val="00F87CBC"/>
    <w:rsid w:val="00F905DC"/>
    <w:rsid w:val="00F9066C"/>
    <w:rsid w:val="00F90B23"/>
    <w:rsid w:val="00F90B43"/>
    <w:rsid w:val="00F90B4A"/>
    <w:rsid w:val="00F90B55"/>
    <w:rsid w:val="00F91024"/>
    <w:rsid w:val="00F912B4"/>
    <w:rsid w:val="00F914BF"/>
    <w:rsid w:val="00F916D9"/>
    <w:rsid w:val="00F91DEF"/>
    <w:rsid w:val="00F91DF7"/>
    <w:rsid w:val="00F91F05"/>
    <w:rsid w:val="00F91F20"/>
    <w:rsid w:val="00F91F2B"/>
    <w:rsid w:val="00F92404"/>
    <w:rsid w:val="00F924AA"/>
    <w:rsid w:val="00F92796"/>
    <w:rsid w:val="00F9298F"/>
    <w:rsid w:val="00F92A9E"/>
    <w:rsid w:val="00F92B37"/>
    <w:rsid w:val="00F92B98"/>
    <w:rsid w:val="00F92E6F"/>
    <w:rsid w:val="00F932A4"/>
    <w:rsid w:val="00F934D3"/>
    <w:rsid w:val="00F935BB"/>
    <w:rsid w:val="00F935C0"/>
    <w:rsid w:val="00F93785"/>
    <w:rsid w:val="00F93FE6"/>
    <w:rsid w:val="00F94133"/>
    <w:rsid w:val="00F943E8"/>
    <w:rsid w:val="00F94437"/>
    <w:rsid w:val="00F949A6"/>
    <w:rsid w:val="00F94B92"/>
    <w:rsid w:val="00F94F05"/>
    <w:rsid w:val="00F95056"/>
    <w:rsid w:val="00F95198"/>
    <w:rsid w:val="00F95584"/>
    <w:rsid w:val="00F95811"/>
    <w:rsid w:val="00F959DA"/>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56"/>
    <w:rsid w:val="00FA036F"/>
    <w:rsid w:val="00FA09DD"/>
    <w:rsid w:val="00FA1316"/>
    <w:rsid w:val="00FA1624"/>
    <w:rsid w:val="00FA16CE"/>
    <w:rsid w:val="00FA1774"/>
    <w:rsid w:val="00FA1A5B"/>
    <w:rsid w:val="00FA1AD6"/>
    <w:rsid w:val="00FA1C17"/>
    <w:rsid w:val="00FA1CF4"/>
    <w:rsid w:val="00FA1D0D"/>
    <w:rsid w:val="00FA1DDE"/>
    <w:rsid w:val="00FA1ECC"/>
    <w:rsid w:val="00FA2055"/>
    <w:rsid w:val="00FA2140"/>
    <w:rsid w:val="00FA22E2"/>
    <w:rsid w:val="00FA2325"/>
    <w:rsid w:val="00FA2427"/>
    <w:rsid w:val="00FA27A2"/>
    <w:rsid w:val="00FA2C70"/>
    <w:rsid w:val="00FA2EBE"/>
    <w:rsid w:val="00FA3179"/>
    <w:rsid w:val="00FA32FA"/>
    <w:rsid w:val="00FA37C6"/>
    <w:rsid w:val="00FA3997"/>
    <w:rsid w:val="00FA3BC7"/>
    <w:rsid w:val="00FA3E95"/>
    <w:rsid w:val="00FA418D"/>
    <w:rsid w:val="00FA4560"/>
    <w:rsid w:val="00FA4578"/>
    <w:rsid w:val="00FA45B2"/>
    <w:rsid w:val="00FA45DE"/>
    <w:rsid w:val="00FA47EF"/>
    <w:rsid w:val="00FA4972"/>
    <w:rsid w:val="00FA4ACE"/>
    <w:rsid w:val="00FA4BC8"/>
    <w:rsid w:val="00FA4BE3"/>
    <w:rsid w:val="00FA4C20"/>
    <w:rsid w:val="00FA4D78"/>
    <w:rsid w:val="00FA4D82"/>
    <w:rsid w:val="00FA4D8C"/>
    <w:rsid w:val="00FA50BB"/>
    <w:rsid w:val="00FA51BD"/>
    <w:rsid w:val="00FA5244"/>
    <w:rsid w:val="00FA54BF"/>
    <w:rsid w:val="00FA54F8"/>
    <w:rsid w:val="00FA556A"/>
    <w:rsid w:val="00FA55AD"/>
    <w:rsid w:val="00FA565B"/>
    <w:rsid w:val="00FA5800"/>
    <w:rsid w:val="00FA5D3F"/>
    <w:rsid w:val="00FA61EF"/>
    <w:rsid w:val="00FA6206"/>
    <w:rsid w:val="00FA654A"/>
    <w:rsid w:val="00FA66F3"/>
    <w:rsid w:val="00FA6757"/>
    <w:rsid w:val="00FA68DB"/>
    <w:rsid w:val="00FA6A36"/>
    <w:rsid w:val="00FA6BC4"/>
    <w:rsid w:val="00FA741F"/>
    <w:rsid w:val="00FA750A"/>
    <w:rsid w:val="00FA76F5"/>
    <w:rsid w:val="00FA772B"/>
    <w:rsid w:val="00FA7D67"/>
    <w:rsid w:val="00FA7E89"/>
    <w:rsid w:val="00FB0199"/>
    <w:rsid w:val="00FB0281"/>
    <w:rsid w:val="00FB03CC"/>
    <w:rsid w:val="00FB03E2"/>
    <w:rsid w:val="00FB076E"/>
    <w:rsid w:val="00FB07F9"/>
    <w:rsid w:val="00FB0933"/>
    <w:rsid w:val="00FB16E5"/>
    <w:rsid w:val="00FB17C3"/>
    <w:rsid w:val="00FB17E5"/>
    <w:rsid w:val="00FB19EE"/>
    <w:rsid w:val="00FB1ABC"/>
    <w:rsid w:val="00FB1B01"/>
    <w:rsid w:val="00FB1F71"/>
    <w:rsid w:val="00FB24E7"/>
    <w:rsid w:val="00FB25A6"/>
    <w:rsid w:val="00FB25C5"/>
    <w:rsid w:val="00FB2915"/>
    <w:rsid w:val="00FB2CAB"/>
    <w:rsid w:val="00FB31D1"/>
    <w:rsid w:val="00FB33DC"/>
    <w:rsid w:val="00FB33E5"/>
    <w:rsid w:val="00FB348B"/>
    <w:rsid w:val="00FB34B1"/>
    <w:rsid w:val="00FB3A1F"/>
    <w:rsid w:val="00FB3A33"/>
    <w:rsid w:val="00FB3D7C"/>
    <w:rsid w:val="00FB3D93"/>
    <w:rsid w:val="00FB3EE4"/>
    <w:rsid w:val="00FB4082"/>
    <w:rsid w:val="00FB41B8"/>
    <w:rsid w:val="00FB4253"/>
    <w:rsid w:val="00FB428E"/>
    <w:rsid w:val="00FB4444"/>
    <w:rsid w:val="00FB45BD"/>
    <w:rsid w:val="00FB45ED"/>
    <w:rsid w:val="00FB4739"/>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BF8"/>
    <w:rsid w:val="00FB7F7C"/>
    <w:rsid w:val="00FC01BD"/>
    <w:rsid w:val="00FC0502"/>
    <w:rsid w:val="00FC066B"/>
    <w:rsid w:val="00FC066C"/>
    <w:rsid w:val="00FC06AD"/>
    <w:rsid w:val="00FC077F"/>
    <w:rsid w:val="00FC0815"/>
    <w:rsid w:val="00FC09AC"/>
    <w:rsid w:val="00FC0B8B"/>
    <w:rsid w:val="00FC0B95"/>
    <w:rsid w:val="00FC0C1F"/>
    <w:rsid w:val="00FC0F66"/>
    <w:rsid w:val="00FC1AB0"/>
    <w:rsid w:val="00FC1AC3"/>
    <w:rsid w:val="00FC1B28"/>
    <w:rsid w:val="00FC2000"/>
    <w:rsid w:val="00FC2D27"/>
    <w:rsid w:val="00FC2FBF"/>
    <w:rsid w:val="00FC2FE7"/>
    <w:rsid w:val="00FC3105"/>
    <w:rsid w:val="00FC31FB"/>
    <w:rsid w:val="00FC34F6"/>
    <w:rsid w:val="00FC35A9"/>
    <w:rsid w:val="00FC3825"/>
    <w:rsid w:val="00FC38C7"/>
    <w:rsid w:val="00FC38C8"/>
    <w:rsid w:val="00FC3B01"/>
    <w:rsid w:val="00FC3C7F"/>
    <w:rsid w:val="00FC3D9A"/>
    <w:rsid w:val="00FC3F0B"/>
    <w:rsid w:val="00FC3F41"/>
    <w:rsid w:val="00FC4110"/>
    <w:rsid w:val="00FC42D2"/>
    <w:rsid w:val="00FC4421"/>
    <w:rsid w:val="00FC442B"/>
    <w:rsid w:val="00FC453C"/>
    <w:rsid w:val="00FC4C86"/>
    <w:rsid w:val="00FC4EC7"/>
    <w:rsid w:val="00FC4F36"/>
    <w:rsid w:val="00FC5134"/>
    <w:rsid w:val="00FC5881"/>
    <w:rsid w:val="00FC5C01"/>
    <w:rsid w:val="00FC5CB8"/>
    <w:rsid w:val="00FC5FA9"/>
    <w:rsid w:val="00FC60D2"/>
    <w:rsid w:val="00FC626C"/>
    <w:rsid w:val="00FC62E3"/>
    <w:rsid w:val="00FC6774"/>
    <w:rsid w:val="00FC68A3"/>
    <w:rsid w:val="00FC6D8E"/>
    <w:rsid w:val="00FC6F04"/>
    <w:rsid w:val="00FC79CE"/>
    <w:rsid w:val="00FC7A0F"/>
    <w:rsid w:val="00FC7A55"/>
    <w:rsid w:val="00FC7D4E"/>
    <w:rsid w:val="00FD0076"/>
    <w:rsid w:val="00FD0197"/>
    <w:rsid w:val="00FD01D7"/>
    <w:rsid w:val="00FD0311"/>
    <w:rsid w:val="00FD03E3"/>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A8F"/>
    <w:rsid w:val="00FD2B88"/>
    <w:rsid w:val="00FD31DA"/>
    <w:rsid w:val="00FD31EE"/>
    <w:rsid w:val="00FD36D1"/>
    <w:rsid w:val="00FD3710"/>
    <w:rsid w:val="00FD374D"/>
    <w:rsid w:val="00FD3822"/>
    <w:rsid w:val="00FD3888"/>
    <w:rsid w:val="00FD3901"/>
    <w:rsid w:val="00FD39A7"/>
    <w:rsid w:val="00FD3BCD"/>
    <w:rsid w:val="00FD3D07"/>
    <w:rsid w:val="00FD3E67"/>
    <w:rsid w:val="00FD40D9"/>
    <w:rsid w:val="00FD427C"/>
    <w:rsid w:val="00FD4629"/>
    <w:rsid w:val="00FD47F9"/>
    <w:rsid w:val="00FD4815"/>
    <w:rsid w:val="00FD504E"/>
    <w:rsid w:val="00FD51F2"/>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322"/>
    <w:rsid w:val="00FD7504"/>
    <w:rsid w:val="00FD76DC"/>
    <w:rsid w:val="00FD7A3D"/>
    <w:rsid w:val="00FD7A58"/>
    <w:rsid w:val="00FD7B63"/>
    <w:rsid w:val="00FE00B6"/>
    <w:rsid w:val="00FE03EB"/>
    <w:rsid w:val="00FE0586"/>
    <w:rsid w:val="00FE0746"/>
    <w:rsid w:val="00FE07F8"/>
    <w:rsid w:val="00FE088A"/>
    <w:rsid w:val="00FE0A6A"/>
    <w:rsid w:val="00FE0B84"/>
    <w:rsid w:val="00FE0C44"/>
    <w:rsid w:val="00FE11E7"/>
    <w:rsid w:val="00FE1271"/>
    <w:rsid w:val="00FE1405"/>
    <w:rsid w:val="00FE1B22"/>
    <w:rsid w:val="00FE1B79"/>
    <w:rsid w:val="00FE1BA2"/>
    <w:rsid w:val="00FE1BF7"/>
    <w:rsid w:val="00FE1D03"/>
    <w:rsid w:val="00FE1D05"/>
    <w:rsid w:val="00FE1FC8"/>
    <w:rsid w:val="00FE226E"/>
    <w:rsid w:val="00FE292E"/>
    <w:rsid w:val="00FE2930"/>
    <w:rsid w:val="00FE29E8"/>
    <w:rsid w:val="00FE2ADC"/>
    <w:rsid w:val="00FE30D0"/>
    <w:rsid w:val="00FE33C4"/>
    <w:rsid w:val="00FE3899"/>
    <w:rsid w:val="00FE3E41"/>
    <w:rsid w:val="00FE3E99"/>
    <w:rsid w:val="00FE4292"/>
    <w:rsid w:val="00FE4303"/>
    <w:rsid w:val="00FE44B9"/>
    <w:rsid w:val="00FE4842"/>
    <w:rsid w:val="00FE4988"/>
    <w:rsid w:val="00FE4BA9"/>
    <w:rsid w:val="00FE4E14"/>
    <w:rsid w:val="00FE4EE6"/>
    <w:rsid w:val="00FE5050"/>
    <w:rsid w:val="00FE542F"/>
    <w:rsid w:val="00FE5462"/>
    <w:rsid w:val="00FE56FD"/>
    <w:rsid w:val="00FE58DA"/>
    <w:rsid w:val="00FE5918"/>
    <w:rsid w:val="00FE5A2A"/>
    <w:rsid w:val="00FE5B25"/>
    <w:rsid w:val="00FE5D44"/>
    <w:rsid w:val="00FE5DB3"/>
    <w:rsid w:val="00FE5E7F"/>
    <w:rsid w:val="00FE5FE2"/>
    <w:rsid w:val="00FE6059"/>
    <w:rsid w:val="00FE62EB"/>
    <w:rsid w:val="00FE6397"/>
    <w:rsid w:val="00FE6A80"/>
    <w:rsid w:val="00FE6CD0"/>
    <w:rsid w:val="00FE7583"/>
    <w:rsid w:val="00FE7D0D"/>
    <w:rsid w:val="00FE7F55"/>
    <w:rsid w:val="00FF0131"/>
    <w:rsid w:val="00FF02D3"/>
    <w:rsid w:val="00FF0309"/>
    <w:rsid w:val="00FF04BB"/>
    <w:rsid w:val="00FF07ED"/>
    <w:rsid w:val="00FF097F"/>
    <w:rsid w:val="00FF0AEA"/>
    <w:rsid w:val="00FF0B99"/>
    <w:rsid w:val="00FF0BA7"/>
    <w:rsid w:val="00FF0DC4"/>
    <w:rsid w:val="00FF111B"/>
    <w:rsid w:val="00FF1363"/>
    <w:rsid w:val="00FF173A"/>
    <w:rsid w:val="00FF1B2A"/>
    <w:rsid w:val="00FF1C31"/>
    <w:rsid w:val="00FF1F90"/>
    <w:rsid w:val="00FF2171"/>
    <w:rsid w:val="00FF23C0"/>
    <w:rsid w:val="00FF29A6"/>
    <w:rsid w:val="00FF2A3B"/>
    <w:rsid w:val="00FF2A43"/>
    <w:rsid w:val="00FF2CC7"/>
    <w:rsid w:val="00FF323B"/>
    <w:rsid w:val="00FF34B6"/>
    <w:rsid w:val="00FF35E0"/>
    <w:rsid w:val="00FF35EE"/>
    <w:rsid w:val="00FF362D"/>
    <w:rsid w:val="00FF3986"/>
    <w:rsid w:val="00FF3ADA"/>
    <w:rsid w:val="00FF4015"/>
    <w:rsid w:val="00FF4416"/>
    <w:rsid w:val="00FF46B4"/>
    <w:rsid w:val="00FF49C1"/>
    <w:rsid w:val="00FF4A3A"/>
    <w:rsid w:val="00FF4BF3"/>
    <w:rsid w:val="00FF4D8B"/>
    <w:rsid w:val="00FF4FB9"/>
    <w:rsid w:val="00FF5245"/>
    <w:rsid w:val="00FF5719"/>
    <w:rsid w:val="00FF5B02"/>
    <w:rsid w:val="00FF5D87"/>
    <w:rsid w:val="00FF60B3"/>
    <w:rsid w:val="00FF61D1"/>
    <w:rsid w:val="00FF6215"/>
    <w:rsid w:val="00FF62E0"/>
    <w:rsid w:val="00FF640A"/>
    <w:rsid w:val="00FF65E0"/>
    <w:rsid w:val="00FF6EA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4B0D91"/>
  <w15:docId w15:val="{CCE64CB9-5C48-4D67-A447-742AA8C75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locked="1"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E5616"/>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uiPriority w:val="9"/>
    <w:qFormat/>
    <w:rsid w:val="004411D0"/>
    <w:pPr>
      <w:keepNext/>
      <w:keepLines/>
      <w:spacing w:before="100" w:beforeAutospacing="1" w:after="100" w:afterAutospacing="1"/>
      <w:jc w:val="center"/>
      <w:outlineLvl w:val="0"/>
    </w:pPr>
    <w:rPr>
      <w:rFonts w:eastAsia="Calibri"/>
      <w:b/>
      <w:bCs/>
      <w:sz w:val="28"/>
      <w:szCs w:val="28"/>
      <w:lang w:val="x-none" w:eastAsia="x-none"/>
    </w:rPr>
  </w:style>
  <w:style w:type="paragraph" w:styleId="Titolo2">
    <w:name w:val="heading 2"/>
    <w:basedOn w:val="Normale"/>
    <w:next w:val="Titolo3"/>
    <w:link w:val="Titolo2Carattere"/>
    <w:uiPriority w:val="9"/>
    <w:unhideWhenUsed/>
    <w:qFormat/>
    <w:locked/>
    <w:rsid w:val="000729AA"/>
    <w:pPr>
      <w:keepNext/>
      <w:numPr>
        <w:numId w:val="1"/>
      </w:numPr>
      <w:spacing w:before="560" w:after="120"/>
      <w:outlineLvl w:val="1"/>
    </w:pPr>
    <w:rPr>
      <w:b/>
      <w:bCs/>
      <w:iCs/>
      <w:caps/>
      <w:szCs w:val="28"/>
      <w:lang w:val="x-none"/>
    </w:rPr>
  </w:style>
  <w:style w:type="paragraph" w:styleId="Titolo3">
    <w:name w:val="heading 3"/>
    <w:basedOn w:val="Normale"/>
    <w:next w:val="Normale"/>
    <w:link w:val="Titolo3Carattere"/>
    <w:uiPriority w:val="9"/>
    <w:qFormat/>
    <w:locked/>
    <w:rsid w:val="00AB39E7"/>
    <w:pPr>
      <w:keepNext/>
      <w:numPr>
        <w:ilvl w:val="1"/>
        <w:numId w:val="1"/>
      </w:numPr>
      <w:spacing w:before="240" w:after="60"/>
      <w:outlineLvl w:val="2"/>
    </w:pPr>
    <w:rPr>
      <w:b/>
      <w:bCs/>
      <w:caps/>
      <w:sz w:val="22"/>
      <w:szCs w:val="26"/>
      <w:lang w:val="x-none"/>
    </w:rPr>
  </w:style>
  <w:style w:type="paragraph" w:styleId="Titolo4">
    <w:name w:val="heading 4"/>
    <w:basedOn w:val="Normale"/>
    <w:next w:val="Normale"/>
    <w:link w:val="Titolo4Carattere"/>
    <w:uiPriority w:val="9"/>
    <w:semiHidden/>
    <w:unhideWhenUsed/>
    <w:qFormat/>
    <w:locked/>
    <w:rsid w:val="001E6039"/>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nhideWhenUsed/>
    <w:qFormat/>
    <w:locked/>
    <w:rsid w:val="00746B51"/>
    <w:pPr>
      <w:spacing w:before="240" w:after="60"/>
      <w:outlineLvl w:val="4"/>
    </w:pPr>
    <w:rPr>
      <w:b/>
      <w:bCs/>
      <w:i/>
      <w:iCs/>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locked/>
    <w:rsid w:val="004411D0"/>
    <w:rPr>
      <w:rFonts w:ascii="Garamond" w:hAnsi="Garamond"/>
      <w:b/>
      <w:bCs/>
      <w:sz w:val="28"/>
      <w:szCs w:val="28"/>
      <w:lang w:val="x-none" w:eastAsia="x-none"/>
    </w:rPr>
  </w:style>
  <w:style w:type="character" w:customStyle="1" w:styleId="Titolo3Carattere">
    <w:name w:val="Titolo 3 Carattere"/>
    <w:link w:val="Titolo3"/>
    <w:uiPriority w:val="9"/>
    <w:rsid w:val="00AB39E7"/>
    <w:rPr>
      <w:rFonts w:ascii="Garamond" w:eastAsia="Times New Roman" w:hAnsi="Garamond"/>
      <w:b/>
      <w:bCs/>
      <w:caps/>
      <w:sz w:val="22"/>
      <w:szCs w:val="26"/>
      <w:lang w:val="x-none" w:eastAsia="en-US"/>
    </w:rPr>
  </w:style>
  <w:style w:type="character" w:customStyle="1" w:styleId="Titolo5Carattere">
    <w:name w:val="Titolo 5 Carattere"/>
    <w:link w:val="Titolo5"/>
    <w:rsid w:val="00746B51"/>
    <w:rPr>
      <w:rFonts w:ascii="Calibri" w:eastAsia="Times New Roman" w:hAnsi="Calibri" w:cs="Times New Roman"/>
      <w:b/>
      <w:bCs/>
      <w:i/>
      <w:iCs/>
      <w:sz w:val="26"/>
      <w:szCs w:val="26"/>
      <w:lang w:eastAsia="en-US"/>
    </w:rPr>
  </w:style>
  <w:style w:type="paragraph" w:customStyle="1" w:styleId="Default">
    <w:name w:val="Default"/>
    <w:uiPriority w:val="99"/>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semiHidden/>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uiPriority w:val="99"/>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uiPriority w:val="99"/>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uiPriority w:val="99"/>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152E84"/>
    <w:pPr>
      <w:tabs>
        <w:tab w:val="left" w:leader="dot" w:pos="284"/>
        <w:tab w:val="right" w:leader="dot" w:pos="9629"/>
      </w:tabs>
      <w:jc w:val="left"/>
    </w:pPr>
    <w:rPr>
      <w:b/>
      <w:bCs/>
      <w:sz w:val="22"/>
      <w:szCs w:val="20"/>
    </w:rPr>
  </w:style>
  <w:style w:type="paragraph" w:styleId="Sommario2">
    <w:name w:val="toc 2"/>
    <w:basedOn w:val="Normale"/>
    <w:next w:val="Sommario3"/>
    <w:autoRedefine/>
    <w:uiPriority w:val="39"/>
    <w:qFormat/>
    <w:rsid w:val="0011787D"/>
    <w:pPr>
      <w:tabs>
        <w:tab w:val="left" w:pos="440"/>
        <w:tab w:val="right" w:leader="dot" w:pos="9629"/>
      </w:tabs>
      <w:spacing w:line="336" w:lineRule="auto"/>
      <w:ind w:left="442" w:hanging="442"/>
    </w:pPr>
    <w:rPr>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uiPriority w:val="59"/>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uiPriority w:val="99"/>
    <w:rsid w:val="00EC681F"/>
    <w:rPr>
      <w:sz w:val="20"/>
      <w:szCs w:val="20"/>
      <w:lang w:val="x-none"/>
    </w:rPr>
  </w:style>
  <w:style w:type="character" w:customStyle="1" w:styleId="TestocommentoCarattere">
    <w:name w:val="Testo commento Carattere"/>
    <w:link w:val="Testocommento"/>
    <w:uiPriority w:val="99"/>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uiPriority w:val="34"/>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rsid w:val="00C45020"/>
    <w:pPr>
      <w:spacing w:after="120"/>
      <w:ind w:left="283"/>
    </w:pPr>
    <w:rPr>
      <w:sz w:val="16"/>
      <w:szCs w:val="16"/>
      <w:lang w:val="x-none"/>
    </w:rPr>
  </w:style>
  <w:style w:type="character" w:customStyle="1" w:styleId="Rientrocorpodeltesto3Carattere">
    <w:name w:val="Rientro corpo del testo 3 Carattere"/>
    <w:link w:val="Rientrocorpodeltesto3"/>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uiPriority w:val="9"/>
    <w:rsid w:val="000729AA"/>
    <w:rPr>
      <w:rFonts w:ascii="Garamond" w:eastAsia="Times New Roman" w:hAnsi="Garamond"/>
      <w:b/>
      <w:bCs/>
      <w:iCs/>
      <w:caps/>
      <w:sz w:val="24"/>
      <w:szCs w:val="28"/>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152E84"/>
    <w:pPr>
      <w:tabs>
        <w:tab w:val="left" w:pos="1100"/>
        <w:tab w:val="right" w:leader="dot" w:pos="9629"/>
      </w:tabs>
      <w:ind w:left="896" w:hanging="454"/>
      <w:jc w:val="left"/>
    </w:pPr>
    <w:rPr>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rsid w:val="00C708BA"/>
    <w:rPr>
      <w:rFonts w:ascii="Times New Roman" w:eastAsia="Times New Roman" w:hAnsi="Times New Roman"/>
      <w:b/>
      <w:bCs/>
      <w:i/>
      <w:iCs/>
    </w:rPr>
  </w:style>
  <w:style w:type="paragraph" w:styleId="Corpodeltesto3">
    <w:name w:val="Body Text 3"/>
    <w:basedOn w:val="Normale"/>
    <w:link w:val="Corpodeltesto3Carattere"/>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uiPriority w:val="9"/>
    <w:semiHidden/>
    <w:rsid w:val="001E6039"/>
    <w:rPr>
      <w:rFonts w:asciiTheme="majorHAnsi" w:eastAsiaTheme="majorEastAsia" w:hAnsiTheme="majorHAnsi" w:cstheme="majorBidi"/>
      <w:b/>
      <w:bCs/>
      <w:i/>
      <w:iCs/>
      <w:color w:val="4F81BD" w:themeColor="accent1"/>
      <w:sz w:val="22"/>
      <w:szCs w:val="22"/>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basedOn w:val="Normale"/>
    <w:link w:val="TestonormaleCarattere"/>
    <w:rsid w:val="0079438C"/>
    <w:pPr>
      <w:jc w:val="left"/>
    </w:pPr>
    <w:rPr>
      <w:rFonts w:cs="Consolas"/>
      <w:szCs w:val="21"/>
    </w:rPr>
  </w:style>
  <w:style w:type="character" w:customStyle="1" w:styleId="TestonormaleCarattere">
    <w:name w:val="Testo normale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2"/>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locked/>
    <w:rsid w:val="00FC7A0F"/>
    <w:rPr>
      <w:rFonts w:ascii="Trebuchet MS" w:hAnsi="Trebuchet MS"/>
      <w:kern w:val="2"/>
      <w:szCs w:val="24"/>
    </w:rPr>
  </w:style>
  <w:style w:type="paragraph" w:styleId="Puntoelenco">
    <w:name w:val="List Bullet"/>
    <w:basedOn w:val="Normale"/>
    <w:link w:val="PuntoelencoCarattere"/>
    <w:unhideWhenUsed/>
    <w:rsid w:val="00FC7A0F"/>
    <w:pPr>
      <w:numPr>
        <w:numId w:val="3"/>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BodyText22">
    <w:name w:val="Body Text 22"/>
    <w:basedOn w:val="Normale"/>
    <w:rsid w:val="005D1100"/>
    <w:pPr>
      <w:suppressAutoHyphens/>
      <w:spacing w:line="240" w:lineRule="auto"/>
    </w:pPr>
    <w:rPr>
      <w:rFonts w:ascii="Times New Roman" w:hAnsi="Times New Roman"/>
      <w:szCs w:val="20"/>
      <w:lang w:eastAsia="ar-SA"/>
    </w:rPr>
  </w:style>
  <w:style w:type="paragraph" w:styleId="Numeroelenco">
    <w:name w:val="List Number"/>
    <w:basedOn w:val="Normale"/>
    <w:uiPriority w:val="99"/>
    <w:unhideWhenUsed/>
    <w:rsid w:val="00AD3E13"/>
    <w:pPr>
      <w:numPr>
        <w:numId w:val="4"/>
      </w:numPr>
      <w:suppressAutoHyphens/>
      <w:spacing w:line="240" w:lineRule="auto"/>
      <w:contextualSpacing/>
      <w:jc w:val="left"/>
    </w:pPr>
    <w:rPr>
      <w:rFonts w:ascii="Times New Roman" w:hAnsi="Times New Roman"/>
      <w:szCs w:val="20"/>
      <w:lang w:eastAsia="ar-SA"/>
    </w:rPr>
  </w:style>
  <w:style w:type="paragraph" w:customStyle="1" w:styleId="Corsivoblu">
    <w:name w:val="Corsivo blu"/>
    <w:basedOn w:val="Normale"/>
    <w:link w:val="CorsivobluCarattere"/>
    <w:rsid w:val="000A6EBC"/>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table" w:customStyle="1" w:styleId="Grigliatabella3">
    <w:name w:val="Griglia tabella3"/>
    <w:basedOn w:val="Tabellanormale"/>
    <w:next w:val="Grigliatabella"/>
    <w:uiPriority w:val="59"/>
    <w:rsid w:val="00FC38C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Bold">
    <w:name w:val="NormalBold"/>
    <w:basedOn w:val="Normale"/>
    <w:link w:val="NormalBoldChar"/>
    <w:rsid w:val="007A0D68"/>
    <w:pPr>
      <w:widowControl w:val="0"/>
      <w:spacing w:line="240" w:lineRule="auto"/>
      <w:jc w:val="left"/>
    </w:pPr>
    <w:rPr>
      <w:rFonts w:ascii="Times New Roman" w:hAnsi="Times New Roman"/>
      <w:b/>
      <w:lang w:eastAsia="it-IT" w:bidi="it-IT"/>
    </w:rPr>
  </w:style>
  <w:style w:type="character" w:customStyle="1" w:styleId="NormalBoldChar">
    <w:name w:val="NormalBold Char"/>
    <w:link w:val="NormalBold"/>
    <w:locked/>
    <w:rsid w:val="007A0D68"/>
    <w:rPr>
      <w:rFonts w:ascii="Times New Roman" w:eastAsia="Times New Roman" w:hAnsi="Times New Roman"/>
      <w:b/>
      <w:sz w:val="24"/>
      <w:szCs w:val="22"/>
      <w:lang w:bidi="it-IT"/>
    </w:rPr>
  </w:style>
  <w:style w:type="character" w:customStyle="1" w:styleId="DeltaViewInsertion">
    <w:name w:val="DeltaView Insertion"/>
    <w:rsid w:val="007A0D68"/>
    <w:rPr>
      <w:b/>
      <w:i/>
      <w:spacing w:val="0"/>
    </w:rPr>
  </w:style>
  <w:style w:type="paragraph" w:customStyle="1" w:styleId="Text1">
    <w:name w:val="Text 1"/>
    <w:basedOn w:val="Normale"/>
    <w:rsid w:val="007A0D68"/>
    <w:pPr>
      <w:spacing w:before="120" w:after="120" w:line="240" w:lineRule="auto"/>
      <w:ind w:left="850"/>
    </w:pPr>
    <w:rPr>
      <w:rFonts w:ascii="Times New Roman" w:eastAsia="Calibri" w:hAnsi="Times New Roman"/>
      <w:lang w:eastAsia="it-IT" w:bidi="it-IT"/>
    </w:rPr>
  </w:style>
  <w:style w:type="paragraph" w:customStyle="1" w:styleId="NormalLeft">
    <w:name w:val="Normal Left"/>
    <w:basedOn w:val="Normale"/>
    <w:rsid w:val="007A0D68"/>
    <w:pPr>
      <w:spacing w:before="120" w:after="120" w:line="240" w:lineRule="auto"/>
      <w:jc w:val="left"/>
    </w:pPr>
    <w:rPr>
      <w:rFonts w:ascii="Times New Roman" w:eastAsia="Calibri" w:hAnsi="Times New Roman"/>
      <w:lang w:eastAsia="it-IT" w:bidi="it-IT"/>
    </w:rPr>
  </w:style>
  <w:style w:type="paragraph" w:customStyle="1" w:styleId="Tiret0">
    <w:name w:val="Tiret 0"/>
    <w:basedOn w:val="Normale"/>
    <w:rsid w:val="007A0D68"/>
    <w:pPr>
      <w:numPr>
        <w:numId w:val="5"/>
      </w:numPr>
      <w:spacing w:before="120" w:after="120" w:line="240" w:lineRule="auto"/>
    </w:pPr>
    <w:rPr>
      <w:rFonts w:ascii="Times New Roman" w:eastAsia="Calibri" w:hAnsi="Times New Roman"/>
      <w:lang w:eastAsia="it-IT" w:bidi="it-IT"/>
    </w:rPr>
  </w:style>
  <w:style w:type="paragraph" w:customStyle="1" w:styleId="Tiret1">
    <w:name w:val="Tiret 1"/>
    <w:basedOn w:val="Normale"/>
    <w:rsid w:val="007A0D68"/>
    <w:pPr>
      <w:numPr>
        <w:numId w:val="7"/>
      </w:numPr>
      <w:spacing w:before="120" w:after="120" w:line="240" w:lineRule="auto"/>
    </w:pPr>
    <w:rPr>
      <w:rFonts w:ascii="Times New Roman" w:eastAsia="Calibri" w:hAnsi="Times New Roman"/>
      <w:lang w:eastAsia="it-IT" w:bidi="it-IT"/>
    </w:rPr>
  </w:style>
  <w:style w:type="paragraph" w:customStyle="1" w:styleId="NumPar1">
    <w:name w:val="NumPar 1"/>
    <w:basedOn w:val="Normale"/>
    <w:next w:val="Text1"/>
    <w:rsid w:val="007A0D68"/>
    <w:pPr>
      <w:numPr>
        <w:numId w:val="6"/>
      </w:numPr>
      <w:spacing w:before="120" w:after="120" w:line="240" w:lineRule="auto"/>
    </w:pPr>
    <w:rPr>
      <w:rFonts w:ascii="Times New Roman" w:eastAsia="Calibri" w:hAnsi="Times New Roman"/>
      <w:lang w:eastAsia="it-IT" w:bidi="it-IT"/>
    </w:rPr>
  </w:style>
  <w:style w:type="paragraph" w:customStyle="1" w:styleId="NumPar2">
    <w:name w:val="NumPar 2"/>
    <w:basedOn w:val="Normale"/>
    <w:next w:val="Text1"/>
    <w:rsid w:val="007A0D68"/>
    <w:pPr>
      <w:numPr>
        <w:ilvl w:val="1"/>
        <w:numId w:val="6"/>
      </w:numPr>
      <w:spacing w:before="120" w:after="120" w:line="240" w:lineRule="auto"/>
    </w:pPr>
    <w:rPr>
      <w:rFonts w:ascii="Times New Roman" w:eastAsia="Calibri" w:hAnsi="Times New Roman"/>
      <w:lang w:eastAsia="it-IT" w:bidi="it-IT"/>
    </w:rPr>
  </w:style>
  <w:style w:type="paragraph" w:customStyle="1" w:styleId="NumPar3">
    <w:name w:val="NumPar 3"/>
    <w:basedOn w:val="Normale"/>
    <w:next w:val="Text1"/>
    <w:rsid w:val="007A0D68"/>
    <w:pPr>
      <w:numPr>
        <w:ilvl w:val="2"/>
        <w:numId w:val="6"/>
      </w:numPr>
      <w:spacing w:before="120" w:after="120" w:line="240" w:lineRule="auto"/>
    </w:pPr>
    <w:rPr>
      <w:rFonts w:ascii="Times New Roman" w:eastAsia="Calibri" w:hAnsi="Times New Roman"/>
      <w:lang w:eastAsia="it-IT" w:bidi="it-IT"/>
    </w:rPr>
  </w:style>
  <w:style w:type="paragraph" w:customStyle="1" w:styleId="NumPar4">
    <w:name w:val="NumPar 4"/>
    <w:basedOn w:val="Normale"/>
    <w:next w:val="Text1"/>
    <w:rsid w:val="007A0D68"/>
    <w:pPr>
      <w:numPr>
        <w:ilvl w:val="3"/>
        <w:numId w:val="6"/>
      </w:numPr>
      <w:spacing w:before="120" w:after="120" w:line="240" w:lineRule="auto"/>
    </w:pPr>
    <w:rPr>
      <w:rFonts w:ascii="Times New Roman" w:eastAsia="Calibri" w:hAnsi="Times New Roman"/>
      <w:lang w:eastAsia="it-IT" w:bidi="it-IT"/>
    </w:rPr>
  </w:style>
  <w:style w:type="paragraph" w:customStyle="1" w:styleId="ChapterTitle">
    <w:name w:val="ChapterTitle"/>
    <w:basedOn w:val="Normale"/>
    <w:next w:val="Normale"/>
    <w:rsid w:val="007A0D68"/>
    <w:pPr>
      <w:keepNext/>
      <w:spacing w:before="120" w:after="360" w:line="240" w:lineRule="auto"/>
      <w:jc w:val="center"/>
    </w:pPr>
    <w:rPr>
      <w:rFonts w:ascii="Times New Roman" w:eastAsia="Calibri" w:hAnsi="Times New Roman"/>
      <w:b/>
      <w:sz w:val="32"/>
      <w:lang w:eastAsia="it-IT" w:bidi="it-IT"/>
    </w:rPr>
  </w:style>
  <w:style w:type="paragraph" w:customStyle="1" w:styleId="SectionTitle">
    <w:name w:val="SectionTitle"/>
    <w:basedOn w:val="Normale"/>
    <w:next w:val="Titolo1"/>
    <w:rsid w:val="007A0D68"/>
    <w:pPr>
      <w:keepNext/>
      <w:spacing w:before="120" w:after="360" w:line="240" w:lineRule="auto"/>
      <w:jc w:val="center"/>
    </w:pPr>
    <w:rPr>
      <w:rFonts w:ascii="Times New Roman" w:eastAsia="Calibri" w:hAnsi="Times New Roman"/>
      <w:b/>
      <w:smallCaps/>
      <w:sz w:val="28"/>
      <w:lang w:eastAsia="it-IT" w:bidi="it-IT"/>
    </w:rPr>
  </w:style>
  <w:style w:type="paragraph" w:customStyle="1" w:styleId="Annexetitre">
    <w:name w:val="Annexe titre"/>
    <w:basedOn w:val="Normale"/>
    <w:next w:val="Normale"/>
    <w:rsid w:val="007A0D68"/>
    <w:pPr>
      <w:spacing w:before="120" w:after="120" w:line="240" w:lineRule="auto"/>
      <w:jc w:val="center"/>
    </w:pPr>
    <w:rPr>
      <w:rFonts w:ascii="Times New Roman" w:eastAsia="Calibri" w:hAnsi="Times New Roman"/>
      <w:b/>
      <w:u w:val="single"/>
      <w:lang w:eastAsia="it-IT" w:bidi="it-IT"/>
    </w:rPr>
  </w:style>
  <w:style w:type="paragraph" w:customStyle="1" w:styleId="Titrearticle">
    <w:name w:val="Titre article"/>
    <w:basedOn w:val="Normale"/>
    <w:next w:val="Normale"/>
    <w:rsid w:val="007A0D68"/>
    <w:pPr>
      <w:keepNext/>
      <w:spacing w:before="360" w:after="120" w:line="240" w:lineRule="auto"/>
      <w:jc w:val="center"/>
    </w:pPr>
    <w:rPr>
      <w:rFonts w:ascii="Times New Roman" w:eastAsia="Calibri" w:hAnsi="Times New Roman"/>
      <w:i/>
      <w:lang w:eastAsia="it-IT" w:bidi="it-IT"/>
    </w:rPr>
  </w:style>
  <w:style w:type="paragraph" w:customStyle="1" w:styleId="Titolocopertina">
    <w:name w:val="Titolo copertina"/>
    <w:basedOn w:val="Normale"/>
    <w:rsid w:val="007A0D68"/>
    <w:pPr>
      <w:widowControl w:val="0"/>
      <w:spacing w:line="360" w:lineRule="auto"/>
    </w:pPr>
    <w:rPr>
      <w:rFonts w:ascii="Trebuchet MS" w:hAnsi="Trebuchet MS"/>
      <w:caps/>
      <w:sz w:val="28"/>
      <w:szCs w:val="28"/>
      <w:lang w:eastAsia="it-IT"/>
    </w:rPr>
  </w:style>
  <w:style w:type="paragraph" w:customStyle="1" w:styleId="TAGTECNICI">
    <w:name w:val="TAGTECNICI"/>
    <w:hidden/>
    <w:uiPriority w:val="1"/>
    <w:semiHidden/>
    <w:unhideWhenUsed/>
    <w:qFormat/>
    <w:locked/>
    <w:rsid w:val="007A0D68"/>
    <w:pPr>
      <w:spacing w:after="200" w:line="276" w:lineRule="auto"/>
      <w:jc w:val="both"/>
    </w:pPr>
    <w:rPr>
      <w:rFonts w:ascii="Lucida Console" w:eastAsiaTheme="minorHAnsi" w:hAnsiTheme="minorHAnsi" w:cstheme="minorBidi"/>
      <w:b/>
      <w:i/>
      <w:color w:val="000000" w:themeColor="dark1"/>
      <w:sz w:val="1"/>
      <w:szCs w:val="22"/>
      <w:lang w:eastAsia="en-US"/>
    </w:rPr>
  </w:style>
  <w:style w:type="paragraph" w:customStyle="1" w:styleId="CLASSIFICAZIONEFOOTER">
    <w:name w:val="CLASSIFICAZIONEFOOTER"/>
    <w:hidden/>
    <w:uiPriority w:val="1"/>
    <w:semiHidden/>
    <w:unhideWhenUsed/>
    <w:qFormat/>
    <w:locked/>
    <w:rsid w:val="007A0D68"/>
    <w:pPr>
      <w:spacing w:after="200" w:line="276" w:lineRule="auto"/>
    </w:pPr>
    <w:rPr>
      <w:rFonts w:eastAsiaTheme="minorHAnsi" w:hAnsiTheme="minorHAnsi" w:cstheme="minorBidi"/>
      <w:color w:val="000000" w:themeColor="dark1"/>
      <w:sz w:val="18"/>
      <w:szCs w:val="22"/>
      <w:lang w:eastAsia="en-US"/>
    </w:rPr>
  </w:style>
  <w:style w:type="paragraph" w:customStyle="1" w:styleId="CLASSIFICAZIONEBODY">
    <w:name w:val="CLASSIFICAZIONEBODY"/>
    <w:hidden/>
    <w:uiPriority w:val="1"/>
    <w:semiHidden/>
    <w:unhideWhenUsed/>
    <w:qFormat/>
    <w:locked/>
    <w:rsid w:val="007A0D68"/>
    <w:pPr>
      <w:spacing w:after="200" w:line="276" w:lineRule="auto"/>
      <w:jc w:val="both"/>
    </w:pPr>
    <w:rPr>
      <w:rFonts w:eastAsiaTheme="minorHAnsi" w:hAnsiTheme="minorHAnsi" w:cstheme="minorBidi"/>
      <w:b/>
      <w:color w:val="000000" w:themeColor="dark1"/>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162423">
      <w:bodyDiv w:val="1"/>
      <w:marLeft w:val="0"/>
      <w:marRight w:val="0"/>
      <w:marTop w:val="0"/>
      <w:marBottom w:val="0"/>
      <w:divBdr>
        <w:top w:val="none" w:sz="0" w:space="0" w:color="auto"/>
        <w:left w:val="none" w:sz="0" w:space="0" w:color="auto"/>
        <w:bottom w:val="none" w:sz="0" w:space="0" w:color="auto"/>
        <w:right w:val="none" w:sz="0" w:space="0" w:color="auto"/>
      </w:divBdr>
      <w:divsChild>
        <w:div w:id="949631337">
          <w:marLeft w:val="1296"/>
          <w:marRight w:val="0"/>
          <w:marTop w:val="67"/>
          <w:marBottom w:val="0"/>
          <w:divBdr>
            <w:top w:val="none" w:sz="0" w:space="0" w:color="auto"/>
            <w:left w:val="none" w:sz="0" w:space="0" w:color="auto"/>
            <w:bottom w:val="none" w:sz="0" w:space="0" w:color="auto"/>
            <w:right w:val="none" w:sz="0" w:space="0" w:color="auto"/>
          </w:divBdr>
        </w:div>
        <w:div w:id="1255094713">
          <w:marLeft w:val="1296"/>
          <w:marRight w:val="0"/>
          <w:marTop w:val="67"/>
          <w:marBottom w:val="0"/>
          <w:divBdr>
            <w:top w:val="none" w:sz="0" w:space="0" w:color="auto"/>
            <w:left w:val="none" w:sz="0" w:space="0" w:color="auto"/>
            <w:bottom w:val="none" w:sz="0" w:space="0" w:color="auto"/>
            <w:right w:val="none" w:sz="0" w:space="0" w:color="auto"/>
          </w:divBdr>
        </w:div>
        <w:div w:id="535702841">
          <w:marLeft w:val="1296"/>
          <w:marRight w:val="0"/>
          <w:marTop w:val="67"/>
          <w:marBottom w:val="0"/>
          <w:divBdr>
            <w:top w:val="none" w:sz="0" w:space="0" w:color="auto"/>
            <w:left w:val="none" w:sz="0" w:space="0" w:color="auto"/>
            <w:bottom w:val="none" w:sz="0" w:space="0" w:color="auto"/>
            <w:right w:val="none" w:sz="0" w:space="0" w:color="auto"/>
          </w:divBdr>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497047">
      <w:bodyDiv w:val="1"/>
      <w:marLeft w:val="0"/>
      <w:marRight w:val="0"/>
      <w:marTop w:val="0"/>
      <w:marBottom w:val="0"/>
      <w:divBdr>
        <w:top w:val="none" w:sz="0" w:space="0" w:color="auto"/>
        <w:left w:val="none" w:sz="0" w:space="0" w:color="auto"/>
        <w:bottom w:val="none" w:sz="0" w:space="0" w:color="auto"/>
        <w:right w:val="none" w:sz="0" w:space="0" w:color="auto"/>
      </w:divBdr>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379134713">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9178297">
      <w:bodyDiv w:val="1"/>
      <w:marLeft w:val="0"/>
      <w:marRight w:val="0"/>
      <w:marTop w:val="0"/>
      <w:marBottom w:val="0"/>
      <w:divBdr>
        <w:top w:val="none" w:sz="0" w:space="0" w:color="auto"/>
        <w:left w:val="none" w:sz="0" w:space="0" w:color="auto"/>
        <w:bottom w:val="none" w:sz="0" w:space="0" w:color="auto"/>
        <w:right w:val="none" w:sz="0" w:space="0" w:color="auto"/>
      </w:divBdr>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179531">
      <w:bodyDiv w:val="1"/>
      <w:marLeft w:val="0"/>
      <w:marRight w:val="0"/>
      <w:marTop w:val="0"/>
      <w:marBottom w:val="0"/>
      <w:divBdr>
        <w:top w:val="none" w:sz="0" w:space="0" w:color="auto"/>
        <w:left w:val="none" w:sz="0" w:space="0" w:color="auto"/>
        <w:bottom w:val="none" w:sz="0" w:space="0" w:color="auto"/>
        <w:right w:val="none" w:sz="0" w:space="0" w:color="auto"/>
      </w:divBdr>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7618753">
      <w:bodyDiv w:val="1"/>
      <w:marLeft w:val="0"/>
      <w:marRight w:val="0"/>
      <w:marTop w:val="0"/>
      <w:marBottom w:val="0"/>
      <w:divBdr>
        <w:top w:val="none" w:sz="0" w:space="0" w:color="auto"/>
        <w:left w:val="none" w:sz="0" w:space="0" w:color="auto"/>
        <w:bottom w:val="none" w:sz="0" w:space="0" w:color="auto"/>
        <w:right w:val="none" w:sz="0" w:space="0" w:color="auto"/>
      </w:divBdr>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7642776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0621462">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032375">
      <w:bodyDiv w:val="1"/>
      <w:marLeft w:val="0"/>
      <w:marRight w:val="0"/>
      <w:marTop w:val="0"/>
      <w:marBottom w:val="0"/>
      <w:divBdr>
        <w:top w:val="none" w:sz="0" w:space="0" w:color="auto"/>
        <w:left w:val="none" w:sz="0" w:space="0" w:color="auto"/>
        <w:bottom w:val="none" w:sz="0" w:space="0" w:color="auto"/>
        <w:right w:val="none" w:sz="0" w:space="0" w:color="auto"/>
      </w:divBdr>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473485">
      <w:bodyDiv w:val="1"/>
      <w:marLeft w:val="0"/>
      <w:marRight w:val="0"/>
      <w:marTop w:val="0"/>
      <w:marBottom w:val="0"/>
      <w:divBdr>
        <w:top w:val="none" w:sz="0" w:space="0" w:color="auto"/>
        <w:left w:val="none" w:sz="0" w:space="0" w:color="auto"/>
        <w:bottom w:val="none" w:sz="0" w:space="0" w:color="auto"/>
        <w:right w:val="none" w:sz="0" w:space="0" w:color="auto"/>
      </w:divBdr>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7995742">
      <w:bodyDiv w:val="1"/>
      <w:marLeft w:val="0"/>
      <w:marRight w:val="0"/>
      <w:marTop w:val="0"/>
      <w:marBottom w:val="0"/>
      <w:divBdr>
        <w:top w:val="none" w:sz="0" w:space="0" w:color="auto"/>
        <w:left w:val="none" w:sz="0" w:space="0" w:color="auto"/>
        <w:bottom w:val="none" w:sz="0" w:space="0" w:color="auto"/>
        <w:right w:val="none" w:sz="0" w:space="0" w:color="auto"/>
      </w:divBdr>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5576781">
      <w:bodyDiv w:val="1"/>
      <w:marLeft w:val="0"/>
      <w:marRight w:val="0"/>
      <w:marTop w:val="0"/>
      <w:marBottom w:val="0"/>
      <w:divBdr>
        <w:top w:val="none" w:sz="0" w:space="0" w:color="auto"/>
        <w:left w:val="none" w:sz="0" w:space="0" w:color="auto"/>
        <w:bottom w:val="none" w:sz="0" w:space="0" w:color="auto"/>
        <w:right w:val="none" w:sz="0" w:space="0" w:color="auto"/>
      </w:divBdr>
    </w:div>
    <w:div w:id="1023282998">
      <w:bodyDiv w:val="1"/>
      <w:marLeft w:val="0"/>
      <w:marRight w:val="0"/>
      <w:marTop w:val="0"/>
      <w:marBottom w:val="0"/>
      <w:divBdr>
        <w:top w:val="none" w:sz="0" w:space="0" w:color="auto"/>
        <w:left w:val="none" w:sz="0" w:space="0" w:color="auto"/>
        <w:bottom w:val="none" w:sz="0" w:space="0" w:color="auto"/>
        <w:right w:val="none" w:sz="0" w:space="0" w:color="auto"/>
      </w:divBdr>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606933">
      <w:bodyDiv w:val="1"/>
      <w:marLeft w:val="0"/>
      <w:marRight w:val="0"/>
      <w:marTop w:val="0"/>
      <w:marBottom w:val="0"/>
      <w:divBdr>
        <w:top w:val="none" w:sz="0" w:space="0" w:color="auto"/>
        <w:left w:val="none" w:sz="0" w:space="0" w:color="auto"/>
        <w:bottom w:val="none" w:sz="0" w:space="0" w:color="auto"/>
        <w:right w:val="none" w:sz="0" w:space="0" w:color="auto"/>
      </w:divBdr>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51299321">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8412113">
      <w:bodyDiv w:val="1"/>
      <w:marLeft w:val="0"/>
      <w:marRight w:val="0"/>
      <w:marTop w:val="0"/>
      <w:marBottom w:val="0"/>
      <w:divBdr>
        <w:top w:val="none" w:sz="0" w:space="0" w:color="auto"/>
        <w:left w:val="none" w:sz="0" w:space="0" w:color="auto"/>
        <w:bottom w:val="none" w:sz="0" w:space="0" w:color="auto"/>
        <w:right w:val="none" w:sz="0" w:space="0" w:color="auto"/>
      </w:divBdr>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8150111">
      <w:bodyDiv w:val="1"/>
      <w:marLeft w:val="0"/>
      <w:marRight w:val="0"/>
      <w:marTop w:val="0"/>
      <w:marBottom w:val="0"/>
      <w:divBdr>
        <w:top w:val="none" w:sz="0" w:space="0" w:color="auto"/>
        <w:left w:val="none" w:sz="0" w:space="0" w:color="auto"/>
        <w:bottom w:val="none" w:sz="0" w:space="0" w:color="auto"/>
        <w:right w:val="none" w:sz="0" w:space="0" w:color="auto"/>
      </w:divBdr>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59392560">
      <w:bodyDiv w:val="1"/>
      <w:marLeft w:val="0"/>
      <w:marRight w:val="0"/>
      <w:marTop w:val="0"/>
      <w:marBottom w:val="0"/>
      <w:divBdr>
        <w:top w:val="none" w:sz="0" w:space="0" w:color="auto"/>
        <w:left w:val="none" w:sz="0" w:space="0" w:color="auto"/>
        <w:bottom w:val="none" w:sz="0" w:space="0" w:color="auto"/>
        <w:right w:val="none" w:sz="0" w:space="0" w:color="auto"/>
      </w:divBdr>
      <w:divsChild>
        <w:div w:id="553152973">
          <w:marLeft w:val="0"/>
          <w:marRight w:val="0"/>
          <w:marTop w:val="0"/>
          <w:marBottom w:val="0"/>
          <w:divBdr>
            <w:top w:val="none" w:sz="0" w:space="0" w:color="auto"/>
            <w:left w:val="none" w:sz="0" w:space="0" w:color="auto"/>
            <w:bottom w:val="none" w:sz="0" w:space="0" w:color="auto"/>
            <w:right w:val="none" w:sz="0" w:space="0" w:color="auto"/>
          </w:divBdr>
          <w:divsChild>
            <w:div w:id="1203252635">
              <w:marLeft w:val="0"/>
              <w:marRight w:val="0"/>
              <w:marTop w:val="0"/>
              <w:marBottom w:val="0"/>
              <w:divBdr>
                <w:top w:val="none" w:sz="0" w:space="0" w:color="auto"/>
                <w:left w:val="none" w:sz="0" w:space="0" w:color="auto"/>
                <w:bottom w:val="none" w:sz="0" w:space="0" w:color="auto"/>
                <w:right w:val="none" w:sz="0" w:space="0" w:color="auto"/>
              </w:divBdr>
              <w:divsChild>
                <w:div w:id="1243225332">
                  <w:marLeft w:val="0"/>
                  <w:marRight w:val="0"/>
                  <w:marTop w:val="0"/>
                  <w:marBottom w:val="0"/>
                  <w:divBdr>
                    <w:top w:val="none" w:sz="0" w:space="0" w:color="auto"/>
                    <w:left w:val="none" w:sz="0" w:space="0" w:color="auto"/>
                    <w:bottom w:val="none" w:sz="0" w:space="0" w:color="auto"/>
                    <w:right w:val="none" w:sz="0" w:space="0" w:color="auto"/>
                  </w:divBdr>
                  <w:divsChild>
                    <w:div w:id="27069806">
                      <w:marLeft w:val="0"/>
                      <w:marRight w:val="0"/>
                      <w:marTop w:val="0"/>
                      <w:marBottom w:val="0"/>
                      <w:divBdr>
                        <w:top w:val="none" w:sz="0" w:space="0" w:color="auto"/>
                        <w:left w:val="none" w:sz="0" w:space="0" w:color="auto"/>
                        <w:bottom w:val="none" w:sz="0" w:space="0" w:color="auto"/>
                        <w:right w:val="none" w:sz="0" w:space="0" w:color="auto"/>
                      </w:divBdr>
                      <w:divsChild>
                        <w:div w:id="314258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665624">
              <w:marLeft w:val="0"/>
              <w:marRight w:val="0"/>
              <w:marTop w:val="0"/>
              <w:marBottom w:val="0"/>
              <w:divBdr>
                <w:top w:val="none" w:sz="0" w:space="0" w:color="auto"/>
                <w:left w:val="none" w:sz="0" w:space="0" w:color="auto"/>
                <w:bottom w:val="none" w:sz="0" w:space="0" w:color="auto"/>
                <w:right w:val="none" w:sz="0" w:space="0" w:color="auto"/>
              </w:divBdr>
            </w:div>
            <w:div w:id="123739624">
              <w:marLeft w:val="0"/>
              <w:marRight w:val="0"/>
              <w:marTop w:val="0"/>
              <w:marBottom w:val="0"/>
              <w:divBdr>
                <w:top w:val="none" w:sz="0" w:space="0" w:color="auto"/>
                <w:left w:val="none" w:sz="0" w:space="0" w:color="auto"/>
                <w:bottom w:val="none" w:sz="0" w:space="0" w:color="auto"/>
                <w:right w:val="none" w:sz="0" w:space="0" w:color="auto"/>
              </w:divBdr>
              <w:divsChild>
                <w:div w:id="767627172">
                  <w:marLeft w:val="0"/>
                  <w:marRight w:val="0"/>
                  <w:marTop w:val="0"/>
                  <w:marBottom w:val="0"/>
                  <w:divBdr>
                    <w:top w:val="none" w:sz="0" w:space="0" w:color="auto"/>
                    <w:left w:val="none" w:sz="0" w:space="0" w:color="auto"/>
                    <w:bottom w:val="none" w:sz="0" w:space="0" w:color="auto"/>
                    <w:right w:val="none" w:sz="0" w:space="0" w:color="auto"/>
                  </w:divBdr>
                  <w:divsChild>
                    <w:div w:id="1692367258">
                      <w:marLeft w:val="0"/>
                      <w:marRight w:val="0"/>
                      <w:marTop w:val="0"/>
                      <w:marBottom w:val="0"/>
                      <w:divBdr>
                        <w:top w:val="none" w:sz="0" w:space="0" w:color="auto"/>
                        <w:left w:val="none" w:sz="0" w:space="0" w:color="auto"/>
                        <w:bottom w:val="none" w:sz="0" w:space="0" w:color="auto"/>
                        <w:right w:val="none" w:sz="0" w:space="0" w:color="auto"/>
                      </w:divBdr>
                      <w:divsChild>
                        <w:div w:id="156344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514447">
              <w:marLeft w:val="0"/>
              <w:marRight w:val="0"/>
              <w:marTop w:val="0"/>
              <w:marBottom w:val="0"/>
              <w:divBdr>
                <w:top w:val="none" w:sz="0" w:space="0" w:color="auto"/>
                <w:left w:val="none" w:sz="0" w:space="0" w:color="auto"/>
                <w:bottom w:val="none" w:sz="0" w:space="0" w:color="auto"/>
                <w:right w:val="none" w:sz="0" w:space="0" w:color="auto"/>
              </w:divBdr>
            </w:div>
            <w:div w:id="1327436712">
              <w:marLeft w:val="0"/>
              <w:marRight w:val="0"/>
              <w:marTop w:val="0"/>
              <w:marBottom w:val="0"/>
              <w:divBdr>
                <w:top w:val="none" w:sz="0" w:space="0" w:color="auto"/>
                <w:left w:val="none" w:sz="0" w:space="0" w:color="auto"/>
                <w:bottom w:val="none" w:sz="0" w:space="0" w:color="auto"/>
                <w:right w:val="none" w:sz="0" w:space="0" w:color="auto"/>
              </w:divBdr>
              <w:divsChild>
                <w:div w:id="979845367">
                  <w:marLeft w:val="0"/>
                  <w:marRight w:val="0"/>
                  <w:marTop w:val="0"/>
                  <w:marBottom w:val="0"/>
                  <w:divBdr>
                    <w:top w:val="none" w:sz="0" w:space="0" w:color="auto"/>
                    <w:left w:val="none" w:sz="0" w:space="0" w:color="auto"/>
                    <w:bottom w:val="none" w:sz="0" w:space="0" w:color="auto"/>
                    <w:right w:val="none" w:sz="0" w:space="0" w:color="auto"/>
                  </w:divBdr>
                  <w:divsChild>
                    <w:div w:id="733116199">
                      <w:marLeft w:val="0"/>
                      <w:marRight w:val="0"/>
                      <w:marTop w:val="0"/>
                      <w:marBottom w:val="0"/>
                      <w:divBdr>
                        <w:top w:val="none" w:sz="0" w:space="0" w:color="auto"/>
                        <w:left w:val="none" w:sz="0" w:space="0" w:color="auto"/>
                        <w:bottom w:val="none" w:sz="0" w:space="0" w:color="auto"/>
                        <w:right w:val="none" w:sz="0" w:space="0" w:color="auto"/>
                      </w:divBdr>
                      <w:divsChild>
                        <w:div w:id="139808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816907">
              <w:marLeft w:val="0"/>
              <w:marRight w:val="0"/>
              <w:marTop w:val="0"/>
              <w:marBottom w:val="0"/>
              <w:divBdr>
                <w:top w:val="none" w:sz="0" w:space="0" w:color="auto"/>
                <w:left w:val="none" w:sz="0" w:space="0" w:color="auto"/>
                <w:bottom w:val="none" w:sz="0" w:space="0" w:color="auto"/>
                <w:right w:val="none" w:sz="0" w:space="0" w:color="auto"/>
              </w:divBdr>
            </w:div>
            <w:div w:id="1763641052">
              <w:marLeft w:val="0"/>
              <w:marRight w:val="0"/>
              <w:marTop w:val="0"/>
              <w:marBottom w:val="0"/>
              <w:divBdr>
                <w:top w:val="none" w:sz="0" w:space="0" w:color="auto"/>
                <w:left w:val="none" w:sz="0" w:space="0" w:color="auto"/>
                <w:bottom w:val="none" w:sz="0" w:space="0" w:color="auto"/>
                <w:right w:val="none" w:sz="0" w:space="0" w:color="auto"/>
              </w:divBdr>
              <w:divsChild>
                <w:div w:id="420302659">
                  <w:marLeft w:val="0"/>
                  <w:marRight w:val="0"/>
                  <w:marTop w:val="0"/>
                  <w:marBottom w:val="0"/>
                  <w:divBdr>
                    <w:top w:val="none" w:sz="0" w:space="0" w:color="auto"/>
                    <w:left w:val="none" w:sz="0" w:space="0" w:color="auto"/>
                    <w:bottom w:val="none" w:sz="0" w:space="0" w:color="auto"/>
                    <w:right w:val="none" w:sz="0" w:space="0" w:color="auto"/>
                  </w:divBdr>
                  <w:divsChild>
                    <w:div w:id="1010645600">
                      <w:marLeft w:val="0"/>
                      <w:marRight w:val="0"/>
                      <w:marTop w:val="0"/>
                      <w:marBottom w:val="0"/>
                      <w:divBdr>
                        <w:top w:val="none" w:sz="0" w:space="0" w:color="auto"/>
                        <w:left w:val="none" w:sz="0" w:space="0" w:color="auto"/>
                        <w:bottom w:val="none" w:sz="0" w:space="0" w:color="auto"/>
                        <w:right w:val="none" w:sz="0" w:space="0" w:color="auto"/>
                      </w:divBdr>
                      <w:divsChild>
                        <w:div w:id="161875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1574649">
      <w:bodyDiv w:val="1"/>
      <w:marLeft w:val="0"/>
      <w:marRight w:val="0"/>
      <w:marTop w:val="0"/>
      <w:marBottom w:val="0"/>
      <w:divBdr>
        <w:top w:val="none" w:sz="0" w:space="0" w:color="auto"/>
        <w:left w:val="none" w:sz="0" w:space="0" w:color="auto"/>
        <w:bottom w:val="none" w:sz="0" w:space="0" w:color="auto"/>
        <w:right w:val="none" w:sz="0" w:space="0" w:color="auto"/>
      </w:divBdr>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6256135">
      <w:bodyDiv w:val="1"/>
      <w:marLeft w:val="0"/>
      <w:marRight w:val="0"/>
      <w:marTop w:val="0"/>
      <w:marBottom w:val="0"/>
      <w:divBdr>
        <w:top w:val="none" w:sz="0" w:space="0" w:color="auto"/>
        <w:left w:val="none" w:sz="0" w:space="0" w:color="auto"/>
        <w:bottom w:val="none" w:sz="0" w:space="0" w:color="auto"/>
        <w:right w:val="none" w:sz="0" w:space="0" w:color="auto"/>
      </w:divBdr>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3842983">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6025410">
      <w:bodyDiv w:val="1"/>
      <w:marLeft w:val="0"/>
      <w:marRight w:val="0"/>
      <w:marTop w:val="0"/>
      <w:marBottom w:val="0"/>
      <w:divBdr>
        <w:top w:val="none" w:sz="0" w:space="0" w:color="auto"/>
        <w:left w:val="none" w:sz="0" w:space="0" w:color="auto"/>
        <w:bottom w:val="none" w:sz="0" w:space="0" w:color="auto"/>
        <w:right w:val="none" w:sz="0" w:space="0" w:color="auto"/>
      </w:divBdr>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D4BF3E-9E34-439A-A9BC-C6CC1F07F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17</Pages>
  <Words>6399</Words>
  <Characters>36479</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42793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Del Sole Massimo</cp:lastModifiedBy>
  <cp:revision>21</cp:revision>
  <cp:lastPrinted>2019-05-02T08:55:00Z</cp:lastPrinted>
  <dcterms:created xsi:type="dcterms:W3CDTF">2021-03-10T10:53:00Z</dcterms:created>
  <dcterms:modified xsi:type="dcterms:W3CDTF">2021-03-16T10:39:00Z</dcterms:modified>
</cp:coreProperties>
</file>